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2102" w:rsidRPr="00C7664A" w:rsidRDefault="00B94461" w:rsidP="00802102">
      <w:pPr>
        <w:spacing w:before="100" w:beforeAutospacing="1"/>
        <w:jc w:val="center"/>
        <w:rPr>
          <w:lang w:val="fr-FR"/>
        </w:rPr>
      </w:pPr>
      <w:r>
        <w:rPr>
          <w:b/>
          <w:noProof/>
          <w:sz w:val="32"/>
          <w:lang w:val="fr-FR" w:eastAsia="fr-FR"/>
        </w:rPr>
        <w:drawing>
          <wp:inline distT="0" distB="0" distL="0" distR="0">
            <wp:extent cx="1314450" cy="62865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14450" cy="628650"/>
                    </a:xfrm>
                    <a:prstGeom prst="rect">
                      <a:avLst/>
                    </a:prstGeom>
                    <a:noFill/>
                    <a:ln>
                      <a:noFill/>
                    </a:ln>
                  </pic:spPr>
                </pic:pic>
              </a:graphicData>
            </a:graphic>
          </wp:inline>
        </w:drawing>
      </w:r>
    </w:p>
    <w:p w:rsidR="00802102" w:rsidRPr="00C7664A" w:rsidRDefault="006D71DA" w:rsidP="00802102">
      <w:pPr>
        <w:spacing w:before="120"/>
        <w:jc w:val="center"/>
        <w:rPr>
          <w:lang w:val="fr-FR"/>
        </w:rPr>
      </w:pPr>
      <w:bookmarkStart w:id="0" w:name="_Toc159213195"/>
      <w:bookmarkStart w:id="1" w:name="_Toc159212879"/>
      <w:bookmarkStart w:id="2" w:name="_Toc159212660"/>
      <w:bookmarkStart w:id="3" w:name="_Toc159211904"/>
      <w:bookmarkStart w:id="4" w:name="_Toc157920217"/>
      <w:r w:rsidRPr="00C7664A">
        <w:rPr>
          <w:b/>
          <w:sz w:val="32"/>
          <w:lang w:val="fr-FR"/>
        </w:rPr>
        <w:t>Administration contractante</w:t>
      </w:r>
      <w:r w:rsidR="00802102" w:rsidRPr="00C7664A">
        <w:rPr>
          <w:b/>
          <w:sz w:val="32"/>
          <w:lang w:val="fr-FR"/>
        </w:rPr>
        <w:t xml:space="preserve">: </w:t>
      </w:r>
      <w:bookmarkEnd w:id="0"/>
      <w:bookmarkEnd w:id="1"/>
      <w:bookmarkEnd w:id="2"/>
      <w:bookmarkEnd w:id="3"/>
      <w:bookmarkEnd w:id="4"/>
      <w:r w:rsidR="00802102" w:rsidRPr="00C7664A">
        <w:rPr>
          <w:bCs/>
          <w:sz w:val="32"/>
          <w:lang w:val="fr-FR"/>
        </w:rPr>
        <w:t>Commission européenne</w:t>
      </w:r>
    </w:p>
    <w:p w:rsidR="00802102" w:rsidRPr="00C7664A" w:rsidRDefault="00802102" w:rsidP="00802102">
      <w:pPr>
        <w:spacing w:before="120"/>
        <w:jc w:val="center"/>
        <w:rPr>
          <w:b/>
          <w:sz w:val="32"/>
          <w:lang w:val="fr-FR"/>
        </w:rPr>
      </w:pPr>
    </w:p>
    <w:p w:rsidR="00802102" w:rsidRPr="00C7664A" w:rsidRDefault="00802102" w:rsidP="00802102">
      <w:pPr>
        <w:spacing w:before="120"/>
        <w:jc w:val="center"/>
        <w:rPr>
          <w:b/>
          <w:sz w:val="32"/>
          <w:lang w:val="fr-FR"/>
        </w:rPr>
      </w:pPr>
    </w:p>
    <w:p w:rsidR="00802102" w:rsidRPr="00C7664A" w:rsidRDefault="00802102" w:rsidP="00802102">
      <w:pPr>
        <w:jc w:val="center"/>
        <w:rPr>
          <w:lang w:val="fr-FR"/>
        </w:rPr>
      </w:pPr>
      <w:r w:rsidRPr="00C7664A">
        <w:rPr>
          <w:b/>
          <w:sz w:val="32"/>
          <w:lang w:val="fr-FR"/>
        </w:rPr>
        <w:t>ANNEXE A.2 — formulaire de demande complète</w:t>
      </w:r>
    </w:p>
    <w:p w:rsidR="00802102" w:rsidRPr="00C7664A" w:rsidRDefault="00802102" w:rsidP="00802102">
      <w:pPr>
        <w:spacing w:before="120"/>
        <w:jc w:val="center"/>
        <w:rPr>
          <w:b/>
          <w:sz w:val="32"/>
          <w:lang w:val="fr-FR"/>
        </w:rPr>
      </w:pPr>
    </w:p>
    <w:p w:rsidR="00802102" w:rsidRPr="00C7664A" w:rsidRDefault="00802102" w:rsidP="00802102">
      <w:pPr>
        <w:spacing w:before="120"/>
        <w:rPr>
          <w:sz w:val="32"/>
          <w:lang w:val="fr-FR"/>
        </w:rPr>
      </w:pPr>
    </w:p>
    <w:p w:rsidR="00802102" w:rsidRPr="00C7664A" w:rsidRDefault="00802102" w:rsidP="00802102">
      <w:pPr>
        <w:spacing w:before="120"/>
        <w:rPr>
          <w:sz w:val="32"/>
          <w:lang w:val="fr-FR"/>
        </w:rPr>
      </w:pPr>
    </w:p>
    <w:p w:rsidR="00802102" w:rsidRDefault="00802102" w:rsidP="00802102">
      <w:pPr>
        <w:spacing w:before="120"/>
        <w:rPr>
          <w:sz w:val="32"/>
          <w:lang w:val="fr-FR"/>
        </w:rPr>
      </w:pPr>
    </w:p>
    <w:p w:rsidR="007B69C2" w:rsidRDefault="007B69C2" w:rsidP="00802102">
      <w:pPr>
        <w:spacing w:before="120"/>
        <w:rPr>
          <w:sz w:val="32"/>
          <w:lang w:val="fr-FR"/>
        </w:rPr>
      </w:pPr>
    </w:p>
    <w:p w:rsidR="007B69C2" w:rsidRDefault="007B69C2" w:rsidP="00802102">
      <w:pPr>
        <w:spacing w:before="120"/>
        <w:rPr>
          <w:sz w:val="32"/>
          <w:lang w:val="fr-FR"/>
        </w:rPr>
      </w:pPr>
    </w:p>
    <w:p w:rsidR="007B69C2" w:rsidRDefault="007B69C2" w:rsidP="00802102">
      <w:pPr>
        <w:spacing w:before="120"/>
        <w:rPr>
          <w:sz w:val="32"/>
          <w:lang w:val="fr-FR"/>
        </w:rPr>
      </w:pPr>
    </w:p>
    <w:p w:rsidR="007B69C2" w:rsidRDefault="007B69C2" w:rsidP="00802102">
      <w:pPr>
        <w:spacing w:before="120"/>
        <w:rPr>
          <w:sz w:val="32"/>
          <w:lang w:val="fr-FR"/>
        </w:rPr>
      </w:pPr>
    </w:p>
    <w:p w:rsidR="007B69C2" w:rsidRDefault="007B69C2" w:rsidP="00802102">
      <w:pPr>
        <w:spacing w:before="120"/>
        <w:rPr>
          <w:sz w:val="32"/>
          <w:lang w:val="fr-FR"/>
        </w:rPr>
      </w:pPr>
    </w:p>
    <w:p w:rsidR="007B69C2" w:rsidRDefault="007B69C2" w:rsidP="00802102">
      <w:pPr>
        <w:spacing w:before="120"/>
        <w:rPr>
          <w:sz w:val="32"/>
          <w:lang w:val="fr-FR"/>
        </w:rPr>
      </w:pPr>
    </w:p>
    <w:p w:rsidR="007B69C2" w:rsidRDefault="007B69C2" w:rsidP="00802102">
      <w:pPr>
        <w:spacing w:before="120"/>
        <w:rPr>
          <w:sz w:val="32"/>
          <w:lang w:val="fr-FR"/>
        </w:rPr>
      </w:pPr>
    </w:p>
    <w:p w:rsidR="007B69C2" w:rsidRDefault="007B69C2" w:rsidP="00802102">
      <w:pPr>
        <w:spacing w:before="120"/>
        <w:rPr>
          <w:sz w:val="32"/>
          <w:lang w:val="fr-FR"/>
        </w:rPr>
      </w:pPr>
    </w:p>
    <w:p w:rsidR="007B69C2" w:rsidRPr="00C7664A" w:rsidRDefault="007B69C2" w:rsidP="00802102">
      <w:pPr>
        <w:spacing w:before="120"/>
        <w:rPr>
          <w:sz w:val="32"/>
          <w:lang w:val="fr-FR"/>
        </w:rPr>
      </w:pPr>
    </w:p>
    <w:p w:rsidR="00802102" w:rsidRPr="00C7664A" w:rsidRDefault="00802102" w:rsidP="00802102">
      <w:pPr>
        <w:spacing w:before="120"/>
        <w:jc w:val="center"/>
        <w:rPr>
          <w:b/>
          <w:sz w:val="32"/>
          <w:lang w:val="fr-FR"/>
        </w:rPr>
      </w:pPr>
    </w:p>
    <w:p w:rsidR="00802102" w:rsidRPr="00C7664A" w:rsidRDefault="00802102" w:rsidP="00802102">
      <w:pPr>
        <w:spacing w:before="120"/>
        <w:jc w:val="center"/>
        <w:rPr>
          <w:b/>
          <w:sz w:val="32"/>
          <w:lang w:val="fr-FR"/>
        </w:rPr>
      </w:pPr>
    </w:p>
    <w:p w:rsidR="00802102" w:rsidRPr="00C7664A" w:rsidRDefault="00802102" w:rsidP="00802102">
      <w:pPr>
        <w:spacing w:before="120"/>
        <w:jc w:val="center"/>
        <w:rPr>
          <w:b/>
          <w:sz w:val="32"/>
          <w:lang w:val="fr-FR"/>
        </w:rPr>
      </w:pPr>
    </w:p>
    <w:p w:rsidR="00802102" w:rsidRPr="00C7664A" w:rsidRDefault="00802102" w:rsidP="00802102">
      <w:pPr>
        <w:spacing w:before="120"/>
        <w:rPr>
          <w:lang w:val="fr-FR"/>
        </w:rPr>
      </w:pPr>
    </w:p>
    <w:p w:rsidR="00802102" w:rsidRPr="00C7664A" w:rsidRDefault="00802102" w:rsidP="00802102">
      <w:pPr>
        <w:spacing w:before="120"/>
        <w:rPr>
          <w:lang w:val="fr-FR"/>
        </w:rPr>
      </w:pPr>
    </w:p>
    <w:tbl>
      <w:tblPr>
        <w:tblW w:w="0" w:type="auto"/>
        <w:tblInd w:w="5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tblGrid>
      <w:tr w:rsidR="00802102" w:rsidRPr="00C7664A" w:rsidTr="0072476A">
        <w:trPr>
          <w:trHeight w:val="560"/>
        </w:trPr>
        <w:tc>
          <w:tcPr>
            <w:tcW w:w="1701" w:type="dxa"/>
            <w:tcBorders>
              <w:bottom w:val="nil"/>
            </w:tcBorders>
            <w:shd w:val="pct10" w:color="auto" w:fill="FFFFFF"/>
          </w:tcPr>
          <w:p w:rsidR="00802102" w:rsidRPr="00C7664A" w:rsidRDefault="00802102" w:rsidP="0072476A">
            <w:pPr>
              <w:pStyle w:val="Title"/>
              <w:spacing w:before="120"/>
              <w:rPr>
                <w:b w:val="0"/>
                <w:bCs/>
                <w:sz w:val="28"/>
                <w:lang w:val="fr-FR"/>
              </w:rPr>
            </w:pPr>
            <w:r w:rsidRPr="00C7664A">
              <w:rPr>
                <w:b w:val="0"/>
                <w:bCs/>
                <w:sz w:val="28"/>
                <w:lang w:val="fr-FR"/>
              </w:rPr>
              <w:t>Dossier n°</w:t>
            </w:r>
          </w:p>
        </w:tc>
        <w:tc>
          <w:tcPr>
            <w:tcW w:w="1843" w:type="dxa"/>
            <w:tcBorders>
              <w:bottom w:val="nil"/>
            </w:tcBorders>
          </w:tcPr>
          <w:p w:rsidR="00802102" w:rsidRPr="00C7664A" w:rsidRDefault="00802102" w:rsidP="0072476A">
            <w:pPr>
              <w:pStyle w:val="Title"/>
              <w:spacing w:before="120"/>
              <w:rPr>
                <w:b w:val="0"/>
                <w:sz w:val="28"/>
                <w:lang w:val="fr-FR"/>
              </w:rPr>
            </w:pPr>
          </w:p>
        </w:tc>
      </w:tr>
      <w:tr w:rsidR="00802102" w:rsidRPr="00C7664A" w:rsidTr="0072476A">
        <w:trPr>
          <w:cantSplit/>
        </w:trPr>
        <w:tc>
          <w:tcPr>
            <w:tcW w:w="3544" w:type="dxa"/>
            <w:gridSpan w:val="2"/>
            <w:tcBorders>
              <w:left w:val="nil"/>
              <w:right w:val="nil"/>
            </w:tcBorders>
          </w:tcPr>
          <w:p w:rsidR="00802102" w:rsidRPr="00C7664A" w:rsidRDefault="00802102" w:rsidP="0072476A">
            <w:pPr>
              <w:pStyle w:val="Title"/>
              <w:spacing w:before="120"/>
              <w:jc w:val="left"/>
              <w:rPr>
                <w:b w:val="0"/>
                <w:bCs/>
                <w:sz w:val="20"/>
                <w:lang w:val="fr-FR"/>
              </w:rPr>
            </w:pPr>
            <w:r w:rsidRPr="00C7664A">
              <w:rPr>
                <w:b w:val="0"/>
                <w:bCs/>
                <w:sz w:val="20"/>
                <w:lang w:val="fr-FR"/>
              </w:rPr>
              <w:t>(</w:t>
            </w:r>
            <w:proofErr w:type="gramStart"/>
            <w:r w:rsidRPr="00C7664A">
              <w:rPr>
                <w:b w:val="0"/>
                <w:bCs/>
                <w:sz w:val="20"/>
                <w:lang w:val="fr-FR"/>
              </w:rPr>
              <w:t>pour</w:t>
            </w:r>
            <w:proofErr w:type="gramEnd"/>
            <w:r w:rsidRPr="00C7664A">
              <w:rPr>
                <w:b w:val="0"/>
                <w:bCs/>
                <w:sz w:val="20"/>
                <w:lang w:val="fr-FR"/>
              </w:rPr>
              <w:t xml:space="preserve"> usage interne </w:t>
            </w:r>
            <w:r w:rsidR="00687ADA">
              <w:rPr>
                <w:b w:val="0"/>
                <w:bCs/>
                <w:sz w:val="20"/>
                <w:lang w:val="fr-FR"/>
              </w:rPr>
              <w:t>seulement</w:t>
            </w:r>
            <w:r w:rsidRPr="00C7664A">
              <w:rPr>
                <w:b w:val="0"/>
                <w:bCs/>
                <w:sz w:val="20"/>
                <w:lang w:val="fr-FR"/>
              </w:rPr>
              <w:t>)</w:t>
            </w:r>
          </w:p>
          <w:p w:rsidR="00802102" w:rsidRPr="00C7664A" w:rsidRDefault="00802102" w:rsidP="0072476A">
            <w:pPr>
              <w:pStyle w:val="Title"/>
              <w:spacing w:before="120"/>
              <w:jc w:val="left"/>
              <w:rPr>
                <w:b w:val="0"/>
                <w:bCs/>
                <w:sz w:val="20"/>
                <w:lang w:val="fr-FR"/>
              </w:rPr>
            </w:pPr>
          </w:p>
          <w:p w:rsidR="00802102" w:rsidRPr="00C7664A" w:rsidRDefault="00802102" w:rsidP="0072476A">
            <w:pPr>
              <w:pStyle w:val="Title"/>
              <w:spacing w:before="120"/>
              <w:jc w:val="left"/>
              <w:rPr>
                <w:b w:val="0"/>
                <w:bCs/>
                <w:sz w:val="20"/>
                <w:lang w:val="fr-FR"/>
              </w:rPr>
            </w:pPr>
          </w:p>
        </w:tc>
      </w:tr>
    </w:tbl>
    <w:p w:rsidR="00802102" w:rsidRPr="00C7664A" w:rsidRDefault="00802102" w:rsidP="00802102">
      <w:pPr>
        <w:pStyle w:val="Title"/>
        <w:spacing w:before="120"/>
        <w:jc w:val="left"/>
        <w:rPr>
          <w:b w:val="0"/>
          <w:bCs/>
          <w:sz w:val="20"/>
          <w:lang w:val="fr-FR"/>
        </w:rPr>
      </w:pPr>
    </w:p>
    <w:p w:rsidR="00802102" w:rsidRPr="00C7664A" w:rsidRDefault="00802102" w:rsidP="00802102">
      <w:pPr>
        <w:spacing w:before="120"/>
        <w:ind w:left="-120"/>
        <w:jc w:val="center"/>
        <w:rPr>
          <w:rFonts w:eastAsiaTheme="minorEastAsia"/>
          <w:sz w:val="28"/>
          <w:szCs w:val="28"/>
          <w:lang w:val="fr-FR"/>
        </w:rPr>
      </w:pPr>
      <w:r w:rsidRPr="00C7664A">
        <w:rPr>
          <w:rFonts w:eastAsiaTheme="minorEastAsia"/>
          <w:sz w:val="28"/>
          <w:szCs w:val="28"/>
          <w:lang w:val="fr-FR"/>
        </w:rPr>
        <w:br w:type="page"/>
      </w:r>
      <w:r w:rsidRPr="00C7664A">
        <w:rPr>
          <w:rFonts w:eastAsiaTheme="minorEastAsia"/>
          <w:sz w:val="28"/>
          <w:szCs w:val="28"/>
          <w:lang w:val="fr-FR"/>
        </w:rPr>
        <w:lastRenderedPageBreak/>
        <w:t>Table des matières</w:t>
      </w:r>
    </w:p>
    <w:p w:rsidR="00802102" w:rsidRPr="00C7664A" w:rsidRDefault="00802102" w:rsidP="00802102">
      <w:pPr>
        <w:spacing w:before="120"/>
        <w:ind w:left="-120"/>
        <w:jc w:val="center"/>
        <w:rPr>
          <w:rFonts w:eastAsiaTheme="minorEastAsia"/>
          <w:sz w:val="28"/>
          <w:szCs w:val="28"/>
          <w:lang w:val="fr-FR"/>
        </w:rPr>
      </w:pPr>
    </w:p>
    <w:p w:rsidR="00BB3168" w:rsidRDefault="00802102">
      <w:pPr>
        <w:pStyle w:val="TOC1"/>
        <w:rPr>
          <w:rFonts w:asciiTheme="minorHAnsi" w:eastAsiaTheme="minorEastAsia" w:hAnsiTheme="minorHAnsi" w:cs="Times New Roman"/>
          <w:b w:val="0"/>
          <w:bCs w:val="0"/>
          <w:caps w:val="0"/>
          <w:sz w:val="22"/>
          <w:szCs w:val="22"/>
        </w:rPr>
      </w:pPr>
      <w:r w:rsidRPr="00C7664A">
        <w:rPr>
          <w:lang w:val="fr-FR"/>
        </w:rPr>
        <w:fldChar w:fldCharType="begin"/>
      </w:r>
      <w:r w:rsidRPr="00C7664A">
        <w:rPr>
          <w:lang w:val="fr-FR"/>
        </w:rPr>
        <w:instrText xml:space="preserve"> TOC \o "1-4" \h \z \u </w:instrText>
      </w:r>
      <w:r w:rsidRPr="00C7664A">
        <w:rPr>
          <w:lang w:val="fr-FR"/>
        </w:rPr>
        <w:fldChar w:fldCharType="separate"/>
      </w:r>
      <w:hyperlink w:anchor="_Toc443583223" w:history="1">
        <w:r w:rsidR="00BB3168" w:rsidRPr="003E03C9">
          <w:rPr>
            <w:rStyle w:val="Hyperlink"/>
            <w:lang w:val="fr-FR"/>
          </w:rPr>
          <w:t>Formulaire de demande COMPLÈTE</w:t>
        </w:r>
        <w:r w:rsidR="00BB3168">
          <w:rPr>
            <w:webHidden/>
          </w:rPr>
          <w:tab/>
        </w:r>
        <w:r w:rsidR="00BB3168">
          <w:rPr>
            <w:webHidden/>
          </w:rPr>
          <w:fldChar w:fldCharType="begin"/>
        </w:r>
        <w:r w:rsidR="00BB3168">
          <w:rPr>
            <w:webHidden/>
          </w:rPr>
          <w:instrText xml:space="preserve"> PAGEREF _Toc443583223 \h </w:instrText>
        </w:r>
        <w:r w:rsidR="00BB3168">
          <w:rPr>
            <w:webHidden/>
          </w:rPr>
        </w:r>
        <w:r w:rsidR="00BB3168">
          <w:rPr>
            <w:webHidden/>
          </w:rPr>
          <w:fldChar w:fldCharType="separate"/>
        </w:r>
        <w:r w:rsidR="00BB3168">
          <w:rPr>
            <w:webHidden/>
          </w:rPr>
          <w:t>3</w:t>
        </w:r>
        <w:r w:rsidR="00BB3168">
          <w:rPr>
            <w:webHidden/>
          </w:rPr>
          <w:fldChar w:fldCharType="end"/>
        </w:r>
      </w:hyperlink>
    </w:p>
    <w:p w:rsidR="00BB3168" w:rsidRDefault="00A34C85">
      <w:pPr>
        <w:pStyle w:val="TOC2"/>
        <w:rPr>
          <w:rFonts w:asciiTheme="minorHAnsi" w:eastAsiaTheme="minorEastAsia" w:hAnsiTheme="minorHAnsi"/>
          <w:b w:val="0"/>
          <w:bCs w:val="0"/>
          <w:noProof/>
          <w:sz w:val="22"/>
          <w:szCs w:val="22"/>
        </w:rPr>
      </w:pPr>
      <w:hyperlink w:anchor="_Toc443583224" w:history="1">
        <w:r w:rsidR="00BB3168" w:rsidRPr="003E03C9">
          <w:rPr>
            <w:rStyle w:val="Hyperlink"/>
            <w:noProof/>
          </w:rPr>
          <w:t>1.</w:t>
        </w:r>
        <w:r w:rsidR="00BB3168">
          <w:rPr>
            <w:rFonts w:asciiTheme="minorHAnsi" w:eastAsiaTheme="minorEastAsia" w:hAnsiTheme="minorHAnsi"/>
            <w:b w:val="0"/>
            <w:bCs w:val="0"/>
            <w:noProof/>
            <w:sz w:val="22"/>
            <w:szCs w:val="22"/>
          </w:rPr>
          <w:tab/>
        </w:r>
        <w:r w:rsidR="00BB3168" w:rsidRPr="003E03C9">
          <w:rPr>
            <w:rStyle w:val="Hyperlink"/>
            <w:noProof/>
          </w:rPr>
          <w:t>Informations générales</w:t>
        </w:r>
        <w:r w:rsidR="00BB3168">
          <w:rPr>
            <w:noProof/>
            <w:webHidden/>
          </w:rPr>
          <w:tab/>
        </w:r>
        <w:r w:rsidR="00BB3168">
          <w:rPr>
            <w:noProof/>
            <w:webHidden/>
          </w:rPr>
          <w:fldChar w:fldCharType="begin"/>
        </w:r>
        <w:r w:rsidR="00BB3168">
          <w:rPr>
            <w:noProof/>
            <w:webHidden/>
          </w:rPr>
          <w:instrText xml:space="preserve"> PAGEREF _Toc443583224 \h </w:instrText>
        </w:r>
        <w:r w:rsidR="00BB3168">
          <w:rPr>
            <w:noProof/>
            <w:webHidden/>
          </w:rPr>
        </w:r>
        <w:r w:rsidR="00BB3168">
          <w:rPr>
            <w:noProof/>
            <w:webHidden/>
          </w:rPr>
          <w:fldChar w:fldCharType="separate"/>
        </w:r>
        <w:r w:rsidR="00BB3168">
          <w:rPr>
            <w:noProof/>
            <w:webHidden/>
          </w:rPr>
          <w:t>3</w:t>
        </w:r>
        <w:r w:rsidR="00BB3168">
          <w:rPr>
            <w:noProof/>
            <w:webHidden/>
          </w:rPr>
          <w:fldChar w:fldCharType="end"/>
        </w:r>
      </w:hyperlink>
    </w:p>
    <w:p w:rsidR="00BB3168" w:rsidRDefault="00A34C85">
      <w:pPr>
        <w:pStyle w:val="TOC2"/>
        <w:rPr>
          <w:rFonts w:asciiTheme="minorHAnsi" w:eastAsiaTheme="minorEastAsia" w:hAnsiTheme="minorHAnsi"/>
          <w:b w:val="0"/>
          <w:bCs w:val="0"/>
          <w:noProof/>
          <w:sz w:val="22"/>
          <w:szCs w:val="22"/>
        </w:rPr>
      </w:pPr>
      <w:hyperlink w:anchor="_Toc443583225" w:history="1">
        <w:r w:rsidR="00BB3168" w:rsidRPr="003E03C9">
          <w:rPr>
            <w:rStyle w:val="Hyperlink"/>
            <w:noProof/>
          </w:rPr>
          <w:t>2.</w:t>
        </w:r>
        <w:r w:rsidR="00BB3168">
          <w:rPr>
            <w:rFonts w:asciiTheme="minorHAnsi" w:eastAsiaTheme="minorEastAsia" w:hAnsiTheme="minorHAnsi"/>
            <w:b w:val="0"/>
            <w:bCs w:val="0"/>
            <w:noProof/>
            <w:sz w:val="22"/>
            <w:szCs w:val="22"/>
          </w:rPr>
          <w:tab/>
        </w:r>
        <w:r w:rsidR="00BB3168" w:rsidRPr="003E03C9">
          <w:rPr>
            <w:rStyle w:val="Hyperlink"/>
            <w:noProof/>
          </w:rPr>
          <w:t>L'action</w:t>
        </w:r>
        <w:r w:rsidR="00BB3168">
          <w:rPr>
            <w:noProof/>
            <w:webHidden/>
          </w:rPr>
          <w:tab/>
        </w:r>
        <w:r w:rsidR="00BB3168">
          <w:rPr>
            <w:noProof/>
            <w:webHidden/>
          </w:rPr>
          <w:fldChar w:fldCharType="begin"/>
        </w:r>
        <w:r w:rsidR="00BB3168">
          <w:rPr>
            <w:noProof/>
            <w:webHidden/>
          </w:rPr>
          <w:instrText xml:space="preserve"> PAGEREF _Toc443583225 \h </w:instrText>
        </w:r>
        <w:r w:rsidR="00BB3168">
          <w:rPr>
            <w:noProof/>
            <w:webHidden/>
          </w:rPr>
        </w:r>
        <w:r w:rsidR="00BB3168">
          <w:rPr>
            <w:noProof/>
            <w:webHidden/>
          </w:rPr>
          <w:fldChar w:fldCharType="separate"/>
        </w:r>
        <w:r w:rsidR="00BB3168">
          <w:rPr>
            <w:noProof/>
            <w:webHidden/>
          </w:rPr>
          <w:t>3</w:t>
        </w:r>
        <w:r w:rsidR="00BB3168">
          <w:rPr>
            <w:noProof/>
            <w:webHidden/>
          </w:rPr>
          <w:fldChar w:fldCharType="end"/>
        </w:r>
      </w:hyperlink>
    </w:p>
    <w:p w:rsidR="00BB3168" w:rsidRDefault="00A34C85">
      <w:pPr>
        <w:pStyle w:val="TOC3"/>
        <w:rPr>
          <w:rFonts w:asciiTheme="minorHAnsi" w:eastAsiaTheme="minorEastAsia" w:hAnsiTheme="minorHAnsi"/>
          <w:noProof/>
          <w:szCs w:val="22"/>
        </w:rPr>
      </w:pPr>
      <w:hyperlink w:anchor="_Toc443583226" w:history="1">
        <w:r w:rsidR="00BB3168" w:rsidRPr="003E03C9">
          <w:rPr>
            <w:rStyle w:val="Hyperlink"/>
            <w:noProof/>
            <w:lang w:val="fr-FR"/>
          </w:rPr>
          <w:t>2.1.</w:t>
        </w:r>
        <w:r w:rsidR="00BB3168">
          <w:rPr>
            <w:rFonts w:asciiTheme="minorHAnsi" w:eastAsiaTheme="minorEastAsia" w:hAnsiTheme="minorHAnsi"/>
            <w:noProof/>
            <w:szCs w:val="22"/>
          </w:rPr>
          <w:tab/>
        </w:r>
        <w:r w:rsidR="00BB3168" w:rsidRPr="003E03C9">
          <w:rPr>
            <w:rStyle w:val="Hyperlink"/>
            <w:noProof/>
            <w:lang w:val="fr-FR"/>
          </w:rPr>
          <w:t>Description de l’action</w:t>
        </w:r>
        <w:r w:rsidR="00BB3168">
          <w:rPr>
            <w:noProof/>
            <w:webHidden/>
          </w:rPr>
          <w:tab/>
        </w:r>
        <w:r w:rsidR="00BB3168">
          <w:rPr>
            <w:noProof/>
            <w:webHidden/>
          </w:rPr>
          <w:fldChar w:fldCharType="begin"/>
        </w:r>
        <w:r w:rsidR="00BB3168">
          <w:rPr>
            <w:noProof/>
            <w:webHidden/>
          </w:rPr>
          <w:instrText xml:space="preserve"> PAGEREF _Toc443583226 \h </w:instrText>
        </w:r>
        <w:r w:rsidR="00BB3168">
          <w:rPr>
            <w:noProof/>
            <w:webHidden/>
          </w:rPr>
        </w:r>
        <w:r w:rsidR="00BB3168">
          <w:rPr>
            <w:noProof/>
            <w:webHidden/>
          </w:rPr>
          <w:fldChar w:fldCharType="separate"/>
        </w:r>
        <w:r w:rsidR="00BB3168">
          <w:rPr>
            <w:noProof/>
            <w:webHidden/>
          </w:rPr>
          <w:t>3</w:t>
        </w:r>
        <w:r w:rsidR="00BB3168">
          <w:rPr>
            <w:noProof/>
            <w:webHidden/>
          </w:rPr>
          <w:fldChar w:fldCharType="end"/>
        </w:r>
      </w:hyperlink>
    </w:p>
    <w:p w:rsidR="00BB3168" w:rsidRDefault="00A34C85">
      <w:pPr>
        <w:pStyle w:val="TOC3"/>
        <w:tabs>
          <w:tab w:val="left" w:pos="1200"/>
        </w:tabs>
        <w:rPr>
          <w:rFonts w:asciiTheme="minorHAnsi" w:eastAsiaTheme="minorEastAsia" w:hAnsiTheme="minorHAnsi"/>
          <w:noProof/>
          <w:szCs w:val="22"/>
        </w:rPr>
      </w:pPr>
      <w:hyperlink w:anchor="_Toc443583227" w:history="1">
        <w:r w:rsidR="00BB3168" w:rsidRPr="003E03C9">
          <w:rPr>
            <w:rStyle w:val="Hyperlink"/>
            <w:noProof/>
            <w:lang w:val="fr-FR"/>
          </w:rPr>
          <w:t>2.1.1.</w:t>
        </w:r>
        <w:r w:rsidR="00BB3168">
          <w:rPr>
            <w:rFonts w:asciiTheme="minorHAnsi" w:eastAsiaTheme="minorEastAsia" w:hAnsiTheme="minorHAnsi"/>
            <w:noProof/>
            <w:szCs w:val="22"/>
          </w:rPr>
          <w:tab/>
        </w:r>
        <w:r w:rsidR="00BB3168" w:rsidRPr="003E03C9">
          <w:rPr>
            <w:rStyle w:val="Hyperlink"/>
            <w:noProof/>
            <w:lang w:val="fr-FR"/>
          </w:rPr>
          <w:t>Description (max. 13 pages)</w:t>
        </w:r>
        <w:r w:rsidR="00BB3168">
          <w:rPr>
            <w:noProof/>
            <w:webHidden/>
          </w:rPr>
          <w:tab/>
        </w:r>
        <w:r w:rsidR="00BB3168">
          <w:rPr>
            <w:noProof/>
            <w:webHidden/>
          </w:rPr>
          <w:fldChar w:fldCharType="begin"/>
        </w:r>
        <w:r w:rsidR="00BB3168">
          <w:rPr>
            <w:noProof/>
            <w:webHidden/>
          </w:rPr>
          <w:instrText xml:space="preserve"> PAGEREF _Toc443583227 \h </w:instrText>
        </w:r>
        <w:r w:rsidR="00BB3168">
          <w:rPr>
            <w:noProof/>
            <w:webHidden/>
          </w:rPr>
        </w:r>
        <w:r w:rsidR="00BB3168">
          <w:rPr>
            <w:noProof/>
            <w:webHidden/>
          </w:rPr>
          <w:fldChar w:fldCharType="separate"/>
        </w:r>
        <w:r w:rsidR="00BB3168">
          <w:rPr>
            <w:noProof/>
            <w:webHidden/>
          </w:rPr>
          <w:t>3</w:t>
        </w:r>
        <w:r w:rsidR="00BB3168">
          <w:rPr>
            <w:noProof/>
            <w:webHidden/>
          </w:rPr>
          <w:fldChar w:fldCharType="end"/>
        </w:r>
      </w:hyperlink>
    </w:p>
    <w:p w:rsidR="00BB3168" w:rsidRDefault="00A34C85">
      <w:pPr>
        <w:pStyle w:val="TOC3"/>
        <w:tabs>
          <w:tab w:val="left" w:pos="1200"/>
        </w:tabs>
        <w:rPr>
          <w:rFonts w:asciiTheme="minorHAnsi" w:eastAsiaTheme="minorEastAsia" w:hAnsiTheme="minorHAnsi"/>
          <w:noProof/>
          <w:szCs w:val="22"/>
        </w:rPr>
      </w:pPr>
      <w:hyperlink w:anchor="_Toc443583228" w:history="1">
        <w:r w:rsidR="00BB3168" w:rsidRPr="003E03C9">
          <w:rPr>
            <w:rStyle w:val="Hyperlink"/>
            <w:noProof/>
            <w:lang w:val="fr-FR"/>
          </w:rPr>
          <w:t>2.1.2.</w:t>
        </w:r>
        <w:r w:rsidR="00BB3168">
          <w:rPr>
            <w:rFonts w:asciiTheme="minorHAnsi" w:eastAsiaTheme="minorEastAsia" w:hAnsiTheme="minorHAnsi"/>
            <w:noProof/>
            <w:szCs w:val="22"/>
          </w:rPr>
          <w:tab/>
        </w:r>
        <w:r w:rsidR="00BB3168" w:rsidRPr="003E03C9">
          <w:rPr>
            <w:rStyle w:val="Hyperlink"/>
            <w:noProof/>
            <w:lang w:val="fr-FR"/>
          </w:rPr>
          <w:t>Méthodologie (max. 5 pages)</w:t>
        </w:r>
        <w:r w:rsidR="00BB3168">
          <w:rPr>
            <w:noProof/>
            <w:webHidden/>
          </w:rPr>
          <w:tab/>
        </w:r>
        <w:r w:rsidR="00BB3168">
          <w:rPr>
            <w:noProof/>
            <w:webHidden/>
          </w:rPr>
          <w:fldChar w:fldCharType="begin"/>
        </w:r>
        <w:r w:rsidR="00BB3168">
          <w:rPr>
            <w:noProof/>
            <w:webHidden/>
          </w:rPr>
          <w:instrText xml:space="preserve"> PAGEREF _Toc443583228 \h </w:instrText>
        </w:r>
        <w:r w:rsidR="00BB3168">
          <w:rPr>
            <w:noProof/>
            <w:webHidden/>
          </w:rPr>
        </w:r>
        <w:r w:rsidR="00BB3168">
          <w:rPr>
            <w:noProof/>
            <w:webHidden/>
          </w:rPr>
          <w:fldChar w:fldCharType="separate"/>
        </w:r>
        <w:r w:rsidR="00BB3168">
          <w:rPr>
            <w:noProof/>
            <w:webHidden/>
          </w:rPr>
          <w:t>3</w:t>
        </w:r>
        <w:r w:rsidR="00BB3168">
          <w:rPr>
            <w:noProof/>
            <w:webHidden/>
          </w:rPr>
          <w:fldChar w:fldCharType="end"/>
        </w:r>
      </w:hyperlink>
    </w:p>
    <w:p w:rsidR="00BB3168" w:rsidRDefault="00A34C85">
      <w:pPr>
        <w:pStyle w:val="TOC3"/>
        <w:tabs>
          <w:tab w:val="left" w:pos="1200"/>
        </w:tabs>
        <w:rPr>
          <w:rFonts w:asciiTheme="minorHAnsi" w:eastAsiaTheme="minorEastAsia" w:hAnsiTheme="minorHAnsi"/>
          <w:noProof/>
          <w:szCs w:val="22"/>
        </w:rPr>
      </w:pPr>
      <w:hyperlink w:anchor="_Toc443583229" w:history="1">
        <w:r w:rsidR="00BB3168" w:rsidRPr="003E03C9">
          <w:rPr>
            <w:rStyle w:val="Hyperlink"/>
            <w:noProof/>
            <w:lang w:val="fr-FR"/>
          </w:rPr>
          <w:t>2.1.3.</w:t>
        </w:r>
        <w:r w:rsidR="00BB3168">
          <w:rPr>
            <w:rFonts w:asciiTheme="minorHAnsi" w:eastAsiaTheme="minorEastAsia" w:hAnsiTheme="minorHAnsi"/>
            <w:noProof/>
            <w:szCs w:val="22"/>
          </w:rPr>
          <w:tab/>
        </w:r>
        <w:r w:rsidR="00BB3168" w:rsidRPr="003E03C9">
          <w:rPr>
            <w:rStyle w:val="Hyperlink"/>
            <w:noProof/>
            <w:lang w:val="fr-FR"/>
          </w:rPr>
          <w:t>Plan d'action indicatif pour la mise en œuvre de l’action (max. 4 pages)</w:t>
        </w:r>
        <w:r w:rsidR="00BB3168">
          <w:rPr>
            <w:noProof/>
            <w:webHidden/>
          </w:rPr>
          <w:tab/>
        </w:r>
        <w:r w:rsidR="00BB3168">
          <w:rPr>
            <w:noProof/>
            <w:webHidden/>
          </w:rPr>
          <w:fldChar w:fldCharType="begin"/>
        </w:r>
        <w:r w:rsidR="00BB3168">
          <w:rPr>
            <w:noProof/>
            <w:webHidden/>
          </w:rPr>
          <w:instrText xml:space="preserve"> PAGEREF _Toc443583229 \h </w:instrText>
        </w:r>
        <w:r w:rsidR="00BB3168">
          <w:rPr>
            <w:noProof/>
            <w:webHidden/>
          </w:rPr>
        </w:r>
        <w:r w:rsidR="00BB3168">
          <w:rPr>
            <w:noProof/>
            <w:webHidden/>
          </w:rPr>
          <w:fldChar w:fldCharType="separate"/>
        </w:r>
        <w:r w:rsidR="00BB3168">
          <w:rPr>
            <w:noProof/>
            <w:webHidden/>
          </w:rPr>
          <w:t>4</w:t>
        </w:r>
        <w:r w:rsidR="00BB3168">
          <w:rPr>
            <w:noProof/>
            <w:webHidden/>
          </w:rPr>
          <w:fldChar w:fldCharType="end"/>
        </w:r>
      </w:hyperlink>
    </w:p>
    <w:p w:rsidR="00BB3168" w:rsidRDefault="00A34C85">
      <w:pPr>
        <w:pStyle w:val="TOC3"/>
        <w:tabs>
          <w:tab w:val="left" w:pos="1200"/>
        </w:tabs>
        <w:rPr>
          <w:rFonts w:asciiTheme="minorHAnsi" w:eastAsiaTheme="minorEastAsia" w:hAnsiTheme="minorHAnsi"/>
          <w:noProof/>
          <w:szCs w:val="22"/>
        </w:rPr>
      </w:pPr>
      <w:hyperlink w:anchor="_Toc443583230" w:history="1">
        <w:r w:rsidR="00BB3168" w:rsidRPr="003E03C9">
          <w:rPr>
            <w:rStyle w:val="Hyperlink"/>
            <w:noProof/>
            <w:lang w:val="fr-FR"/>
          </w:rPr>
          <w:t>2.1.4.</w:t>
        </w:r>
        <w:r w:rsidR="00BB3168">
          <w:rPr>
            <w:rFonts w:asciiTheme="minorHAnsi" w:eastAsiaTheme="minorEastAsia" w:hAnsiTheme="minorHAnsi"/>
            <w:noProof/>
            <w:szCs w:val="22"/>
          </w:rPr>
          <w:tab/>
        </w:r>
        <w:r w:rsidR="00BB3168" w:rsidRPr="003E03C9">
          <w:rPr>
            <w:rStyle w:val="Hyperlink"/>
            <w:noProof/>
            <w:lang w:val="fr-FR"/>
          </w:rPr>
          <w:t>Durabilité de l’action (max. 3 pages)</w:t>
        </w:r>
        <w:r w:rsidR="00BB3168">
          <w:rPr>
            <w:noProof/>
            <w:webHidden/>
          </w:rPr>
          <w:tab/>
        </w:r>
        <w:r w:rsidR="00BB3168">
          <w:rPr>
            <w:noProof/>
            <w:webHidden/>
          </w:rPr>
          <w:fldChar w:fldCharType="begin"/>
        </w:r>
        <w:r w:rsidR="00BB3168">
          <w:rPr>
            <w:noProof/>
            <w:webHidden/>
          </w:rPr>
          <w:instrText xml:space="preserve"> PAGEREF _Toc443583230 \h </w:instrText>
        </w:r>
        <w:r w:rsidR="00BB3168">
          <w:rPr>
            <w:noProof/>
            <w:webHidden/>
          </w:rPr>
        </w:r>
        <w:r w:rsidR="00BB3168">
          <w:rPr>
            <w:noProof/>
            <w:webHidden/>
          </w:rPr>
          <w:fldChar w:fldCharType="separate"/>
        </w:r>
        <w:r w:rsidR="00BB3168">
          <w:rPr>
            <w:noProof/>
            <w:webHidden/>
          </w:rPr>
          <w:t>6</w:t>
        </w:r>
        <w:r w:rsidR="00BB3168">
          <w:rPr>
            <w:noProof/>
            <w:webHidden/>
          </w:rPr>
          <w:fldChar w:fldCharType="end"/>
        </w:r>
      </w:hyperlink>
    </w:p>
    <w:p w:rsidR="00BB3168" w:rsidRDefault="00A34C85">
      <w:pPr>
        <w:pStyle w:val="TOC3"/>
        <w:tabs>
          <w:tab w:val="left" w:pos="1200"/>
        </w:tabs>
        <w:rPr>
          <w:rFonts w:asciiTheme="minorHAnsi" w:eastAsiaTheme="minorEastAsia" w:hAnsiTheme="minorHAnsi"/>
          <w:noProof/>
          <w:szCs w:val="22"/>
        </w:rPr>
      </w:pPr>
      <w:hyperlink w:anchor="_Toc443583231" w:history="1">
        <w:r w:rsidR="00BB3168" w:rsidRPr="003E03C9">
          <w:rPr>
            <w:rStyle w:val="Hyperlink"/>
            <w:noProof/>
            <w:lang w:val="fr-FR"/>
          </w:rPr>
          <w:t>2.1.5.</w:t>
        </w:r>
        <w:r w:rsidR="00BB3168">
          <w:rPr>
            <w:rFonts w:asciiTheme="minorHAnsi" w:eastAsiaTheme="minorEastAsia" w:hAnsiTheme="minorHAnsi"/>
            <w:noProof/>
            <w:szCs w:val="22"/>
          </w:rPr>
          <w:tab/>
        </w:r>
        <w:r w:rsidR="00BB3168" w:rsidRPr="003E03C9">
          <w:rPr>
            <w:rStyle w:val="Hyperlink"/>
            <w:noProof/>
            <w:lang w:val="fr-FR"/>
          </w:rPr>
          <w:t>Cadre logique</w:t>
        </w:r>
        <w:r w:rsidR="00BB3168">
          <w:rPr>
            <w:noProof/>
            <w:webHidden/>
          </w:rPr>
          <w:tab/>
        </w:r>
        <w:r w:rsidR="00BB3168">
          <w:rPr>
            <w:noProof/>
            <w:webHidden/>
          </w:rPr>
          <w:fldChar w:fldCharType="begin"/>
        </w:r>
        <w:r w:rsidR="00BB3168">
          <w:rPr>
            <w:noProof/>
            <w:webHidden/>
          </w:rPr>
          <w:instrText xml:space="preserve"> PAGEREF _Toc443583231 \h </w:instrText>
        </w:r>
        <w:r w:rsidR="00BB3168">
          <w:rPr>
            <w:noProof/>
            <w:webHidden/>
          </w:rPr>
        </w:r>
        <w:r w:rsidR="00BB3168">
          <w:rPr>
            <w:noProof/>
            <w:webHidden/>
          </w:rPr>
          <w:fldChar w:fldCharType="separate"/>
        </w:r>
        <w:r w:rsidR="00BB3168">
          <w:rPr>
            <w:noProof/>
            <w:webHidden/>
          </w:rPr>
          <w:t>6</w:t>
        </w:r>
        <w:r w:rsidR="00BB3168">
          <w:rPr>
            <w:noProof/>
            <w:webHidden/>
          </w:rPr>
          <w:fldChar w:fldCharType="end"/>
        </w:r>
      </w:hyperlink>
    </w:p>
    <w:p w:rsidR="00BB3168" w:rsidRDefault="00A34C85">
      <w:pPr>
        <w:pStyle w:val="TOC3"/>
        <w:tabs>
          <w:tab w:val="left" w:pos="1200"/>
        </w:tabs>
        <w:rPr>
          <w:rFonts w:asciiTheme="minorHAnsi" w:eastAsiaTheme="minorEastAsia" w:hAnsiTheme="minorHAnsi"/>
          <w:noProof/>
          <w:szCs w:val="22"/>
        </w:rPr>
      </w:pPr>
      <w:hyperlink w:anchor="_Toc443583232" w:history="1">
        <w:r w:rsidR="00BB3168" w:rsidRPr="003E03C9">
          <w:rPr>
            <w:rStyle w:val="Hyperlink"/>
            <w:noProof/>
            <w:lang w:val="fr-FR"/>
          </w:rPr>
          <w:t>2.1.6.</w:t>
        </w:r>
        <w:r w:rsidR="00BB3168">
          <w:rPr>
            <w:rFonts w:asciiTheme="minorHAnsi" w:eastAsiaTheme="minorEastAsia" w:hAnsiTheme="minorHAnsi"/>
            <w:noProof/>
            <w:szCs w:val="22"/>
          </w:rPr>
          <w:tab/>
        </w:r>
        <w:r w:rsidR="00BB3168" w:rsidRPr="003E03C9">
          <w:rPr>
            <w:rStyle w:val="Hyperlink"/>
            <w:noProof/>
            <w:lang w:val="fr-FR"/>
          </w:rPr>
          <w:t>Budget, montant demandé à l’administration contractante et autres sources de financement attendues</w:t>
        </w:r>
        <w:r w:rsidR="00BB3168">
          <w:rPr>
            <w:noProof/>
            <w:webHidden/>
          </w:rPr>
          <w:tab/>
        </w:r>
        <w:r w:rsidR="00BB3168">
          <w:rPr>
            <w:noProof/>
            <w:webHidden/>
          </w:rPr>
          <w:fldChar w:fldCharType="begin"/>
        </w:r>
        <w:r w:rsidR="00BB3168">
          <w:rPr>
            <w:noProof/>
            <w:webHidden/>
          </w:rPr>
          <w:instrText xml:space="preserve"> PAGEREF _Toc443583232 \h </w:instrText>
        </w:r>
        <w:r w:rsidR="00BB3168">
          <w:rPr>
            <w:noProof/>
            <w:webHidden/>
          </w:rPr>
        </w:r>
        <w:r w:rsidR="00BB3168">
          <w:rPr>
            <w:noProof/>
            <w:webHidden/>
          </w:rPr>
          <w:fldChar w:fldCharType="separate"/>
        </w:r>
        <w:r w:rsidR="00BB3168">
          <w:rPr>
            <w:noProof/>
            <w:webHidden/>
          </w:rPr>
          <w:t>6</w:t>
        </w:r>
        <w:r w:rsidR="00BB3168">
          <w:rPr>
            <w:noProof/>
            <w:webHidden/>
          </w:rPr>
          <w:fldChar w:fldCharType="end"/>
        </w:r>
      </w:hyperlink>
    </w:p>
    <w:p w:rsidR="00BB3168" w:rsidRDefault="00A34C85">
      <w:pPr>
        <w:pStyle w:val="TOC3"/>
        <w:rPr>
          <w:rFonts w:asciiTheme="minorHAnsi" w:eastAsiaTheme="minorEastAsia" w:hAnsiTheme="minorHAnsi"/>
          <w:noProof/>
          <w:szCs w:val="22"/>
        </w:rPr>
      </w:pPr>
      <w:hyperlink w:anchor="_Toc443583233" w:history="1">
        <w:r w:rsidR="00BB3168" w:rsidRPr="003E03C9">
          <w:rPr>
            <w:rStyle w:val="Hyperlink"/>
            <w:noProof/>
            <w:lang w:val="fr-FR"/>
          </w:rPr>
          <w:t>2.2.</w:t>
        </w:r>
        <w:r w:rsidR="00BB3168">
          <w:rPr>
            <w:rFonts w:asciiTheme="minorHAnsi" w:eastAsiaTheme="minorEastAsia" w:hAnsiTheme="minorHAnsi"/>
            <w:noProof/>
            <w:szCs w:val="22"/>
          </w:rPr>
          <w:tab/>
        </w:r>
        <w:r w:rsidR="00BB3168" w:rsidRPr="003E03C9">
          <w:rPr>
            <w:rStyle w:val="Hyperlink"/>
            <w:noProof/>
            <w:lang w:val="fr-FR"/>
          </w:rPr>
          <w:t>Expérience</w:t>
        </w:r>
        <w:r w:rsidR="00BB3168">
          <w:rPr>
            <w:noProof/>
            <w:webHidden/>
          </w:rPr>
          <w:tab/>
        </w:r>
        <w:r w:rsidR="00BB3168">
          <w:rPr>
            <w:noProof/>
            <w:webHidden/>
          </w:rPr>
          <w:fldChar w:fldCharType="begin"/>
        </w:r>
        <w:r w:rsidR="00BB3168">
          <w:rPr>
            <w:noProof/>
            <w:webHidden/>
          </w:rPr>
          <w:instrText xml:space="preserve"> PAGEREF _Toc443583233 \h </w:instrText>
        </w:r>
        <w:r w:rsidR="00BB3168">
          <w:rPr>
            <w:noProof/>
            <w:webHidden/>
          </w:rPr>
        </w:r>
        <w:r w:rsidR="00BB3168">
          <w:rPr>
            <w:noProof/>
            <w:webHidden/>
          </w:rPr>
          <w:fldChar w:fldCharType="separate"/>
        </w:r>
        <w:r w:rsidR="00BB3168">
          <w:rPr>
            <w:noProof/>
            <w:webHidden/>
          </w:rPr>
          <w:t>6</w:t>
        </w:r>
        <w:r w:rsidR="00BB3168">
          <w:rPr>
            <w:noProof/>
            <w:webHidden/>
          </w:rPr>
          <w:fldChar w:fldCharType="end"/>
        </w:r>
      </w:hyperlink>
    </w:p>
    <w:p w:rsidR="00BB3168" w:rsidRDefault="00A34C85">
      <w:pPr>
        <w:pStyle w:val="TOC2"/>
        <w:rPr>
          <w:rFonts w:asciiTheme="minorHAnsi" w:eastAsiaTheme="minorEastAsia" w:hAnsiTheme="minorHAnsi"/>
          <w:b w:val="0"/>
          <w:bCs w:val="0"/>
          <w:noProof/>
          <w:sz w:val="22"/>
          <w:szCs w:val="22"/>
        </w:rPr>
      </w:pPr>
      <w:hyperlink w:anchor="_Toc443583234" w:history="1">
        <w:r w:rsidR="00BB3168" w:rsidRPr="003E03C9">
          <w:rPr>
            <w:rStyle w:val="Hyperlink"/>
            <w:noProof/>
          </w:rPr>
          <w:t>3.</w:t>
        </w:r>
        <w:r w:rsidR="00BB3168">
          <w:rPr>
            <w:rFonts w:asciiTheme="minorHAnsi" w:eastAsiaTheme="minorEastAsia" w:hAnsiTheme="minorHAnsi"/>
            <w:b w:val="0"/>
            <w:bCs w:val="0"/>
            <w:noProof/>
            <w:sz w:val="22"/>
            <w:szCs w:val="22"/>
          </w:rPr>
          <w:tab/>
        </w:r>
        <w:r w:rsidR="00BB3168" w:rsidRPr="003E03C9">
          <w:rPr>
            <w:rStyle w:val="Hyperlink"/>
            <w:noProof/>
          </w:rPr>
          <w:t>Le demandeur chef de file, le(s) codemandeur(s) et entités affiliées</w:t>
        </w:r>
        <w:r w:rsidR="00BB3168">
          <w:rPr>
            <w:noProof/>
            <w:webHidden/>
          </w:rPr>
          <w:tab/>
        </w:r>
        <w:r w:rsidR="00BB3168">
          <w:rPr>
            <w:noProof/>
            <w:webHidden/>
          </w:rPr>
          <w:fldChar w:fldCharType="begin"/>
        </w:r>
        <w:r w:rsidR="00BB3168">
          <w:rPr>
            <w:noProof/>
            <w:webHidden/>
          </w:rPr>
          <w:instrText xml:space="preserve"> PAGEREF _Toc443583234 \h </w:instrText>
        </w:r>
        <w:r w:rsidR="00BB3168">
          <w:rPr>
            <w:noProof/>
            <w:webHidden/>
          </w:rPr>
        </w:r>
        <w:r w:rsidR="00BB3168">
          <w:rPr>
            <w:noProof/>
            <w:webHidden/>
          </w:rPr>
          <w:fldChar w:fldCharType="separate"/>
        </w:r>
        <w:r w:rsidR="00BB3168">
          <w:rPr>
            <w:noProof/>
            <w:webHidden/>
          </w:rPr>
          <w:t>9</w:t>
        </w:r>
        <w:r w:rsidR="00BB3168">
          <w:rPr>
            <w:noProof/>
            <w:webHidden/>
          </w:rPr>
          <w:fldChar w:fldCharType="end"/>
        </w:r>
      </w:hyperlink>
    </w:p>
    <w:p w:rsidR="00BB3168" w:rsidRDefault="00A34C85">
      <w:pPr>
        <w:pStyle w:val="TOC2"/>
        <w:rPr>
          <w:rFonts w:asciiTheme="minorHAnsi" w:eastAsiaTheme="minorEastAsia" w:hAnsiTheme="minorHAnsi"/>
          <w:b w:val="0"/>
          <w:bCs w:val="0"/>
          <w:noProof/>
          <w:sz w:val="22"/>
          <w:szCs w:val="22"/>
        </w:rPr>
      </w:pPr>
      <w:hyperlink w:anchor="_Toc443583235" w:history="1">
        <w:r w:rsidR="00BB3168" w:rsidRPr="003E03C9">
          <w:rPr>
            <w:rStyle w:val="Hyperlink"/>
            <w:noProof/>
          </w:rPr>
          <w:t>4.</w:t>
        </w:r>
        <w:r w:rsidR="00BB3168">
          <w:rPr>
            <w:rFonts w:asciiTheme="minorHAnsi" w:eastAsiaTheme="minorEastAsia" w:hAnsiTheme="minorHAnsi"/>
            <w:b w:val="0"/>
            <w:bCs w:val="0"/>
            <w:noProof/>
            <w:sz w:val="22"/>
            <w:szCs w:val="22"/>
          </w:rPr>
          <w:tab/>
        </w:r>
        <w:r w:rsidR="00BB3168" w:rsidRPr="003E03C9">
          <w:rPr>
            <w:rStyle w:val="Hyperlink"/>
            <w:noProof/>
          </w:rPr>
          <w:t>Associés participant à l’action</w:t>
        </w:r>
        <w:r w:rsidR="00BB3168">
          <w:rPr>
            <w:noProof/>
            <w:webHidden/>
          </w:rPr>
          <w:tab/>
        </w:r>
        <w:r w:rsidR="00BB3168">
          <w:rPr>
            <w:noProof/>
            <w:webHidden/>
          </w:rPr>
          <w:fldChar w:fldCharType="begin"/>
        </w:r>
        <w:r w:rsidR="00BB3168">
          <w:rPr>
            <w:noProof/>
            <w:webHidden/>
          </w:rPr>
          <w:instrText xml:space="preserve"> PAGEREF _Toc443583235 \h </w:instrText>
        </w:r>
        <w:r w:rsidR="00BB3168">
          <w:rPr>
            <w:noProof/>
            <w:webHidden/>
          </w:rPr>
        </w:r>
        <w:r w:rsidR="00BB3168">
          <w:rPr>
            <w:noProof/>
            <w:webHidden/>
          </w:rPr>
          <w:fldChar w:fldCharType="separate"/>
        </w:r>
        <w:r w:rsidR="00BB3168">
          <w:rPr>
            <w:noProof/>
            <w:webHidden/>
          </w:rPr>
          <w:t>10</w:t>
        </w:r>
        <w:r w:rsidR="00BB3168">
          <w:rPr>
            <w:noProof/>
            <w:webHidden/>
          </w:rPr>
          <w:fldChar w:fldCharType="end"/>
        </w:r>
      </w:hyperlink>
    </w:p>
    <w:p w:rsidR="00BB3168" w:rsidRDefault="00A34C85">
      <w:pPr>
        <w:pStyle w:val="TOC2"/>
        <w:rPr>
          <w:rFonts w:asciiTheme="minorHAnsi" w:eastAsiaTheme="minorEastAsia" w:hAnsiTheme="minorHAnsi"/>
          <w:b w:val="0"/>
          <w:bCs w:val="0"/>
          <w:noProof/>
          <w:sz w:val="22"/>
          <w:szCs w:val="22"/>
        </w:rPr>
      </w:pPr>
      <w:hyperlink w:anchor="_Toc443583236" w:history="1">
        <w:r w:rsidR="00BB3168" w:rsidRPr="003E03C9">
          <w:rPr>
            <w:rStyle w:val="Hyperlink"/>
            <w:noProof/>
          </w:rPr>
          <w:t>5.</w:t>
        </w:r>
        <w:r w:rsidR="00BB3168">
          <w:rPr>
            <w:rFonts w:asciiTheme="minorHAnsi" w:eastAsiaTheme="minorEastAsia" w:hAnsiTheme="minorHAnsi"/>
            <w:b w:val="0"/>
            <w:bCs w:val="0"/>
            <w:noProof/>
            <w:sz w:val="22"/>
            <w:szCs w:val="22"/>
          </w:rPr>
          <w:tab/>
        </w:r>
        <w:r w:rsidR="00BB3168" w:rsidRPr="003E03C9">
          <w:rPr>
            <w:rStyle w:val="Hyperlink"/>
            <w:noProof/>
          </w:rPr>
          <w:t>Déclarations</w:t>
        </w:r>
        <w:r w:rsidR="00BB3168">
          <w:rPr>
            <w:noProof/>
            <w:webHidden/>
          </w:rPr>
          <w:tab/>
        </w:r>
        <w:r w:rsidR="00BB3168">
          <w:rPr>
            <w:noProof/>
            <w:webHidden/>
          </w:rPr>
          <w:fldChar w:fldCharType="begin"/>
        </w:r>
        <w:r w:rsidR="00BB3168">
          <w:rPr>
            <w:noProof/>
            <w:webHidden/>
          </w:rPr>
          <w:instrText xml:space="preserve"> PAGEREF _Toc443583236 \h </w:instrText>
        </w:r>
        <w:r w:rsidR="00BB3168">
          <w:rPr>
            <w:noProof/>
            <w:webHidden/>
          </w:rPr>
        </w:r>
        <w:r w:rsidR="00BB3168">
          <w:rPr>
            <w:noProof/>
            <w:webHidden/>
          </w:rPr>
          <w:fldChar w:fldCharType="separate"/>
        </w:r>
        <w:r w:rsidR="00BB3168">
          <w:rPr>
            <w:noProof/>
            <w:webHidden/>
          </w:rPr>
          <w:t>11</w:t>
        </w:r>
        <w:r w:rsidR="00BB3168">
          <w:rPr>
            <w:noProof/>
            <w:webHidden/>
          </w:rPr>
          <w:fldChar w:fldCharType="end"/>
        </w:r>
      </w:hyperlink>
    </w:p>
    <w:p w:rsidR="00BB3168" w:rsidRDefault="00A34C85">
      <w:pPr>
        <w:pStyle w:val="TOC3"/>
        <w:rPr>
          <w:rFonts w:asciiTheme="minorHAnsi" w:eastAsiaTheme="minorEastAsia" w:hAnsiTheme="minorHAnsi"/>
          <w:noProof/>
          <w:szCs w:val="22"/>
        </w:rPr>
      </w:pPr>
      <w:hyperlink w:anchor="_Toc443583237" w:history="1">
        <w:r w:rsidR="00BB3168" w:rsidRPr="003E03C9">
          <w:rPr>
            <w:rStyle w:val="Hyperlink"/>
            <w:noProof/>
            <w:lang w:val="fr-FR"/>
          </w:rPr>
          <w:t>5.1.</w:t>
        </w:r>
        <w:r w:rsidR="00BB3168">
          <w:rPr>
            <w:rFonts w:asciiTheme="minorHAnsi" w:eastAsiaTheme="minorEastAsia" w:hAnsiTheme="minorHAnsi"/>
            <w:noProof/>
            <w:szCs w:val="22"/>
          </w:rPr>
          <w:tab/>
        </w:r>
        <w:r w:rsidR="00BB3168" w:rsidRPr="003E03C9">
          <w:rPr>
            <w:rStyle w:val="Hyperlink"/>
            <w:noProof/>
            <w:lang w:val="fr-FR"/>
          </w:rPr>
          <w:t>Déclaration du demandeur chef de file (demande complète)</w:t>
        </w:r>
        <w:r w:rsidR="00BB3168">
          <w:rPr>
            <w:noProof/>
            <w:webHidden/>
          </w:rPr>
          <w:tab/>
        </w:r>
        <w:r w:rsidR="00BB3168">
          <w:rPr>
            <w:noProof/>
            <w:webHidden/>
          </w:rPr>
          <w:fldChar w:fldCharType="begin"/>
        </w:r>
        <w:r w:rsidR="00BB3168">
          <w:rPr>
            <w:noProof/>
            <w:webHidden/>
          </w:rPr>
          <w:instrText xml:space="preserve"> PAGEREF _Toc443583237 \h </w:instrText>
        </w:r>
        <w:r w:rsidR="00BB3168">
          <w:rPr>
            <w:noProof/>
            <w:webHidden/>
          </w:rPr>
        </w:r>
        <w:r w:rsidR="00BB3168">
          <w:rPr>
            <w:noProof/>
            <w:webHidden/>
          </w:rPr>
          <w:fldChar w:fldCharType="separate"/>
        </w:r>
        <w:r w:rsidR="00BB3168">
          <w:rPr>
            <w:noProof/>
            <w:webHidden/>
          </w:rPr>
          <w:t>11</w:t>
        </w:r>
        <w:r w:rsidR="00BB3168">
          <w:rPr>
            <w:noProof/>
            <w:webHidden/>
          </w:rPr>
          <w:fldChar w:fldCharType="end"/>
        </w:r>
      </w:hyperlink>
    </w:p>
    <w:p w:rsidR="00BB3168" w:rsidRDefault="00A34C85">
      <w:pPr>
        <w:pStyle w:val="TOC3"/>
        <w:rPr>
          <w:rFonts w:asciiTheme="minorHAnsi" w:eastAsiaTheme="minorEastAsia" w:hAnsiTheme="minorHAnsi"/>
          <w:noProof/>
          <w:szCs w:val="22"/>
        </w:rPr>
      </w:pPr>
      <w:hyperlink w:anchor="_Toc443583238" w:history="1">
        <w:r w:rsidR="00BB3168" w:rsidRPr="003E03C9">
          <w:rPr>
            <w:rStyle w:val="Hyperlink"/>
            <w:noProof/>
            <w:lang w:val="fr-FR"/>
          </w:rPr>
          <w:t>5.2.</w:t>
        </w:r>
        <w:r w:rsidR="00BB3168">
          <w:rPr>
            <w:rFonts w:asciiTheme="minorHAnsi" w:eastAsiaTheme="minorEastAsia" w:hAnsiTheme="minorHAnsi"/>
            <w:noProof/>
            <w:szCs w:val="22"/>
          </w:rPr>
          <w:tab/>
        </w:r>
        <w:r w:rsidR="00BB3168" w:rsidRPr="003E03C9">
          <w:rPr>
            <w:rStyle w:val="Hyperlink"/>
            <w:noProof/>
            <w:lang w:val="fr-FR"/>
          </w:rPr>
          <w:t>Mandat (pour le(s) codemandeur(s))</w:t>
        </w:r>
        <w:r w:rsidR="00BB3168">
          <w:rPr>
            <w:noProof/>
            <w:webHidden/>
          </w:rPr>
          <w:tab/>
        </w:r>
        <w:r w:rsidR="00BB3168">
          <w:rPr>
            <w:noProof/>
            <w:webHidden/>
          </w:rPr>
          <w:fldChar w:fldCharType="begin"/>
        </w:r>
        <w:r w:rsidR="00BB3168">
          <w:rPr>
            <w:noProof/>
            <w:webHidden/>
          </w:rPr>
          <w:instrText xml:space="preserve"> PAGEREF _Toc443583238 \h </w:instrText>
        </w:r>
        <w:r w:rsidR="00BB3168">
          <w:rPr>
            <w:noProof/>
            <w:webHidden/>
          </w:rPr>
        </w:r>
        <w:r w:rsidR="00BB3168">
          <w:rPr>
            <w:noProof/>
            <w:webHidden/>
          </w:rPr>
          <w:fldChar w:fldCharType="separate"/>
        </w:r>
        <w:r w:rsidR="00BB3168">
          <w:rPr>
            <w:noProof/>
            <w:webHidden/>
          </w:rPr>
          <w:t>13</w:t>
        </w:r>
        <w:r w:rsidR="00BB3168">
          <w:rPr>
            <w:noProof/>
            <w:webHidden/>
          </w:rPr>
          <w:fldChar w:fldCharType="end"/>
        </w:r>
      </w:hyperlink>
    </w:p>
    <w:p w:rsidR="00BB3168" w:rsidRDefault="00A34C85">
      <w:pPr>
        <w:pStyle w:val="TOC3"/>
        <w:rPr>
          <w:rFonts w:asciiTheme="minorHAnsi" w:eastAsiaTheme="minorEastAsia" w:hAnsiTheme="minorHAnsi"/>
          <w:noProof/>
          <w:szCs w:val="22"/>
        </w:rPr>
      </w:pPr>
      <w:hyperlink w:anchor="_Toc443583239" w:history="1">
        <w:r w:rsidR="00BB3168" w:rsidRPr="003E03C9">
          <w:rPr>
            <w:rStyle w:val="Hyperlink"/>
            <w:noProof/>
            <w:lang w:val="fr-FR"/>
          </w:rPr>
          <w:t>5.3.</w:t>
        </w:r>
        <w:r w:rsidR="00BB3168">
          <w:rPr>
            <w:rFonts w:asciiTheme="minorHAnsi" w:eastAsiaTheme="minorEastAsia" w:hAnsiTheme="minorHAnsi"/>
            <w:noProof/>
            <w:szCs w:val="22"/>
          </w:rPr>
          <w:tab/>
        </w:r>
        <w:r w:rsidR="00BB3168" w:rsidRPr="003E03C9">
          <w:rPr>
            <w:rStyle w:val="Hyperlink"/>
            <w:noProof/>
            <w:lang w:val="fr-FR"/>
          </w:rPr>
          <w:t>Entité(s) affiliée(s)</w:t>
        </w:r>
        <w:r w:rsidR="00BB3168">
          <w:rPr>
            <w:noProof/>
            <w:webHidden/>
          </w:rPr>
          <w:tab/>
        </w:r>
        <w:r w:rsidR="00BB3168">
          <w:rPr>
            <w:noProof/>
            <w:webHidden/>
          </w:rPr>
          <w:fldChar w:fldCharType="begin"/>
        </w:r>
        <w:r w:rsidR="00BB3168">
          <w:rPr>
            <w:noProof/>
            <w:webHidden/>
          </w:rPr>
          <w:instrText xml:space="preserve"> PAGEREF _Toc443583239 \h </w:instrText>
        </w:r>
        <w:r w:rsidR="00BB3168">
          <w:rPr>
            <w:noProof/>
            <w:webHidden/>
          </w:rPr>
        </w:r>
        <w:r w:rsidR="00BB3168">
          <w:rPr>
            <w:noProof/>
            <w:webHidden/>
          </w:rPr>
          <w:fldChar w:fldCharType="separate"/>
        </w:r>
        <w:r w:rsidR="00BB3168">
          <w:rPr>
            <w:noProof/>
            <w:webHidden/>
          </w:rPr>
          <w:t>14</w:t>
        </w:r>
        <w:r w:rsidR="00BB3168">
          <w:rPr>
            <w:noProof/>
            <w:webHidden/>
          </w:rPr>
          <w:fldChar w:fldCharType="end"/>
        </w:r>
      </w:hyperlink>
    </w:p>
    <w:p w:rsidR="00BB3168" w:rsidRDefault="00A34C85">
      <w:pPr>
        <w:pStyle w:val="TOC1"/>
        <w:rPr>
          <w:rFonts w:asciiTheme="minorHAnsi" w:eastAsiaTheme="minorEastAsia" w:hAnsiTheme="minorHAnsi" w:cs="Times New Roman"/>
          <w:b w:val="0"/>
          <w:bCs w:val="0"/>
          <w:caps w:val="0"/>
          <w:sz w:val="22"/>
          <w:szCs w:val="22"/>
        </w:rPr>
      </w:pPr>
      <w:hyperlink w:anchor="_Toc443583240" w:history="1">
        <w:r w:rsidR="00BB3168" w:rsidRPr="003E03C9">
          <w:rPr>
            <w:rStyle w:val="Hyperlink"/>
            <w:lang w:val="fr-FR"/>
          </w:rPr>
          <w:t>INSTRUCTIONS POUR LA rédaction du formulaire de demande COMPLÈTE</w:t>
        </w:r>
        <w:r w:rsidR="00BB3168">
          <w:rPr>
            <w:webHidden/>
          </w:rPr>
          <w:tab/>
        </w:r>
        <w:r w:rsidR="00BB3168">
          <w:rPr>
            <w:webHidden/>
          </w:rPr>
          <w:fldChar w:fldCharType="begin"/>
        </w:r>
        <w:r w:rsidR="00BB3168">
          <w:rPr>
            <w:webHidden/>
          </w:rPr>
          <w:instrText xml:space="preserve"> PAGEREF _Toc443583240 \h </w:instrText>
        </w:r>
        <w:r w:rsidR="00BB3168">
          <w:rPr>
            <w:webHidden/>
          </w:rPr>
        </w:r>
        <w:r w:rsidR="00BB3168">
          <w:rPr>
            <w:webHidden/>
          </w:rPr>
          <w:fldChar w:fldCharType="separate"/>
        </w:r>
        <w:r w:rsidR="00BB3168">
          <w:rPr>
            <w:webHidden/>
          </w:rPr>
          <w:t>15</w:t>
        </w:r>
        <w:r w:rsidR="00BB3168">
          <w:rPr>
            <w:webHidden/>
          </w:rPr>
          <w:fldChar w:fldCharType="end"/>
        </w:r>
      </w:hyperlink>
    </w:p>
    <w:p w:rsidR="00BB3168" w:rsidRDefault="00A34C85">
      <w:pPr>
        <w:pStyle w:val="TOC2"/>
        <w:rPr>
          <w:rFonts w:asciiTheme="minorHAnsi" w:eastAsiaTheme="minorEastAsia" w:hAnsiTheme="minorHAnsi"/>
          <w:b w:val="0"/>
          <w:bCs w:val="0"/>
          <w:noProof/>
          <w:sz w:val="22"/>
          <w:szCs w:val="22"/>
        </w:rPr>
      </w:pPr>
      <w:hyperlink w:anchor="_Toc443583241" w:history="1">
        <w:r w:rsidR="00BB3168" w:rsidRPr="003E03C9">
          <w:rPr>
            <w:rStyle w:val="Hyperlink"/>
            <w:noProof/>
          </w:rPr>
          <w:t>1.</w:t>
        </w:r>
        <w:r w:rsidR="00BB3168">
          <w:rPr>
            <w:rFonts w:asciiTheme="minorHAnsi" w:eastAsiaTheme="minorEastAsia" w:hAnsiTheme="minorHAnsi"/>
            <w:b w:val="0"/>
            <w:bCs w:val="0"/>
            <w:noProof/>
            <w:sz w:val="22"/>
            <w:szCs w:val="22"/>
          </w:rPr>
          <w:tab/>
        </w:r>
        <w:r w:rsidR="00BB3168" w:rsidRPr="003E03C9">
          <w:rPr>
            <w:rStyle w:val="Hyperlink"/>
            <w:noProof/>
          </w:rPr>
          <w:t>Informations générales</w:t>
        </w:r>
        <w:r w:rsidR="00BB3168">
          <w:rPr>
            <w:noProof/>
            <w:webHidden/>
          </w:rPr>
          <w:tab/>
        </w:r>
        <w:r w:rsidR="00BB3168">
          <w:rPr>
            <w:noProof/>
            <w:webHidden/>
          </w:rPr>
          <w:fldChar w:fldCharType="begin"/>
        </w:r>
        <w:r w:rsidR="00BB3168">
          <w:rPr>
            <w:noProof/>
            <w:webHidden/>
          </w:rPr>
          <w:instrText xml:space="preserve"> PAGEREF _Toc443583241 \h </w:instrText>
        </w:r>
        <w:r w:rsidR="00BB3168">
          <w:rPr>
            <w:noProof/>
            <w:webHidden/>
          </w:rPr>
        </w:r>
        <w:r w:rsidR="00BB3168">
          <w:rPr>
            <w:noProof/>
            <w:webHidden/>
          </w:rPr>
          <w:fldChar w:fldCharType="separate"/>
        </w:r>
        <w:r w:rsidR="00BB3168">
          <w:rPr>
            <w:noProof/>
            <w:webHidden/>
          </w:rPr>
          <w:t>15</w:t>
        </w:r>
        <w:r w:rsidR="00BB3168">
          <w:rPr>
            <w:noProof/>
            <w:webHidden/>
          </w:rPr>
          <w:fldChar w:fldCharType="end"/>
        </w:r>
      </w:hyperlink>
    </w:p>
    <w:p w:rsidR="00BB3168" w:rsidRDefault="00A34C85">
      <w:pPr>
        <w:pStyle w:val="TOC2"/>
        <w:rPr>
          <w:rFonts w:asciiTheme="minorHAnsi" w:eastAsiaTheme="minorEastAsia" w:hAnsiTheme="minorHAnsi"/>
          <w:b w:val="0"/>
          <w:bCs w:val="0"/>
          <w:noProof/>
          <w:sz w:val="22"/>
          <w:szCs w:val="22"/>
        </w:rPr>
      </w:pPr>
      <w:hyperlink w:anchor="_Toc443583242" w:history="1">
        <w:r w:rsidR="00BB3168" w:rsidRPr="003E03C9">
          <w:rPr>
            <w:rStyle w:val="Hyperlink"/>
            <w:noProof/>
          </w:rPr>
          <w:t>2.</w:t>
        </w:r>
        <w:r w:rsidR="00BB3168">
          <w:rPr>
            <w:rFonts w:asciiTheme="minorHAnsi" w:eastAsiaTheme="minorEastAsia" w:hAnsiTheme="minorHAnsi"/>
            <w:b w:val="0"/>
            <w:bCs w:val="0"/>
            <w:noProof/>
            <w:sz w:val="22"/>
            <w:szCs w:val="22"/>
          </w:rPr>
          <w:tab/>
        </w:r>
        <w:r w:rsidR="00BB3168" w:rsidRPr="003E03C9">
          <w:rPr>
            <w:rStyle w:val="Hyperlink"/>
            <w:noProof/>
          </w:rPr>
          <w:t>L'action</w:t>
        </w:r>
        <w:r w:rsidR="00BB3168">
          <w:rPr>
            <w:noProof/>
            <w:webHidden/>
          </w:rPr>
          <w:tab/>
        </w:r>
        <w:r w:rsidR="00BB3168">
          <w:rPr>
            <w:noProof/>
            <w:webHidden/>
          </w:rPr>
          <w:fldChar w:fldCharType="begin"/>
        </w:r>
        <w:r w:rsidR="00BB3168">
          <w:rPr>
            <w:noProof/>
            <w:webHidden/>
          </w:rPr>
          <w:instrText xml:space="preserve"> PAGEREF _Toc443583242 \h </w:instrText>
        </w:r>
        <w:r w:rsidR="00BB3168">
          <w:rPr>
            <w:noProof/>
            <w:webHidden/>
          </w:rPr>
        </w:r>
        <w:r w:rsidR="00BB3168">
          <w:rPr>
            <w:noProof/>
            <w:webHidden/>
          </w:rPr>
          <w:fldChar w:fldCharType="separate"/>
        </w:r>
        <w:r w:rsidR="00BB3168">
          <w:rPr>
            <w:noProof/>
            <w:webHidden/>
          </w:rPr>
          <w:t>15</w:t>
        </w:r>
        <w:r w:rsidR="00BB3168">
          <w:rPr>
            <w:noProof/>
            <w:webHidden/>
          </w:rPr>
          <w:fldChar w:fldCharType="end"/>
        </w:r>
      </w:hyperlink>
    </w:p>
    <w:p w:rsidR="00BB3168" w:rsidRDefault="00A34C85">
      <w:pPr>
        <w:pStyle w:val="TOC3"/>
        <w:rPr>
          <w:rFonts w:asciiTheme="minorHAnsi" w:eastAsiaTheme="minorEastAsia" w:hAnsiTheme="minorHAnsi"/>
          <w:noProof/>
          <w:szCs w:val="22"/>
        </w:rPr>
      </w:pPr>
      <w:hyperlink w:anchor="_Toc443583243" w:history="1">
        <w:r w:rsidR="00BB3168" w:rsidRPr="003E03C9">
          <w:rPr>
            <w:rStyle w:val="Hyperlink"/>
            <w:noProof/>
            <w:lang w:val="fr-FR"/>
          </w:rPr>
          <w:t>2.1.</w:t>
        </w:r>
        <w:r w:rsidR="00BB3168">
          <w:rPr>
            <w:rFonts w:asciiTheme="minorHAnsi" w:eastAsiaTheme="minorEastAsia" w:hAnsiTheme="minorHAnsi"/>
            <w:noProof/>
            <w:szCs w:val="22"/>
          </w:rPr>
          <w:tab/>
        </w:r>
        <w:r w:rsidR="00BB3168" w:rsidRPr="003E03C9">
          <w:rPr>
            <w:rStyle w:val="Hyperlink"/>
            <w:noProof/>
            <w:lang w:val="fr-FR"/>
          </w:rPr>
          <w:t>Description de l’action</w:t>
        </w:r>
        <w:r w:rsidR="00BB3168">
          <w:rPr>
            <w:noProof/>
            <w:webHidden/>
          </w:rPr>
          <w:tab/>
        </w:r>
        <w:r w:rsidR="00BB3168">
          <w:rPr>
            <w:noProof/>
            <w:webHidden/>
          </w:rPr>
          <w:fldChar w:fldCharType="begin"/>
        </w:r>
        <w:r w:rsidR="00BB3168">
          <w:rPr>
            <w:noProof/>
            <w:webHidden/>
          </w:rPr>
          <w:instrText xml:space="preserve"> PAGEREF _Toc443583243 \h </w:instrText>
        </w:r>
        <w:r w:rsidR="00BB3168">
          <w:rPr>
            <w:noProof/>
            <w:webHidden/>
          </w:rPr>
        </w:r>
        <w:r w:rsidR="00BB3168">
          <w:rPr>
            <w:noProof/>
            <w:webHidden/>
          </w:rPr>
          <w:fldChar w:fldCharType="separate"/>
        </w:r>
        <w:r w:rsidR="00BB3168">
          <w:rPr>
            <w:noProof/>
            <w:webHidden/>
          </w:rPr>
          <w:t>15</w:t>
        </w:r>
        <w:r w:rsidR="00BB3168">
          <w:rPr>
            <w:noProof/>
            <w:webHidden/>
          </w:rPr>
          <w:fldChar w:fldCharType="end"/>
        </w:r>
      </w:hyperlink>
    </w:p>
    <w:p w:rsidR="00BB3168" w:rsidRDefault="00A34C85">
      <w:pPr>
        <w:pStyle w:val="TOC4"/>
        <w:tabs>
          <w:tab w:val="left" w:pos="1440"/>
          <w:tab w:val="right" w:leader="dot" w:pos="9344"/>
        </w:tabs>
        <w:rPr>
          <w:rFonts w:asciiTheme="minorHAnsi" w:eastAsiaTheme="minorEastAsia" w:hAnsiTheme="minorHAnsi"/>
          <w:noProof/>
          <w:sz w:val="22"/>
          <w:szCs w:val="22"/>
        </w:rPr>
      </w:pPr>
      <w:hyperlink w:anchor="_Toc443583244" w:history="1">
        <w:r w:rsidR="00BB3168" w:rsidRPr="003E03C9">
          <w:rPr>
            <w:rStyle w:val="Hyperlink"/>
            <w:bCs/>
            <w:noProof/>
            <w:lang w:val="fr-FR"/>
          </w:rPr>
          <w:t>2.1.1.</w:t>
        </w:r>
        <w:r w:rsidR="00BB3168">
          <w:rPr>
            <w:rFonts w:asciiTheme="minorHAnsi" w:eastAsiaTheme="minorEastAsia" w:hAnsiTheme="minorHAnsi"/>
            <w:noProof/>
            <w:sz w:val="22"/>
            <w:szCs w:val="22"/>
          </w:rPr>
          <w:tab/>
        </w:r>
        <w:r w:rsidR="00BB3168" w:rsidRPr="003E03C9">
          <w:rPr>
            <w:rStyle w:val="Hyperlink"/>
            <w:noProof/>
            <w:lang w:val="fr-FR"/>
          </w:rPr>
          <w:t>Description (max. 13 pages)</w:t>
        </w:r>
        <w:r w:rsidR="00BB3168">
          <w:rPr>
            <w:noProof/>
            <w:webHidden/>
          </w:rPr>
          <w:tab/>
        </w:r>
        <w:r w:rsidR="00BB3168">
          <w:rPr>
            <w:noProof/>
            <w:webHidden/>
          </w:rPr>
          <w:fldChar w:fldCharType="begin"/>
        </w:r>
        <w:r w:rsidR="00BB3168">
          <w:rPr>
            <w:noProof/>
            <w:webHidden/>
          </w:rPr>
          <w:instrText xml:space="preserve"> PAGEREF _Toc443583244 \h </w:instrText>
        </w:r>
        <w:r w:rsidR="00BB3168">
          <w:rPr>
            <w:noProof/>
            <w:webHidden/>
          </w:rPr>
        </w:r>
        <w:r w:rsidR="00BB3168">
          <w:rPr>
            <w:noProof/>
            <w:webHidden/>
          </w:rPr>
          <w:fldChar w:fldCharType="separate"/>
        </w:r>
        <w:r w:rsidR="00BB3168">
          <w:rPr>
            <w:noProof/>
            <w:webHidden/>
          </w:rPr>
          <w:t>15</w:t>
        </w:r>
        <w:r w:rsidR="00BB3168">
          <w:rPr>
            <w:noProof/>
            <w:webHidden/>
          </w:rPr>
          <w:fldChar w:fldCharType="end"/>
        </w:r>
      </w:hyperlink>
    </w:p>
    <w:p w:rsidR="00BB3168" w:rsidRDefault="00A34C85">
      <w:pPr>
        <w:pStyle w:val="TOC4"/>
        <w:tabs>
          <w:tab w:val="left" w:pos="1440"/>
          <w:tab w:val="right" w:leader="dot" w:pos="9344"/>
        </w:tabs>
        <w:rPr>
          <w:rFonts w:asciiTheme="minorHAnsi" w:eastAsiaTheme="minorEastAsia" w:hAnsiTheme="minorHAnsi"/>
          <w:noProof/>
          <w:sz w:val="22"/>
          <w:szCs w:val="22"/>
        </w:rPr>
      </w:pPr>
      <w:hyperlink w:anchor="_Toc443583249" w:history="1">
        <w:r w:rsidR="00BB3168" w:rsidRPr="003E03C9">
          <w:rPr>
            <w:rStyle w:val="Hyperlink"/>
            <w:bCs/>
            <w:noProof/>
            <w:lang w:val="fr-FR"/>
          </w:rPr>
          <w:t>2.1.2.</w:t>
        </w:r>
        <w:r w:rsidR="00BB3168">
          <w:rPr>
            <w:rFonts w:asciiTheme="minorHAnsi" w:eastAsiaTheme="minorEastAsia" w:hAnsiTheme="minorHAnsi"/>
            <w:noProof/>
            <w:sz w:val="22"/>
            <w:szCs w:val="22"/>
          </w:rPr>
          <w:tab/>
        </w:r>
        <w:r w:rsidR="00BB3168" w:rsidRPr="003E03C9">
          <w:rPr>
            <w:rStyle w:val="Hyperlink"/>
            <w:bCs/>
            <w:noProof/>
            <w:lang w:val="fr-FR"/>
          </w:rPr>
          <w:t>Méthodologie (max. 5 pages)</w:t>
        </w:r>
        <w:r w:rsidR="00BB3168">
          <w:rPr>
            <w:noProof/>
            <w:webHidden/>
          </w:rPr>
          <w:tab/>
        </w:r>
        <w:r w:rsidR="00BB3168">
          <w:rPr>
            <w:noProof/>
            <w:webHidden/>
          </w:rPr>
          <w:fldChar w:fldCharType="begin"/>
        </w:r>
        <w:r w:rsidR="00BB3168">
          <w:rPr>
            <w:noProof/>
            <w:webHidden/>
          </w:rPr>
          <w:instrText xml:space="preserve"> PAGEREF _Toc443583249 \h </w:instrText>
        </w:r>
        <w:r w:rsidR="00BB3168">
          <w:rPr>
            <w:noProof/>
            <w:webHidden/>
          </w:rPr>
        </w:r>
        <w:r w:rsidR="00BB3168">
          <w:rPr>
            <w:noProof/>
            <w:webHidden/>
          </w:rPr>
          <w:fldChar w:fldCharType="separate"/>
        </w:r>
        <w:r w:rsidR="00BB3168">
          <w:rPr>
            <w:noProof/>
            <w:webHidden/>
          </w:rPr>
          <w:t>16</w:t>
        </w:r>
        <w:r w:rsidR="00BB3168">
          <w:rPr>
            <w:noProof/>
            <w:webHidden/>
          </w:rPr>
          <w:fldChar w:fldCharType="end"/>
        </w:r>
      </w:hyperlink>
    </w:p>
    <w:p w:rsidR="00BB3168" w:rsidRDefault="00A34C85">
      <w:pPr>
        <w:pStyle w:val="TOC4"/>
        <w:tabs>
          <w:tab w:val="left" w:pos="1440"/>
          <w:tab w:val="right" w:leader="dot" w:pos="9344"/>
        </w:tabs>
        <w:rPr>
          <w:rFonts w:asciiTheme="minorHAnsi" w:eastAsiaTheme="minorEastAsia" w:hAnsiTheme="minorHAnsi"/>
          <w:noProof/>
          <w:sz w:val="22"/>
          <w:szCs w:val="22"/>
        </w:rPr>
      </w:pPr>
      <w:hyperlink w:anchor="_Toc443583250" w:history="1">
        <w:r w:rsidR="00BB3168" w:rsidRPr="003E03C9">
          <w:rPr>
            <w:rStyle w:val="Hyperlink"/>
            <w:bCs/>
            <w:noProof/>
            <w:lang w:val="fr-FR"/>
          </w:rPr>
          <w:t>2.1.3.</w:t>
        </w:r>
        <w:r w:rsidR="00BB3168">
          <w:rPr>
            <w:rFonts w:asciiTheme="minorHAnsi" w:eastAsiaTheme="minorEastAsia" w:hAnsiTheme="minorHAnsi"/>
            <w:noProof/>
            <w:sz w:val="22"/>
            <w:szCs w:val="22"/>
          </w:rPr>
          <w:tab/>
        </w:r>
        <w:r w:rsidR="00BB3168" w:rsidRPr="003E03C9">
          <w:rPr>
            <w:rStyle w:val="Hyperlink"/>
            <w:bCs/>
            <w:noProof/>
            <w:lang w:val="fr-FR"/>
          </w:rPr>
          <w:t>Plan d'action indicatif pour la mise en œuvre de l’action (max. 4 pages)</w:t>
        </w:r>
        <w:r w:rsidR="00BB3168">
          <w:rPr>
            <w:noProof/>
            <w:webHidden/>
          </w:rPr>
          <w:tab/>
        </w:r>
        <w:r w:rsidR="00BB3168">
          <w:rPr>
            <w:noProof/>
            <w:webHidden/>
          </w:rPr>
          <w:fldChar w:fldCharType="begin"/>
        </w:r>
        <w:r w:rsidR="00BB3168">
          <w:rPr>
            <w:noProof/>
            <w:webHidden/>
          </w:rPr>
          <w:instrText xml:space="preserve"> PAGEREF _Toc443583250 \h </w:instrText>
        </w:r>
        <w:r w:rsidR="00BB3168">
          <w:rPr>
            <w:noProof/>
            <w:webHidden/>
          </w:rPr>
        </w:r>
        <w:r w:rsidR="00BB3168">
          <w:rPr>
            <w:noProof/>
            <w:webHidden/>
          </w:rPr>
          <w:fldChar w:fldCharType="separate"/>
        </w:r>
        <w:r w:rsidR="00BB3168">
          <w:rPr>
            <w:noProof/>
            <w:webHidden/>
          </w:rPr>
          <w:t>16</w:t>
        </w:r>
        <w:r w:rsidR="00BB3168">
          <w:rPr>
            <w:noProof/>
            <w:webHidden/>
          </w:rPr>
          <w:fldChar w:fldCharType="end"/>
        </w:r>
      </w:hyperlink>
    </w:p>
    <w:p w:rsidR="00BB3168" w:rsidRDefault="00A34C85">
      <w:pPr>
        <w:pStyle w:val="TOC4"/>
        <w:tabs>
          <w:tab w:val="left" w:pos="1440"/>
          <w:tab w:val="right" w:leader="dot" w:pos="9344"/>
        </w:tabs>
        <w:rPr>
          <w:rFonts w:asciiTheme="minorHAnsi" w:eastAsiaTheme="minorEastAsia" w:hAnsiTheme="minorHAnsi"/>
          <w:noProof/>
          <w:sz w:val="22"/>
          <w:szCs w:val="22"/>
        </w:rPr>
      </w:pPr>
      <w:hyperlink w:anchor="_Toc443583251" w:history="1">
        <w:r w:rsidR="00BB3168" w:rsidRPr="003E03C9">
          <w:rPr>
            <w:rStyle w:val="Hyperlink"/>
            <w:bCs/>
            <w:noProof/>
            <w:lang w:val="fr-FR"/>
          </w:rPr>
          <w:t>2.1.4.</w:t>
        </w:r>
        <w:r w:rsidR="00BB3168">
          <w:rPr>
            <w:rFonts w:asciiTheme="minorHAnsi" w:eastAsiaTheme="minorEastAsia" w:hAnsiTheme="minorHAnsi"/>
            <w:noProof/>
            <w:sz w:val="22"/>
            <w:szCs w:val="22"/>
          </w:rPr>
          <w:tab/>
        </w:r>
        <w:r w:rsidR="00BB3168" w:rsidRPr="003E03C9">
          <w:rPr>
            <w:rStyle w:val="Hyperlink"/>
            <w:bCs/>
            <w:noProof/>
            <w:lang w:val="fr-FR"/>
          </w:rPr>
          <w:t>Durabilité de l’action (max. 3 pages)</w:t>
        </w:r>
        <w:r w:rsidR="00BB3168">
          <w:rPr>
            <w:noProof/>
            <w:webHidden/>
          </w:rPr>
          <w:tab/>
        </w:r>
        <w:r w:rsidR="00BB3168">
          <w:rPr>
            <w:noProof/>
            <w:webHidden/>
          </w:rPr>
          <w:fldChar w:fldCharType="begin"/>
        </w:r>
        <w:r w:rsidR="00BB3168">
          <w:rPr>
            <w:noProof/>
            <w:webHidden/>
          </w:rPr>
          <w:instrText xml:space="preserve"> PAGEREF _Toc443583251 \h </w:instrText>
        </w:r>
        <w:r w:rsidR="00BB3168">
          <w:rPr>
            <w:noProof/>
            <w:webHidden/>
          </w:rPr>
        </w:r>
        <w:r w:rsidR="00BB3168">
          <w:rPr>
            <w:noProof/>
            <w:webHidden/>
          </w:rPr>
          <w:fldChar w:fldCharType="separate"/>
        </w:r>
        <w:r w:rsidR="00BB3168">
          <w:rPr>
            <w:noProof/>
            <w:webHidden/>
          </w:rPr>
          <w:t>17</w:t>
        </w:r>
        <w:r w:rsidR="00BB3168">
          <w:rPr>
            <w:noProof/>
            <w:webHidden/>
          </w:rPr>
          <w:fldChar w:fldCharType="end"/>
        </w:r>
      </w:hyperlink>
    </w:p>
    <w:p w:rsidR="00BB3168" w:rsidRDefault="00A34C85">
      <w:pPr>
        <w:pStyle w:val="TOC4"/>
        <w:tabs>
          <w:tab w:val="left" w:pos="1440"/>
          <w:tab w:val="right" w:leader="dot" w:pos="9344"/>
        </w:tabs>
        <w:rPr>
          <w:rFonts w:asciiTheme="minorHAnsi" w:eastAsiaTheme="minorEastAsia" w:hAnsiTheme="minorHAnsi"/>
          <w:noProof/>
          <w:sz w:val="22"/>
          <w:szCs w:val="22"/>
        </w:rPr>
      </w:pPr>
      <w:hyperlink w:anchor="_Toc443583252" w:history="1">
        <w:r w:rsidR="00BB3168" w:rsidRPr="003E03C9">
          <w:rPr>
            <w:rStyle w:val="Hyperlink"/>
            <w:bCs/>
            <w:noProof/>
            <w:lang w:val="fr-FR"/>
          </w:rPr>
          <w:t>2.1.5.</w:t>
        </w:r>
        <w:r w:rsidR="00BB3168">
          <w:rPr>
            <w:rFonts w:asciiTheme="minorHAnsi" w:eastAsiaTheme="minorEastAsia" w:hAnsiTheme="minorHAnsi"/>
            <w:noProof/>
            <w:sz w:val="22"/>
            <w:szCs w:val="22"/>
          </w:rPr>
          <w:tab/>
        </w:r>
        <w:r w:rsidR="00BB3168" w:rsidRPr="003E03C9">
          <w:rPr>
            <w:rStyle w:val="Hyperlink"/>
            <w:bCs/>
            <w:noProof/>
            <w:lang w:val="fr-FR"/>
          </w:rPr>
          <w:t>Cadre logique</w:t>
        </w:r>
        <w:r w:rsidR="00BB3168">
          <w:rPr>
            <w:noProof/>
            <w:webHidden/>
          </w:rPr>
          <w:tab/>
        </w:r>
        <w:r w:rsidR="00BB3168">
          <w:rPr>
            <w:noProof/>
            <w:webHidden/>
          </w:rPr>
          <w:fldChar w:fldCharType="begin"/>
        </w:r>
        <w:r w:rsidR="00BB3168">
          <w:rPr>
            <w:noProof/>
            <w:webHidden/>
          </w:rPr>
          <w:instrText xml:space="preserve"> PAGEREF _Toc443583252 \h </w:instrText>
        </w:r>
        <w:r w:rsidR="00BB3168">
          <w:rPr>
            <w:noProof/>
            <w:webHidden/>
          </w:rPr>
        </w:r>
        <w:r w:rsidR="00BB3168">
          <w:rPr>
            <w:noProof/>
            <w:webHidden/>
          </w:rPr>
          <w:fldChar w:fldCharType="separate"/>
        </w:r>
        <w:r w:rsidR="00BB3168">
          <w:rPr>
            <w:noProof/>
            <w:webHidden/>
          </w:rPr>
          <w:t>17</w:t>
        </w:r>
        <w:r w:rsidR="00BB3168">
          <w:rPr>
            <w:noProof/>
            <w:webHidden/>
          </w:rPr>
          <w:fldChar w:fldCharType="end"/>
        </w:r>
      </w:hyperlink>
    </w:p>
    <w:p w:rsidR="00BB3168" w:rsidRDefault="00A34C85">
      <w:pPr>
        <w:pStyle w:val="TOC4"/>
        <w:tabs>
          <w:tab w:val="left" w:pos="1440"/>
          <w:tab w:val="right" w:leader="dot" w:pos="9344"/>
        </w:tabs>
        <w:rPr>
          <w:rFonts w:asciiTheme="minorHAnsi" w:eastAsiaTheme="minorEastAsia" w:hAnsiTheme="minorHAnsi"/>
          <w:noProof/>
          <w:sz w:val="22"/>
          <w:szCs w:val="22"/>
        </w:rPr>
      </w:pPr>
      <w:hyperlink w:anchor="_Toc443583253" w:history="1">
        <w:r w:rsidR="00BB3168" w:rsidRPr="003E03C9">
          <w:rPr>
            <w:rStyle w:val="Hyperlink"/>
            <w:bCs/>
            <w:noProof/>
            <w:lang w:val="fr-FR"/>
          </w:rPr>
          <w:t>2.1.6.</w:t>
        </w:r>
        <w:r w:rsidR="00BB3168">
          <w:rPr>
            <w:rFonts w:asciiTheme="minorHAnsi" w:eastAsiaTheme="minorEastAsia" w:hAnsiTheme="minorHAnsi"/>
            <w:noProof/>
            <w:sz w:val="22"/>
            <w:szCs w:val="22"/>
          </w:rPr>
          <w:tab/>
        </w:r>
        <w:r w:rsidR="00BB3168" w:rsidRPr="003E03C9">
          <w:rPr>
            <w:rStyle w:val="Hyperlink"/>
            <w:bCs/>
            <w:noProof/>
            <w:lang w:val="fr-FR"/>
          </w:rPr>
          <w:t>Budget, montant demandé à l’administration contractante et autres sources de financement attendues</w:t>
        </w:r>
        <w:r w:rsidR="00BB3168">
          <w:rPr>
            <w:noProof/>
            <w:webHidden/>
          </w:rPr>
          <w:tab/>
        </w:r>
        <w:r w:rsidR="00BB3168">
          <w:rPr>
            <w:noProof/>
            <w:webHidden/>
          </w:rPr>
          <w:fldChar w:fldCharType="begin"/>
        </w:r>
        <w:r w:rsidR="00BB3168">
          <w:rPr>
            <w:noProof/>
            <w:webHidden/>
          </w:rPr>
          <w:instrText xml:space="preserve"> PAGEREF _Toc443583253 \h </w:instrText>
        </w:r>
        <w:r w:rsidR="00BB3168">
          <w:rPr>
            <w:noProof/>
            <w:webHidden/>
          </w:rPr>
        </w:r>
        <w:r w:rsidR="00BB3168">
          <w:rPr>
            <w:noProof/>
            <w:webHidden/>
          </w:rPr>
          <w:fldChar w:fldCharType="separate"/>
        </w:r>
        <w:r w:rsidR="00BB3168">
          <w:rPr>
            <w:noProof/>
            <w:webHidden/>
          </w:rPr>
          <w:t>17</w:t>
        </w:r>
        <w:r w:rsidR="00BB3168">
          <w:rPr>
            <w:noProof/>
            <w:webHidden/>
          </w:rPr>
          <w:fldChar w:fldCharType="end"/>
        </w:r>
      </w:hyperlink>
    </w:p>
    <w:p w:rsidR="00BB3168" w:rsidRDefault="00A34C85">
      <w:pPr>
        <w:pStyle w:val="TOC3"/>
        <w:rPr>
          <w:rFonts w:asciiTheme="minorHAnsi" w:eastAsiaTheme="minorEastAsia" w:hAnsiTheme="minorHAnsi"/>
          <w:noProof/>
          <w:szCs w:val="22"/>
        </w:rPr>
      </w:pPr>
      <w:hyperlink w:anchor="_Toc443583254" w:history="1">
        <w:r w:rsidR="00BB3168" w:rsidRPr="003E03C9">
          <w:rPr>
            <w:rStyle w:val="Hyperlink"/>
            <w:noProof/>
            <w:lang w:val="fr-FR"/>
          </w:rPr>
          <w:t>2.2.</w:t>
        </w:r>
        <w:r w:rsidR="00BB3168">
          <w:rPr>
            <w:rFonts w:asciiTheme="minorHAnsi" w:eastAsiaTheme="minorEastAsia" w:hAnsiTheme="minorHAnsi"/>
            <w:noProof/>
            <w:szCs w:val="22"/>
          </w:rPr>
          <w:tab/>
        </w:r>
        <w:r w:rsidR="00BB3168" w:rsidRPr="003E03C9">
          <w:rPr>
            <w:rStyle w:val="Hyperlink"/>
            <w:noProof/>
            <w:lang w:val="fr-FR"/>
          </w:rPr>
          <w:t>Expérience</w:t>
        </w:r>
        <w:r w:rsidR="00BB3168">
          <w:rPr>
            <w:noProof/>
            <w:webHidden/>
          </w:rPr>
          <w:tab/>
        </w:r>
        <w:r w:rsidR="00BB3168">
          <w:rPr>
            <w:noProof/>
            <w:webHidden/>
          </w:rPr>
          <w:fldChar w:fldCharType="begin"/>
        </w:r>
        <w:r w:rsidR="00BB3168">
          <w:rPr>
            <w:noProof/>
            <w:webHidden/>
          </w:rPr>
          <w:instrText xml:space="preserve"> PAGEREF _Toc443583254 \h </w:instrText>
        </w:r>
        <w:r w:rsidR="00BB3168">
          <w:rPr>
            <w:noProof/>
            <w:webHidden/>
          </w:rPr>
        </w:r>
        <w:r w:rsidR="00BB3168">
          <w:rPr>
            <w:noProof/>
            <w:webHidden/>
          </w:rPr>
          <w:fldChar w:fldCharType="separate"/>
        </w:r>
        <w:r w:rsidR="00BB3168">
          <w:rPr>
            <w:noProof/>
            <w:webHidden/>
          </w:rPr>
          <w:t>18</w:t>
        </w:r>
        <w:r w:rsidR="00BB3168">
          <w:rPr>
            <w:noProof/>
            <w:webHidden/>
          </w:rPr>
          <w:fldChar w:fldCharType="end"/>
        </w:r>
      </w:hyperlink>
    </w:p>
    <w:p w:rsidR="00BB3168" w:rsidRDefault="00A34C85">
      <w:pPr>
        <w:pStyle w:val="TOC2"/>
        <w:rPr>
          <w:rFonts w:asciiTheme="minorHAnsi" w:eastAsiaTheme="minorEastAsia" w:hAnsiTheme="minorHAnsi"/>
          <w:b w:val="0"/>
          <w:bCs w:val="0"/>
          <w:noProof/>
          <w:sz w:val="22"/>
          <w:szCs w:val="22"/>
        </w:rPr>
      </w:pPr>
      <w:hyperlink w:anchor="_Toc443583255" w:history="1">
        <w:r w:rsidR="00BB3168" w:rsidRPr="003E03C9">
          <w:rPr>
            <w:rStyle w:val="Hyperlink"/>
            <w:noProof/>
          </w:rPr>
          <w:t>3.</w:t>
        </w:r>
        <w:r w:rsidR="00BB3168">
          <w:rPr>
            <w:rFonts w:asciiTheme="minorHAnsi" w:eastAsiaTheme="minorEastAsia" w:hAnsiTheme="minorHAnsi"/>
            <w:b w:val="0"/>
            <w:bCs w:val="0"/>
            <w:noProof/>
            <w:sz w:val="22"/>
            <w:szCs w:val="22"/>
          </w:rPr>
          <w:tab/>
        </w:r>
        <w:r w:rsidR="00BB3168" w:rsidRPr="003E03C9">
          <w:rPr>
            <w:rStyle w:val="Hyperlink"/>
            <w:noProof/>
          </w:rPr>
          <w:t>Le demandeur chef de file, les codemandeurs et les entités affiliées</w:t>
        </w:r>
        <w:r w:rsidR="00BB3168">
          <w:rPr>
            <w:noProof/>
            <w:webHidden/>
          </w:rPr>
          <w:tab/>
        </w:r>
        <w:r w:rsidR="00BB3168">
          <w:rPr>
            <w:noProof/>
            <w:webHidden/>
          </w:rPr>
          <w:fldChar w:fldCharType="begin"/>
        </w:r>
        <w:r w:rsidR="00BB3168">
          <w:rPr>
            <w:noProof/>
            <w:webHidden/>
          </w:rPr>
          <w:instrText xml:space="preserve"> PAGEREF _Toc443583255 \h </w:instrText>
        </w:r>
        <w:r w:rsidR="00BB3168">
          <w:rPr>
            <w:noProof/>
            <w:webHidden/>
          </w:rPr>
        </w:r>
        <w:r w:rsidR="00BB3168">
          <w:rPr>
            <w:noProof/>
            <w:webHidden/>
          </w:rPr>
          <w:fldChar w:fldCharType="separate"/>
        </w:r>
        <w:r w:rsidR="00BB3168">
          <w:rPr>
            <w:noProof/>
            <w:webHidden/>
          </w:rPr>
          <w:t>18</w:t>
        </w:r>
        <w:r w:rsidR="00BB3168">
          <w:rPr>
            <w:noProof/>
            <w:webHidden/>
          </w:rPr>
          <w:fldChar w:fldCharType="end"/>
        </w:r>
      </w:hyperlink>
    </w:p>
    <w:p w:rsidR="00BB3168" w:rsidRDefault="00A34C85">
      <w:pPr>
        <w:pStyle w:val="TOC2"/>
        <w:rPr>
          <w:rFonts w:asciiTheme="minorHAnsi" w:eastAsiaTheme="minorEastAsia" w:hAnsiTheme="minorHAnsi"/>
          <w:b w:val="0"/>
          <w:bCs w:val="0"/>
          <w:noProof/>
          <w:sz w:val="22"/>
          <w:szCs w:val="22"/>
        </w:rPr>
      </w:pPr>
      <w:hyperlink w:anchor="_Toc443583256" w:history="1">
        <w:r w:rsidR="00BB3168" w:rsidRPr="003E03C9">
          <w:rPr>
            <w:rStyle w:val="Hyperlink"/>
            <w:noProof/>
          </w:rPr>
          <w:t>4.</w:t>
        </w:r>
        <w:r w:rsidR="00BB3168">
          <w:rPr>
            <w:rFonts w:asciiTheme="minorHAnsi" w:eastAsiaTheme="minorEastAsia" w:hAnsiTheme="minorHAnsi"/>
            <w:b w:val="0"/>
            <w:bCs w:val="0"/>
            <w:noProof/>
            <w:sz w:val="22"/>
            <w:szCs w:val="22"/>
          </w:rPr>
          <w:tab/>
        </w:r>
        <w:r w:rsidR="00BB3168" w:rsidRPr="003E03C9">
          <w:rPr>
            <w:rStyle w:val="Hyperlink"/>
            <w:noProof/>
          </w:rPr>
          <w:t>Associés participant à l’action</w:t>
        </w:r>
        <w:r w:rsidR="00BB3168">
          <w:rPr>
            <w:noProof/>
            <w:webHidden/>
          </w:rPr>
          <w:tab/>
        </w:r>
        <w:r w:rsidR="00BB3168">
          <w:rPr>
            <w:noProof/>
            <w:webHidden/>
          </w:rPr>
          <w:fldChar w:fldCharType="begin"/>
        </w:r>
        <w:r w:rsidR="00BB3168">
          <w:rPr>
            <w:noProof/>
            <w:webHidden/>
          </w:rPr>
          <w:instrText xml:space="preserve"> PAGEREF _Toc443583256 \h </w:instrText>
        </w:r>
        <w:r w:rsidR="00BB3168">
          <w:rPr>
            <w:noProof/>
            <w:webHidden/>
          </w:rPr>
        </w:r>
        <w:r w:rsidR="00BB3168">
          <w:rPr>
            <w:noProof/>
            <w:webHidden/>
          </w:rPr>
          <w:fldChar w:fldCharType="separate"/>
        </w:r>
        <w:r w:rsidR="00BB3168">
          <w:rPr>
            <w:noProof/>
            <w:webHidden/>
          </w:rPr>
          <w:t>19</w:t>
        </w:r>
        <w:r w:rsidR="00BB3168">
          <w:rPr>
            <w:noProof/>
            <w:webHidden/>
          </w:rPr>
          <w:fldChar w:fldCharType="end"/>
        </w:r>
      </w:hyperlink>
    </w:p>
    <w:p w:rsidR="00BB3168" w:rsidRDefault="00A34C85">
      <w:pPr>
        <w:pStyle w:val="TOC2"/>
        <w:rPr>
          <w:rFonts w:asciiTheme="minorHAnsi" w:eastAsiaTheme="minorEastAsia" w:hAnsiTheme="minorHAnsi"/>
          <w:b w:val="0"/>
          <w:bCs w:val="0"/>
          <w:noProof/>
          <w:sz w:val="22"/>
          <w:szCs w:val="22"/>
        </w:rPr>
      </w:pPr>
      <w:hyperlink w:anchor="_Toc443583257" w:history="1">
        <w:r w:rsidR="00BB3168" w:rsidRPr="003E03C9">
          <w:rPr>
            <w:rStyle w:val="Hyperlink"/>
            <w:noProof/>
          </w:rPr>
          <w:t>5.</w:t>
        </w:r>
        <w:r w:rsidR="00BB3168">
          <w:rPr>
            <w:rFonts w:asciiTheme="minorHAnsi" w:eastAsiaTheme="minorEastAsia" w:hAnsiTheme="minorHAnsi"/>
            <w:b w:val="0"/>
            <w:bCs w:val="0"/>
            <w:noProof/>
            <w:sz w:val="22"/>
            <w:szCs w:val="22"/>
          </w:rPr>
          <w:tab/>
        </w:r>
        <w:r w:rsidR="00BB3168" w:rsidRPr="003E03C9">
          <w:rPr>
            <w:rStyle w:val="Hyperlink"/>
            <w:noProof/>
          </w:rPr>
          <w:t>Déclarations</w:t>
        </w:r>
        <w:r w:rsidR="00BB3168">
          <w:rPr>
            <w:noProof/>
            <w:webHidden/>
          </w:rPr>
          <w:tab/>
        </w:r>
        <w:r w:rsidR="00BB3168">
          <w:rPr>
            <w:noProof/>
            <w:webHidden/>
          </w:rPr>
          <w:fldChar w:fldCharType="begin"/>
        </w:r>
        <w:r w:rsidR="00BB3168">
          <w:rPr>
            <w:noProof/>
            <w:webHidden/>
          </w:rPr>
          <w:instrText xml:space="preserve"> PAGEREF _Toc443583257 \h </w:instrText>
        </w:r>
        <w:r w:rsidR="00BB3168">
          <w:rPr>
            <w:noProof/>
            <w:webHidden/>
          </w:rPr>
        </w:r>
        <w:r w:rsidR="00BB3168">
          <w:rPr>
            <w:noProof/>
            <w:webHidden/>
          </w:rPr>
          <w:fldChar w:fldCharType="separate"/>
        </w:r>
        <w:r w:rsidR="00BB3168">
          <w:rPr>
            <w:noProof/>
            <w:webHidden/>
          </w:rPr>
          <w:t>19</w:t>
        </w:r>
        <w:r w:rsidR="00BB3168">
          <w:rPr>
            <w:noProof/>
            <w:webHidden/>
          </w:rPr>
          <w:fldChar w:fldCharType="end"/>
        </w:r>
      </w:hyperlink>
    </w:p>
    <w:p w:rsidR="00BB3168" w:rsidRDefault="00A34C85">
      <w:pPr>
        <w:pStyle w:val="TOC2"/>
        <w:rPr>
          <w:rFonts w:asciiTheme="minorHAnsi" w:eastAsiaTheme="minorEastAsia" w:hAnsiTheme="minorHAnsi"/>
          <w:b w:val="0"/>
          <w:bCs w:val="0"/>
          <w:noProof/>
          <w:sz w:val="22"/>
          <w:szCs w:val="22"/>
        </w:rPr>
      </w:pPr>
      <w:hyperlink w:anchor="_Toc443583258" w:history="1">
        <w:r w:rsidR="00BB3168" w:rsidRPr="003E03C9">
          <w:rPr>
            <w:rStyle w:val="Hyperlink"/>
            <w:noProof/>
          </w:rPr>
          <w:t>6.</w:t>
        </w:r>
        <w:r w:rsidR="00BB3168">
          <w:rPr>
            <w:rFonts w:asciiTheme="minorHAnsi" w:eastAsiaTheme="minorEastAsia" w:hAnsiTheme="minorHAnsi"/>
            <w:b w:val="0"/>
            <w:bCs w:val="0"/>
            <w:noProof/>
            <w:sz w:val="22"/>
            <w:szCs w:val="22"/>
          </w:rPr>
          <w:tab/>
        </w:r>
        <w:r w:rsidR="00BB3168" w:rsidRPr="003E03C9">
          <w:rPr>
            <w:rStyle w:val="Hyperlink"/>
            <w:noProof/>
          </w:rPr>
          <w:t>Liste de contrôle personnelle</w:t>
        </w:r>
        <w:r w:rsidR="00BB3168">
          <w:rPr>
            <w:noProof/>
            <w:webHidden/>
          </w:rPr>
          <w:tab/>
        </w:r>
        <w:r w:rsidR="00BB3168">
          <w:rPr>
            <w:noProof/>
            <w:webHidden/>
          </w:rPr>
          <w:fldChar w:fldCharType="begin"/>
        </w:r>
        <w:r w:rsidR="00BB3168">
          <w:rPr>
            <w:noProof/>
            <w:webHidden/>
          </w:rPr>
          <w:instrText xml:space="preserve"> PAGEREF _Toc443583258 \h </w:instrText>
        </w:r>
        <w:r w:rsidR="00BB3168">
          <w:rPr>
            <w:noProof/>
            <w:webHidden/>
          </w:rPr>
        </w:r>
        <w:r w:rsidR="00BB3168">
          <w:rPr>
            <w:noProof/>
            <w:webHidden/>
          </w:rPr>
          <w:fldChar w:fldCharType="separate"/>
        </w:r>
        <w:r w:rsidR="00BB3168">
          <w:rPr>
            <w:noProof/>
            <w:webHidden/>
          </w:rPr>
          <w:t>19</w:t>
        </w:r>
        <w:r w:rsidR="00BB3168">
          <w:rPr>
            <w:noProof/>
            <w:webHidden/>
          </w:rPr>
          <w:fldChar w:fldCharType="end"/>
        </w:r>
      </w:hyperlink>
    </w:p>
    <w:p w:rsidR="00802102" w:rsidRPr="00C7664A" w:rsidRDefault="00802102" w:rsidP="00802102">
      <w:pPr>
        <w:rPr>
          <w:lang w:val="fr-FR"/>
        </w:rPr>
      </w:pPr>
      <w:r w:rsidRPr="00C7664A">
        <w:rPr>
          <w:lang w:val="fr-FR"/>
        </w:rPr>
        <w:fldChar w:fldCharType="end"/>
      </w:r>
    </w:p>
    <w:p w:rsidR="00802102" w:rsidRPr="00C7664A" w:rsidRDefault="00802102" w:rsidP="00802102">
      <w:pPr>
        <w:rPr>
          <w:b/>
          <w:lang w:val="fr-FR"/>
        </w:rPr>
      </w:pPr>
    </w:p>
    <w:p w:rsidR="00802102" w:rsidRPr="00C7664A" w:rsidRDefault="00802102" w:rsidP="00802102">
      <w:pPr>
        <w:pStyle w:val="Heading1"/>
        <w:rPr>
          <w:lang w:val="fr-FR"/>
        </w:rPr>
      </w:pPr>
      <w:bookmarkStart w:id="5" w:name="_Toc404178540"/>
      <w:bookmarkStart w:id="6" w:name="_Toc419211649"/>
      <w:bookmarkStart w:id="7" w:name="_Toc443583223"/>
      <w:bookmarkEnd w:id="5"/>
      <w:bookmarkEnd w:id="6"/>
      <w:r w:rsidRPr="00C7664A">
        <w:rPr>
          <w:lang w:val="fr-FR"/>
        </w:rPr>
        <w:lastRenderedPageBreak/>
        <w:t>Formulaire de demande COMPLÈTE</w:t>
      </w:r>
      <w:bookmarkEnd w:id="7"/>
    </w:p>
    <w:p w:rsidR="00802102" w:rsidRPr="00C7664A" w:rsidRDefault="00C7664A" w:rsidP="00802102">
      <w:pPr>
        <w:spacing w:before="120"/>
        <w:jc w:val="both"/>
        <w:rPr>
          <w:lang w:val="fr-FR"/>
        </w:rPr>
      </w:pPr>
      <w:r>
        <w:rPr>
          <w:color w:val="FF0000"/>
          <w:sz w:val="22"/>
          <w:lang w:val="fr-FR"/>
        </w:rPr>
        <w:t>Veuillez s</w:t>
      </w:r>
      <w:r w:rsidR="00802102" w:rsidRPr="00C7664A">
        <w:rPr>
          <w:color w:val="FF0000"/>
          <w:sz w:val="22"/>
          <w:lang w:val="fr-FR"/>
        </w:rPr>
        <w:t xml:space="preserve">uivre </w:t>
      </w:r>
      <w:r w:rsidR="00802102" w:rsidRPr="00BB3168">
        <w:rPr>
          <w:b/>
          <w:color w:val="FF0000"/>
          <w:sz w:val="22"/>
          <w:u w:val="single"/>
          <w:lang w:val="fr-FR"/>
        </w:rPr>
        <w:t>scrupuleusement</w:t>
      </w:r>
      <w:r w:rsidR="00802102" w:rsidRPr="00C7664A">
        <w:rPr>
          <w:b/>
          <w:color w:val="FF0000"/>
          <w:sz w:val="22"/>
          <w:lang w:val="fr-FR"/>
        </w:rPr>
        <w:t xml:space="preserve"> </w:t>
      </w:r>
      <w:r w:rsidR="00802102" w:rsidRPr="00C7664A">
        <w:rPr>
          <w:color w:val="FF0000"/>
          <w:sz w:val="22"/>
          <w:lang w:val="fr-FR"/>
        </w:rPr>
        <w:t>les instructions sur la manière de remplir le formulaire de demande complète</w:t>
      </w:r>
      <w:r>
        <w:rPr>
          <w:color w:val="FF0000"/>
          <w:sz w:val="22"/>
          <w:lang w:val="fr-FR"/>
        </w:rPr>
        <w:t xml:space="preserve"> qui </w:t>
      </w:r>
      <w:r w:rsidR="00EF2B20">
        <w:rPr>
          <w:color w:val="FF0000"/>
          <w:sz w:val="22"/>
          <w:lang w:val="fr-FR"/>
        </w:rPr>
        <w:t>figurent</w:t>
      </w:r>
      <w:r w:rsidRPr="00C7664A">
        <w:rPr>
          <w:color w:val="FF0000"/>
          <w:sz w:val="22"/>
          <w:lang w:val="fr-FR"/>
        </w:rPr>
        <w:t xml:space="preserve"> à la fin d</w:t>
      </w:r>
      <w:r w:rsidR="00EF2B20">
        <w:rPr>
          <w:color w:val="FF0000"/>
          <w:sz w:val="22"/>
          <w:lang w:val="fr-FR"/>
        </w:rPr>
        <w:t>u présent</w:t>
      </w:r>
      <w:r w:rsidRPr="00C7664A">
        <w:rPr>
          <w:color w:val="FF0000"/>
          <w:sz w:val="22"/>
          <w:lang w:val="fr-FR"/>
        </w:rPr>
        <w:t xml:space="preserve"> document</w:t>
      </w:r>
      <w:r>
        <w:rPr>
          <w:color w:val="FF0000"/>
          <w:sz w:val="22"/>
          <w:lang w:val="fr-FR"/>
        </w:rPr>
        <w:t>.</w:t>
      </w:r>
    </w:p>
    <w:p w:rsidR="00802102" w:rsidRPr="00C7664A" w:rsidRDefault="00802102" w:rsidP="00802102">
      <w:pPr>
        <w:spacing w:before="120"/>
        <w:jc w:val="both"/>
        <w:rPr>
          <w:color w:val="FF0000"/>
          <w:sz w:val="22"/>
          <w:lang w:val="fr-FR"/>
        </w:rPr>
      </w:pPr>
    </w:p>
    <w:p w:rsidR="00802102" w:rsidRPr="00C7664A" w:rsidRDefault="00802102" w:rsidP="00BB3168">
      <w:pPr>
        <w:pStyle w:val="Heading2"/>
        <w:numPr>
          <w:ilvl w:val="0"/>
          <w:numId w:val="29"/>
        </w:numPr>
      </w:pPr>
      <w:bookmarkStart w:id="8" w:name="_Toc404178541"/>
      <w:bookmarkStart w:id="9" w:name="_Toc419211650"/>
      <w:bookmarkStart w:id="10" w:name="_Toc443583224"/>
      <w:bookmarkEnd w:id="8"/>
      <w:bookmarkEnd w:id="9"/>
      <w:r w:rsidRPr="00C7664A">
        <w:t>Informations générales</w:t>
      </w:r>
      <w:bookmarkEnd w:id="10"/>
    </w:p>
    <w:p w:rsidR="00802102" w:rsidRPr="00C7664A" w:rsidRDefault="00802102" w:rsidP="00802102">
      <w:pPr>
        <w:rPr>
          <w:lang w:val="fr-FR" w:eastAsia="en-US"/>
        </w:rPr>
      </w:pPr>
    </w:p>
    <w:tbl>
      <w:tblPr>
        <w:tblW w:w="9315" w:type="dxa"/>
        <w:tblCellSpacing w:w="20" w:type="dxa"/>
        <w:tblInd w:w="208"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ook w:val="01E0" w:firstRow="1" w:lastRow="1" w:firstColumn="1" w:lastColumn="1" w:noHBand="0" w:noVBand="0"/>
      </w:tblPr>
      <w:tblGrid>
        <w:gridCol w:w="3544"/>
        <w:gridCol w:w="5771"/>
      </w:tblGrid>
      <w:tr w:rsidR="00802102" w:rsidRPr="00A34C85" w:rsidTr="0072476A">
        <w:trPr>
          <w:trHeight w:val="510"/>
          <w:tblCellSpacing w:w="20" w:type="dxa"/>
        </w:trPr>
        <w:tc>
          <w:tcPr>
            <w:tcW w:w="3484" w:type="dxa"/>
            <w:tcBorders>
              <w:top w:val="outset" w:sz="24" w:space="0" w:color="auto"/>
            </w:tcBorders>
            <w:shd w:val="clear" w:color="auto" w:fill="D9D9D9"/>
          </w:tcPr>
          <w:p w:rsidR="00802102" w:rsidRPr="00C7664A" w:rsidRDefault="00802102" w:rsidP="0072476A">
            <w:pPr>
              <w:spacing w:before="120"/>
              <w:rPr>
                <w:b/>
                <w:sz w:val="20"/>
                <w:szCs w:val="20"/>
                <w:lang w:val="fr-FR"/>
              </w:rPr>
            </w:pPr>
            <w:r w:rsidRPr="00C7664A">
              <w:rPr>
                <w:b/>
                <w:sz w:val="20"/>
                <w:szCs w:val="20"/>
                <w:lang w:val="fr-FR"/>
              </w:rPr>
              <w:t xml:space="preserve">Référence de l'appel à </w:t>
            </w:r>
            <w:bookmarkStart w:id="11" w:name="_GoBack"/>
            <w:bookmarkEnd w:id="11"/>
            <w:r w:rsidRPr="00C7664A">
              <w:rPr>
                <w:b/>
                <w:sz w:val="20"/>
                <w:szCs w:val="20"/>
                <w:lang w:val="fr-FR"/>
              </w:rPr>
              <w:t>propositions</w:t>
            </w:r>
          </w:p>
        </w:tc>
        <w:tc>
          <w:tcPr>
            <w:tcW w:w="5711" w:type="dxa"/>
            <w:tcBorders>
              <w:top w:val="outset" w:sz="24" w:space="0" w:color="auto"/>
            </w:tcBorders>
          </w:tcPr>
          <w:p w:rsidR="00A34C85" w:rsidRPr="00A34C85" w:rsidRDefault="00A34C85" w:rsidP="00A34C85">
            <w:pPr>
              <w:autoSpaceDE w:val="0"/>
              <w:autoSpaceDN w:val="0"/>
              <w:adjustRightInd w:val="0"/>
              <w:jc w:val="both"/>
              <w:rPr>
                <w:lang w:val="fr-FR" w:eastAsia="en-US"/>
              </w:rPr>
            </w:pPr>
            <w:r w:rsidRPr="00A34C85">
              <w:rPr>
                <w:lang w:val="fr-FR" w:eastAsia="en-US"/>
              </w:rPr>
              <w:t xml:space="preserve">TF Bêkou/2017/Décision du Comité de gestion du 25 avril 2017/Composante "appui au retour des PDI et réfugiés centrafricains" du Programme de promotion de la cohésion sociale, du dialogue et de la réconciliation dans la société centrafricaine </w:t>
            </w:r>
          </w:p>
          <w:p w:rsidR="00802102" w:rsidRPr="00C7664A" w:rsidRDefault="00802102" w:rsidP="00687ADA">
            <w:pPr>
              <w:spacing w:before="120"/>
              <w:rPr>
                <w:i/>
                <w:iCs/>
                <w:sz w:val="22"/>
                <w:szCs w:val="22"/>
                <w:lang w:val="fr-FR"/>
              </w:rPr>
            </w:pPr>
          </w:p>
        </w:tc>
      </w:tr>
      <w:tr w:rsidR="00802102" w:rsidRPr="00A34C85" w:rsidTr="0072476A">
        <w:trPr>
          <w:trHeight w:val="510"/>
          <w:tblCellSpacing w:w="20" w:type="dxa"/>
        </w:trPr>
        <w:tc>
          <w:tcPr>
            <w:tcW w:w="3484" w:type="dxa"/>
            <w:shd w:val="clear" w:color="auto" w:fill="D9D9D9"/>
          </w:tcPr>
          <w:p w:rsidR="00802102" w:rsidRPr="00C7664A" w:rsidRDefault="00802102" w:rsidP="00687ADA">
            <w:pPr>
              <w:spacing w:before="120"/>
              <w:rPr>
                <w:b/>
                <w:sz w:val="20"/>
                <w:szCs w:val="20"/>
                <w:lang w:val="fr-FR"/>
              </w:rPr>
            </w:pPr>
            <w:r w:rsidRPr="00C7664A">
              <w:rPr>
                <w:b/>
                <w:sz w:val="20"/>
                <w:szCs w:val="20"/>
                <w:lang w:val="fr-FR"/>
              </w:rPr>
              <w:t xml:space="preserve">Nom du demandeur </w:t>
            </w:r>
            <w:r w:rsidR="00687ADA">
              <w:rPr>
                <w:b/>
                <w:sz w:val="20"/>
                <w:szCs w:val="20"/>
                <w:lang w:val="fr-FR"/>
              </w:rPr>
              <w:t>chef de file</w:t>
            </w:r>
          </w:p>
        </w:tc>
        <w:tc>
          <w:tcPr>
            <w:tcW w:w="5711" w:type="dxa"/>
          </w:tcPr>
          <w:p w:rsidR="00802102" w:rsidRPr="00C7664A" w:rsidRDefault="00802102" w:rsidP="0072476A">
            <w:pPr>
              <w:spacing w:before="120"/>
              <w:rPr>
                <w:sz w:val="22"/>
                <w:szCs w:val="22"/>
                <w:lang w:val="fr-FR"/>
              </w:rPr>
            </w:pPr>
          </w:p>
        </w:tc>
      </w:tr>
      <w:tr w:rsidR="00802102" w:rsidRPr="00C7664A" w:rsidTr="0072476A">
        <w:trPr>
          <w:trHeight w:val="510"/>
          <w:tblCellSpacing w:w="20" w:type="dxa"/>
        </w:trPr>
        <w:tc>
          <w:tcPr>
            <w:tcW w:w="3484" w:type="dxa"/>
            <w:shd w:val="clear" w:color="auto" w:fill="D9D9D9"/>
          </w:tcPr>
          <w:p w:rsidR="00802102" w:rsidRPr="00C7664A" w:rsidRDefault="00802102" w:rsidP="0072476A">
            <w:pPr>
              <w:spacing w:before="120"/>
              <w:rPr>
                <w:b/>
                <w:sz w:val="20"/>
                <w:szCs w:val="20"/>
                <w:lang w:val="fr-FR"/>
              </w:rPr>
            </w:pPr>
            <w:r w:rsidRPr="00C7664A">
              <w:rPr>
                <w:b/>
                <w:sz w:val="20"/>
                <w:szCs w:val="20"/>
                <w:lang w:val="fr-FR"/>
              </w:rPr>
              <w:t>Intitulé de l'action</w:t>
            </w:r>
          </w:p>
        </w:tc>
        <w:tc>
          <w:tcPr>
            <w:tcW w:w="5711" w:type="dxa"/>
          </w:tcPr>
          <w:p w:rsidR="00802102" w:rsidRPr="00C7664A" w:rsidRDefault="00802102" w:rsidP="0072476A">
            <w:pPr>
              <w:spacing w:before="120"/>
              <w:rPr>
                <w:sz w:val="22"/>
                <w:szCs w:val="22"/>
                <w:lang w:val="fr-FR"/>
              </w:rPr>
            </w:pPr>
          </w:p>
        </w:tc>
      </w:tr>
      <w:tr w:rsidR="00802102" w:rsidRPr="00C7664A" w:rsidTr="0072476A">
        <w:trPr>
          <w:trHeight w:val="510"/>
          <w:tblCellSpacing w:w="20" w:type="dxa"/>
        </w:trPr>
        <w:tc>
          <w:tcPr>
            <w:tcW w:w="3484" w:type="dxa"/>
            <w:shd w:val="clear" w:color="auto" w:fill="D9D9D9"/>
          </w:tcPr>
          <w:p w:rsidR="00802102" w:rsidRPr="00C7664A" w:rsidRDefault="00687ADA" w:rsidP="0072476A">
            <w:pPr>
              <w:spacing w:before="120"/>
              <w:rPr>
                <w:b/>
                <w:sz w:val="20"/>
                <w:szCs w:val="20"/>
                <w:lang w:val="fr-FR"/>
              </w:rPr>
            </w:pPr>
            <w:r>
              <w:rPr>
                <w:b/>
                <w:sz w:val="20"/>
                <w:szCs w:val="20"/>
                <w:lang w:val="fr-FR"/>
              </w:rPr>
              <w:t>Lieu</w:t>
            </w:r>
            <w:r w:rsidR="00802102" w:rsidRPr="00C7664A">
              <w:rPr>
                <w:b/>
                <w:sz w:val="20"/>
                <w:szCs w:val="20"/>
                <w:lang w:val="fr-FR"/>
              </w:rPr>
              <w:t xml:space="preserve"> de l'action</w:t>
            </w:r>
          </w:p>
          <w:p w:rsidR="00802102" w:rsidRPr="00C7664A" w:rsidRDefault="00802102" w:rsidP="0072476A">
            <w:pPr>
              <w:spacing w:before="120"/>
              <w:rPr>
                <w:i/>
                <w:sz w:val="20"/>
                <w:szCs w:val="20"/>
                <w:highlight w:val="yellow"/>
                <w:lang w:val="fr-FR"/>
              </w:rPr>
            </w:pPr>
          </w:p>
        </w:tc>
        <w:tc>
          <w:tcPr>
            <w:tcW w:w="5711" w:type="dxa"/>
          </w:tcPr>
          <w:p w:rsidR="00802102" w:rsidRPr="00C7664A" w:rsidRDefault="00802102" w:rsidP="00687ADA">
            <w:pPr>
              <w:spacing w:before="120"/>
              <w:rPr>
                <w:sz w:val="20"/>
                <w:szCs w:val="20"/>
                <w:lang w:val="fr-FR"/>
              </w:rPr>
            </w:pPr>
          </w:p>
        </w:tc>
      </w:tr>
      <w:tr w:rsidR="00802102" w:rsidRPr="00C7664A" w:rsidTr="0072476A">
        <w:trPr>
          <w:trHeight w:val="510"/>
          <w:tblCellSpacing w:w="20" w:type="dxa"/>
        </w:trPr>
        <w:tc>
          <w:tcPr>
            <w:tcW w:w="3484" w:type="dxa"/>
            <w:tcBorders>
              <w:bottom w:val="outset" w:sz="24" w:space="0" w:color="auto"/>
            </w:tcBorders>
            <w:shd w:val="clear" w:color="auto" w:fill="D9D9D9"/>
          </w:tcPr>
          <w:p w:rsidR="00802102" w:rsidRPr="00C7664A" w:rsidRDefault="00802102" w:rsidP="0072476A">
            <w:pPr>
              <w:spacing w:before="120"/>
              <w:rPr>
                <w:b/>
                <w:sz w:val="20"/>
                <w:szCs w:val="20"/>
                <w:highlight w:val="yellow"/>
                <w:lang w:val="fr-FR"/>
              </w:rPr>
            </w:pPr>
            <w:r w:rsidRPr="00C7664A">
              <w:rPr>
                <w:b/>
                <w:sz w:val="20"/>
                <w:szCs w:val="20"/>
                <w:lang w:val="fr-FR"/>
              </w:rPr>
              <w:t>Durée de l’action</w:t>
            </w:r>
          </w:p>
        </w:tc>
        <w:tc>
          <w:tcPr>
            <w:tcW w:w="5711" w:type="dxa"/>
            <w:tcBorders>
              <w:bottom w:val="outset" w:sz="24" w:space="0" w:color="auto"/>
            </w:tcBorders>
          </w:tcPr>
          <w:p w:rsidR="00802102" w:rsidRPr="00C7664A" w:rsidRDefault="00802102" w:rsidP="00FE1981">
            <w:pPr>
              <w:spacing w:before="120"/>
              <w:rPr>
                <w:bCs/>
                <w:color w:val="FF0000"/>
                <w:sz w:val="22"/>
                <w:szCs w:val="22"/>
                <w:lang w:val="fr-FR"/>
              </w:rPr>
            </w:pPr>
          </w:p>
        </w:tc>
      </w:tr>
    </w:tbl>
    <w:p w:rsidR="00802102" w:rsidRPr="00C7664A" w:rsidRDefault="00802102" w:rsidP="00802102">
      <w:pPr>
        <w:rPr>
          <w:lang w:val="fr-FR" w:eastAsia="en-US"/>
        </w:rPr>
      </w:pPr>
    </w:p>
    <w:p w:rsidR="00802102" w:rsidRPr="00C7664A" w:rsidRDefault="00802102" w:rsidP="00BB3168">
      <w:pPr>
        <w:pStyle w:val="Heading2"/>
        <w:numPr>
          <w:ilvl w:val="0"/>
          <w:numId w:val="29"/>
        </w:numPr>
      </w:pPr>
      <w:bookmarkStart w:id="12" w:name="_Toc404178542"/>
      <w:bookmarkStart w:id="13" w:name="_Toc419211651"/>
      <w:bookmarkStart w:id="14" w:name="_Toc443583225"/>
      <w:r w:rsidRPr="00C7664A">
        <w:t>L'action</w:t>
      </w:r>
      <w:r w:rsidRPr="00C7664A">
        <w:rPr>
          <w:rStyle w:val="FootnoteReference"/>
          <w:sz w:val="24"/>
          <w:szCs w:val="24"/>
          <w:lang w:val="fr-FR"/>
        </w:rPr>
        <w:footnoteReference w:id="1"/>
      </w:r>
      <w:bookmarkEnd w:id="12"/>
      <w:bookmarkEnd w:id="13"/>
      <w:bookmarkEnd w:id="14"/>
    </w:p>
    <w:p w:rsidR="00802102" w:rsidRPr="00C7664A" w:rsidRDefault="00802102" w:rsidP="00802102">
      <w:pPr>
        <w:pStyle w:val="Heading3"/>
        <w:numPr>
          <w:ilvl w:val="1"/>
          <w:numId w:val="29"/>
        </w:numPr>
        <w:autoSpaceDE w:val="0"/>
        <w:autoSpaceDN w:val="0"/>
        <w:adjustRightInd w:val="0"/>
        <w:spacing w:before="240" w:line="240" w:lineRule="auto"/>
        <w:ind w:left="709" w:hanging="709"/>
        <w:rPr>
          <w:bCs w:val="0"/>
          <w:lang w:val="fr-FR"/>
        </w:rPr>
      </w:pPr>
      <w:bookmarkStart w:id="15" w:name="_Toc391664658"/>
      <w:bookmarkStart w:id="16" w:name="_Toc391664778"/>
      <w:bookmarkStart w:id="17" w:name="_Toc391664898"/>
      <w:bookmarkStart w:id="18" w:name="_Toc391665018"/>
      <w:bookmarkStart w:id="19" w:name="_Toc391665138"/>
      <w:bookmarkStart w:id="20" w:name="_Toc391897980"/>
      <w:bookmarkStart w:id="21" w:name="_Toc404178543"/>
      <w:bookmarkStart w:id="22" w:name="_Toc419211652"/>
      <w:bookmarkStart w:id="23" w:name="_Toc443583226"/>
      <w:bookmarkEnd w:id="15"/>
      <w:bookmarkEnd w:id="16"/>
      <w:bookmarkEnd w:id="17"/>
      <w:bookmarkEnd w:id="18"/>
      <w:bookmarkEnd w:id="19"/>
      <w:bookmarkEnd w:id="20"/>
      <w:bookmarkEnd w:id="21"/>
      <w:bookmarkEnd w:id="22"/>
      <w:r w:rsidRPr="00C7664A">
        <w:rPr>
          <w:bCs w:val="0"/>
          <w:lang w:val="fr-FR"/>
        </w:rPr>
        <w:t>Description de l’action</w:t>
      </w:r>
      <w:bookmarkEnd w:id="23"/>
    </w:p>
    <w:p w:rsidR="00802102" w:rsidRPr="00C7664A" w:rsidRDefault="00802102" w:rsidP="00802102">
      <w:pPr>
        <w:pStyle w:val="Heading3"/>
        <w:numPr>
          <w:ilvl w:val="2"/>
          <w:numId w:val="29"/>
        </w:numPr>
        <w:autoSpaceDE w:val="0"/>
        <w:autoSpaceDN w:val="0"/>
        <w:adjustRightInd w:val="0"/>
        <w:spacing w:before="240" w:line="240" w:lineRule="auto"/>
        <w:ind w:left="709"/>
        <w:rPr>
          <w:bCs w:val="0"/>
          <w:lang w:val="fr-FR"/>
        </w:rPr>
      </w:pPr>
      <w:bookmarkStart w:id="24" w:name="_Toc423948930"/>
      <w:bookmarkStart w:id="25" w:name="_Toc443583227"/>
      <w:r w:rsidRPr="00C7664A">
        <w:rPr>
          <w:bCs w:val="0"/>
          <w:lang w:val="fr-FR"/>
        </w:rPr>
        <w:t>Description (max. 13 pages)</w:t>
      </w:r>
      <w:bookmarkEnd w:id="24"/>
      <w:bookmarkEnd w:id="25"/>
    </w:p>
    <w:p w:rsidR="00802102" w:rsidRPr="00C7664A" w:rsidRDefault="00802102" w:rsidP="00802102">
      <w:pPr>
        <w:tabs>
          <w:tab w:val="left" w:pos="426"/>
        </w:tabs>
        <w:spacing w:before="120"/>
        <w:jc w:val="both"/>
        <w:rPr>
          <w:lang w:val="fr-FR"/>
        </w:rPr>
      </w:pPr>
      <w:r w:rsidRPr="00C7664A">
        <w:rPr>
          <w:sz w:val="22"/>
          <w:lang w:val="fr-FR"/>
        </w:rPr>
        <w:t>&lt;</w:t>
      </w:r>
      <w:proofErr w:type="gramStart"/>
      <w:r w:rsidRPr="00C7664A">
        <w:rPr>
          <w:sz w:val="22"/>
          <w:lang w:val="fr-FR"/>
        </w:rPr>
        <w:t>insérer</w:t>
      </w:r>
      <w:proofErr w:type="gramEnd"/>
      <w:r w:rsidRPr="00C7664A">
        <w:rPr>
          <w:sz w:val="22"/>
          <w:lang w:val="fr-FR"/>
        </w:rPr>
        <w:t xml:space="preserve"> le texte ici&gt;</w:t>
      </w:r>
    </w:p>
    <w:p w:rsidR="00802102" w:rsidRPr="00C7664A" w:rsidRDefault="00802102" w:rsidP="00802102">
      <w:pPr>
        <w:tabs>
          <w:tab w:val="left" w:pos="709"/>
        </w:tabs>
        <w:spacing w:before="120"/>
        <w:jc w:val="both"/>
        <w:rPr>
          <w:i/>
          <w:sz w:val="22"/>
          <w:lang w:val="fr-FR"/>
        </w:rPr>
      </w:pPr>
    </w:p>
    <w:p w:rsidR="00802102" w:rsidRPr="00C7664A" w:rsidRDefault="00802102" w:rsidP="00802102">
      <w:pPr>
        <w:pStyle w:val="Heading3"/>
        <w:numPr>
          <w:ilvl w:val="2"/>
          <w:numId w:val="29"/>
        </w:numPr>
        <w:autoSpaceDE w:val="0"/>
        <w:autoSpaceDN w:val="0"/>
        <w:adjustRightInd w:val="0"/>
        <w:spacing w:before="240" w:line="240" w:lineRule="auto"/>
        <w:ind w:left="709"/>
        <w:rPr>
          <w:bCs w:val="0"/>
          <w:lang w:val="fr-FR"/>
        </w:rPr>
      </w:pPr>
      <w:bookmarkStart w:id="26" w:name="_Toc423948931"/>
      <w:bookmarkStart w:id="27" w:name="_Toc443583228"/>
      <w:r w:rsidRPr="00C7664A">
        <w:rPr>
          <w:bCs w:val="0"/>
          <w:lang w:val="fr-FR"/>
        </w:rPr>
        <w:t>Méthodologie (</w:t>
      </w:r>
      <w:r w:rsidR="00FE1981">
        <w:rPr>
          <w:bCs w:val="0"/>
          <w:lang w:val="fr-FR"/>
        </w:rPr>
        <w:t xml:space="preserve">max. </w:t>
      </w:r>
      <w:r w:rsidRPr="00C7664A">
        <w:rPr>
          <w:bCs w:val="0"/>
          <w:lang w:val="fr-FR"/>
        </w:rPr>
        <w:t>5 pages)</w:t>
      </w:r>
      <w:bookmarkEnd w:id="26"/>
      <w:bookmarkEnd w:id="27"/>
    </w:p>
    <w:p w:rsidR="00802102" w:rsidRPr="00C7664A" w:rsidRDefault="00802102" w:rsidP="00802102">
      <w:pPr>
        <w:tabs>
          <w:tab w:val="left" w:pos="426"/>
        </w:tabs>
        <w:spacing w:before="120"/>
        <w:jc w:val="both"/>
        <w:rPr>
          <w:lang w:val="fr-FR"/>
        </w:rPr>
      </w:pPr>
      <w:r w:rsidRPr="00C7664A">
        <w:rPr>
          <w:sz w:val="22"/>
          <w:lang w:val="fr-FR"/>
        </w:rPr>
        <w:t>&lt;</w:t>
      </w:r>
      <w:proofErr w:type="gramStart"/>
      <w:r w:rsidRPr="00C7664A">
        <w:rPr>
          <w:sz w:val="22"/>
          <w:lang w:val="fr-FR"/>
        </w:rPr>
        <w:t>insérer</w:t>
      </w:r>
      <w:proofErr w:type="gramEnd"/>
      <w:r w:rsidRPr="00C7664A">
        <w:rPr>
          <w:sz w:val="22"/>
          <w:lang w:val="fr-FR"/>
        </w:rPr>
        <w:t xml:space="preserve"> le texte ici&gt;</w:t>
      </w:r>
    </w:p>
    <w:p w:rsidR="00802102" w:rsidRPr="00C7664A" w:rsidRDefault="00802102" w:rsidP="00802102">
      <w:pPr>
        <w:tabs>
          <w:tab w:val="left" w:pos="426"/>
        </w:tabs>
        <w:spacing w:before="120"/>
        <w:jc w:val="both"/>
        <w:rPr>
          <w:sz w:val="22"/>
          <w:lang w:val="fr-FR"/>
        </w:rPr>
      </w:pPr>
    </w:p>
    <w:p w:rsidR="00802102" w:rsidRPr="00C7664A" w:rsidRDefault="00802102" w:rsidP="00802102">
      <w:pPr>
        <w:tabs>
          <w:tab w:val="left" w:pos="426"/>
        </w:tabs>
        <w:spacing w:before="120"/>
        <w:jc w:val="both"/>
        <w:rPr>
          <w:sz w:val="22"/>
          <w:lang w:val="fr-FR"/>
        </w:rPr>
      </w:pPr>
    </w:p>
    <w:p w:rsidR="00802102" w:rsidRPr="00C7664A" w:rsidRDefault="00BE3CF4" w:rsidP="00802102">
      <w:pPr>
        <w:pStyle w:val="Heading3"/>
        <w:numPr>
          <w:ilvl w:val="2"/>
          <w:numId w:val="29"/>
        </w:numPr>
        <w:autoSpaceDE w:val="0"/>
        <w:autoSpaceDN w:val="0"/>
        <w:adjustRightInd w:val="0"/>
        <w:spacing w:before="240" w:line="240" w:lineRule="auto"/>
        <w:ind w:left="709"/>
        <w:rPr>
          <w:bCs w:val="0"/>
          <w:lang w:val="fr-FR"/>
        </w:rPr>
      </w:pPr>
      <w:bookmarkStart w:id="28" w:name="_Toc423948932"/>
      <w:bookmarkStart w:id="29" w:name="_Toc443583229"/>
      <w:r>
        <w:rPr>
          <w:bCs w:val="0"/>
          <w:lang w:val="fr-FR"/>
        </w:rPr>
        <w:t>Plan d'action</w:t>
      </w:r>
      <w:r w:rsidR="00802102" w:rsidRPr="00C7664A">
        <w:rPr>
          <w:bCs w:val="0"/>
          <w:lang w:val="fr-FR"/>
        </w:rPr>
        <w:t xml:space="preserve"> indicatif pour la mise en œuvre de l’action (max. 4 pages)</w:t>
      </w:r>
      <w:bookmarkEnd w:id="28"/>
      <w:bookmarkEnd w:id="29"/>
    </w:p>
    <w:p w:rsidR="00802102" w:rsidRPr="00C7664A" w:rsidRDefault="00802102" w:rsidP="00802102">
      <w:pPr>
        <w:spacing w:before="120" w:line="276" w:lineRule="auto"/>
        <w:jc w:val="both"/>
        <w:rPr>
          <w:lang w:val="fr-FR"/>
        </w:rPr>
      </w:pPr>
      <w:r w:rsidRPr="00C7664A">
        <w:rPr>
          <w:sz w:val="22"/>
          <w:lang w:val="fr-FR"/>
        </w:rPr>
        <w:t xml:space="preserve">Le </w:t>
      </w:r>
      <w:r w:rsidR="00BE3CF4">
        <w:rPr>
          <w:sz w:val="22"/>
          <w:lang w:val="fr-FR"/>
        </w:rPr>
        <w:t>plan d'action</w:t>
      </w:r>
      <w:r w:rsidRPr="00C7664A">
        <w:rPr>
          <w:sz w:val="22"/>
          <w:lang w:val="fr-FR"/>
        </w:rPr>
        <w:t xml:space="preserve"> doit être </w:t>
      </w:r>
      <w:r w:rsidR="00687ADA">
        <w:rPr>
          <w:sz w:val="22"/>
          <w:lang w:val="fr-FR"/>
        </w:rPr>
        <w:t>rédigé</w:t>
      </w:r>
      <w:r w:rsidRPr="00C7664A">
        <w:rPr>
          <w:sz w:val="22"/>
          <w:lang w:val="fr-FR"/>
        </w:rPr>
        <w:t xml:space="preserve"> conformément au modèle </w:t>
      </w:r>
      <w:r w:rsidR="00687ADA">
        <w:rPr>
          <w:sz w:val="22"/>
          <w:lang w:val="fr-FR"/>
        </w:rPr>
        <w:t>suivant</w:t>
      </w:r>
      <w:r w:rsidRPr="00C7664A">
        <w:rPr>
          <w:sz w:val="22"/>
          <w:lang w:val="fr-FR"/>
        </w:rPr>
        <w:t>:</w:t>
      </w:r>
    </w:p>
    <w:p w:rsidR="00802102" w:rsidRPr="00C7664A" w:rsidRDefault="00802102" w:rsidP="00802102">
      <w:pPr>
        <w:spacing w:before="120" w:line="276" w:lineRule="auto"/>
        <w:jc w:val="both"/>
        <w:rPr>
          <w:lang w:val="fr-FR"/>
        </w:rPr>
        <w:sectPr w:rsidR="00802102" w:rsidRPr="00C7664A" w:rsidSect="00A90820">
          <w:footerReference w:type="default" r:id="rId10"/>
          <w:type w:val="continuous"/>
          <w:pgSz w:w="11906" w:h="16838"/>
          <w:pgMar w:top="907" w:right="1134" w:bottom="1134" w:left="1418" w:header="720" w:footer="709" w:gutter="0"/>
          <w:cols w:space="720"/>
          <w:formProt w:val="0"/>
          <w:noEndnote/>
        </w:sectPr>
      </w:pPr>
    </w:p>
    <w:tbl>
      <w:tblPr>
        <w:tblStyle w:val="TableWeb3"/>
        <w:tblW w:w="14100" w:type="dxa"/>
        <w:tblLayout w:type="fixed"/>
        <w:tblLook w:val="0000" w:firstRow="0" w:lastRow="0" w:firstColumn="0" w:lastColumn="0" w:noHBand="0" w:noVBand="0"/>
      </w:tblPr>
      <w:tblGrid>
        <w:gridCol w:w="3327"/>
        <w:gridCol w:w="1192"/>
        <w:gridCol w:w="455"/>
        <w:gridCol w:w="456"/>
        <w:gridCol w:w="455"/>
        <w:gridCol w:w="455"/>
        <w:gridCol w:w="455"/>
        <w:gridCol w:w="456"/>
        <w:gridCol w:w="455"/>
        <w:gridCol w:w="455"/>
        <w:gridCol w:w="588"/>
        <w:gridCol w:w="588"/>
        <w:gridCol w:w="588"/>
        <w:gridCol w:w="4175"/>
      </w:tblGrid>
      <w:tr w:rsidR="00802102" w:rsidRPr="00C7664A" w:rsidTr="0072476A">
        <w:tc>
          <w:tcPr>
            <w:tcW w:w="14020" w:type="dxa"/>
            <w:gridSpan w:val="14"/>
            <w:tcBorders>
              <w:top w:val="outset" w:sz="24" w:space="0" w:color="auto"/>
            </w:tcBorders>
          </w:tcPr>
          <w:p w:rsidR="00802102" w:rsidRPr="00C7664A" w:rsidRDefault="00802102" w:rsidP="0072476A">
            <w:pPr>
              <w:spacing w:before="120"/>
              <w:jc w:val="both"/>
              <w:rPr>
                <w:sz w:val="22"/>
                <w:szCs w:val="22"/>
                <w:highlight w:val="lightGray"/>
                <w:lang w:val="fr-FR"/>
              </w:rPr>
            </w:pPr>
            <w:r w:rsidRPr="00BB3168">
              <w:rPr>
                <w:sz w:val="22"/>
                <w:highlight w:val="lightGray"/>
                <w:lang w:val="fr-FR"/>
              </w:rPr>
              <w:lastRenderedPageBreak/>
              <w:t>Année 1</w:t>
            </w:r>
          </w:p>
        </w:tc>
      </w:tr>
      <w:tr w:rsidR="00802102" w:rsidRPr="00C7664A" w:rsidTr="0072476A">
        <w:tc>
          <w:tcPr>
            <w:tcW w:w="3267" w:type="dxa"/>
            <w:shd w:val="clear" w:color="auto" w:fill="D9D9D9"/>
          </w:tcPr>
          <w:p w:rsidR="00802102" w:rsidRPr="00C7664A" w:rsidRDefault="00802102" w:rsidP="0072476A">
            <w:pPr>
              <w:spacing w:before="120"/>
              <w:jc w:val="both"/>
              <w:rPr>
                <w:sz w:val="22"/>
                <w:szCs w:val="22"/>
                <w:lang w:val="fr-FR"/>
              </w:rPr>
            </w:pPr>
          </w:p>
        </w:tc>
        <w:tc>
          <w:tcPr>
            <w:tcW w:w="3428" w:type="dxa"/>
            <w:gridSpan w:val="6"/>
          </w:tcPr>
          <w:p w:rsidR="00802102" w:rsidRPr="00C7664A" w:rsidRDefault="00802102" w:rsidP="0072476A">
            <w:pPr>
              <w:spacing w:before="120"/>
              <w:jc w:val="center"/>
              <w:rPr>
                <w:lang w:val="fr-FR"/>
              </w:rPr>
            </w:pPr>
            <w:r w:rsidRPr="00C7664A">
              <w:rPr>
                <w:sz w:val="22"/>
                <w:lang w:val="fr-FR"/>
              </w:rPr>
              <w:t>Semestre 1</w:t>
            </w:r>
          </w:p>
        </w:tc>
        <w:tc>
          <w:tcPr>
            <w:tcW w:w="3090" w:type="dxa"/>
            <w:gridSpan w:val="6"/>
          </w:tcPr>
          <w:p w:rsidR="00802102" w:rsidRPr="00C7664A" w:rsidRDefault="00802102" w:rsidP="0072476A">
            <w:pPr>
              <w:spacing w:before="120"/>
              <w:jc w:val="center"/>
              <w:rPr>
                <w:lang w:val="fr-FR"/>
              </w:rPr>
            </w:pPr>
            <w:r w:rsidRPr="00C7664A">
              <w:rPr>
                <w:sz w:val="22"/>
                <w:lang w:val="fr-FR"/>
              </w:rPr>
              <w:t>Semestre 2</w:t>
            </w:r>
          </w:p>
        </w:tc>
        <w:tc>
          <w:tcPr>
            <w:tcW w:w="4115" w:type="dxa"/>
          </w:tcPr>
          <w:p w:rsidR="00802102" w:rsidRPr="00C7664A" w:rsidRDefault="00802102" w:rsidP="0072476A">
            <w:pPr>
              <w:spacing w:before="120"/>
              <w:jc w:val="both"/>
              <w:rPr>
                <w:sz w:val="22"/>
                <w:szCs w:val="22"/>
                <w:lang w:val="fr-FR"/>
              </w:rPr>
            </w:pPr>
          </w:p>
        </w:tc>
      </w:tr>
      <w:tr w:rsidR="00802102" w:rsidRPr="00A34C85" w:rsidTr="0072476A">
        <w:tc>
          <w:tcPr>
            <w:tcW w:w="3267" w:type="dxa"/>
            <w:shd w:val="clear" w:color="auto" w:fill="D9D9D9"/>
          </w:tcPr>
          <w:p w:rsidR="00802102" w:rsidRPr="00C7664A" w:rsidRDefault="00802102" w:rsidP="0072476A">
            <w:pPr>
              <w:spacing w:before="120"/>
              <w:jc w:val="both"/>
              <w:rPr>
                <w:lang w:val="fr-FR"/>
              </w:rPr>
            </w:pPr>
            <w:r w:rsidRPr="00C7664A">
              <w:rPr>
                <w:sz w:val="22"/>
                <w:lang w:val="fr-FR"/>
              </w:rPr>
              <w:t>Activité</w:t>
            </w:r>
          </w:p>
        </w:tc>
        <w:tc>
          <w:tcPr>
            <w:tcW w:w="1152" w:type="dxa"/>
          </w:tcPr>
          <w:p w:rsidR="00802102" w:rsidRPr="00BB3168" w:rsidRDefault="00802102" w:rsidP="0072476A">
            <w:pPr>
              <w:spacing w:before="120"/>
              <w:jc w:val="both"/>
              <w:rPr>
                <w:highlight w:val="lightGray"/>
                <w:lang w:val="fr-FR"/>
              </w:rPr>
            </w:pPr>
            <w:r w:rsidRPr="00BB3168">
              <w:rPr>
                <w:sz w:val="22"/>
                <w:highlight w:val="lightGray"/>
                <w:lang w:val="fr-FR"/>
              </w:rPr>
              <w:t>Mois 1</w:t>
            </w:r>
          </w:p>
        </w:tc>
        <w:tc>
          <w:tcPr>
            <w:tcW w:w="415" w:type="dxa"/>
          </w:tcPr>
          <w:p w:rsidR="00802102" w:rsidRPr="00BB3168" w:rsidRDefault="00802102" w:rsidP="0072476A">
            <w:pPr>
              <w:spacing w:before="120"/>
              <w:jc w:val="both"/>
              <w:rPr>
                <w:highlight w:val="lightGray"/>
                <w:lang w:val="fr-FR"/>
              </w:rPr>
            </w:pPr>
            <w:r w:rsidRPr="00BB3168">
              <w:rPr>
                <w:sz w:val="22"/>
                <w:highlight w:val="lightGray"/>
                <w:lang w:val="fr-FR"/>
              </w:rPr>
              <w:t>2</w:t>
            </w:r>
          </w:p>
        </w:tc>
        <w:tc>
          <w:tcPr>
            <w:tcW w:w="416" w:type="dxa"/>
          </w:tcPr>
          <w:p w:rsidR="00802102" w:rsidRPr="00BB3168" w:rsidRDefault="00802102" w:rsidP="0072476A">
            <w:pPr>
              <w:spacing w:before="120"/>
              <w:jc w:val="both"/>
              <w:rPr>
                <w:highlight w:val="lightGray"/>
                <w:lang w:val="fr-FR"/>
              </w:rPr>
            </w:pPr>
            <w:r w:rsidRPr="00BB3168">
              <w:rPr>
                <w:sz w:val="22"/>
                <w:highlight w:val="lightGray"/>
                <w:lang w:val="fr-FR"/>
              </w:rPr>
              <w:t>3</w:t>
            </w:r>
          </w:p>
        </w:tc>
        <w:tc>
          <w:tcPr>
            <w:tcW w:w="415" w:type="dxa"/>
          </w:tcPr>
          <w:p w:rsidR="00802102" w:rsidRPr="00BB3168" w:rsidRDefault="00802102" w:rsidP="0072476A">
            <w:pPr>
              <w:spacing w:before="120"/>
              <w:jc w:val="both"/>
              <w:rPr>
                <w:highlight w:val="lightGray"/>
                <w:lang w:val="fr-FR"/>
              </w:rPr>
            </w:pPr>
            <w:r w:rsidRPr="00BB3168">
              <w:rPr>
                <w:sz w:val="22"/>
                <w:highlight w:val="lightGray"/>
                <w:lang w:val="fr-FR"/>
              </w:rPr>
              <w:t>4</w:t>
            </w:r>
          </w:p>
        </w:tc>
        <w:tc>
          <w:tcPr>
            <w:tcW w:w="415" w:type="dxa"/>
          </w:tcPr>
          <w:p w:rsidR="00802102" w:rsidRPr="00BB3168" w:rsidRDefault="00802102" w:rsidP="0072476A">
            <w:pPr>
              <w:spacing w:before="120"/>
              <w:jc w:val="both"/>
              <w:rPr>
                <w:highlight w:val="lightGray"/>
                <w:lang w:val="fr-FR"/>
              </w:rPr>
            </w:pPr>
            <w:r w:rsidRPr="00BB3168">
              <w:rPr>
                <w:sz w:val="22"/>
                <w:highlight w:val="lightGray"/>
                <w:lang w:val="fr-FR"/>
              </w:rPr>
              <w:t>5</w:t>
            </w:r>
          </w:p>
        </w:tc>
        <w:tc>
          <w:tcPr>
            <w:tcW w:w="415" w:type="dxa"/>
          </w:tcPr>
          <w:p w:rsidR="00802102" w:rsidRPr="00BB3168" w:rsidRDefault="00802102" w:rsidP="0072476A">
            <w:pPr>
              <w:spacing w:before="120"/>
              <w:jc w:val="both"/>
              <w:rPr>
                <w:highlight w:val="lightGray"/>
                <w:lang w:val="fr-FR"/>
              </w:rPr>
            </w:pPr>
            <w:r w:rsidRPr="00BB3168">
              <w:rPr>
                <w:sz w:val="22"/>
                <w:highlight w:val="lightGray"/>
                <w:lang w:val="fr-FR"/>
              </w:rPr>
              <w:t>6</w:t>
            </w:r>
          </w:p>
        </w:tc>
        <w:tc>
          <w:tcPr>
            <w:tcW w:w="416" w:type="dxa"/>
          </w:tcPr>
          <w:p w:rsidR="00802102" w:rsidRPr="00BB3168" w:rsidRDefault="00802102" w:rsidP="0072476A">
            <w:pPr>
              <w:spacing w:before="120"/>
              <w:jc w:val="both"/>
              <w:rPr>
                <w:highlight w:val="lightGray"/>
                <w:lang w:val="fr-FR"/>
              </w:rPr>
            </w:pPr>
            <w:r w:rsidRPr="00BB3168">
              <w:rPr>
                <w:sz w:val="22"/>
                <w:highlight w:val="lightGray"/>
                <w:lang w:val="fr-FR"/>
              </w:rPr>
              <w:t>7</w:t>
            </w:r>
          </w:p>
        </w:tc>
        <w:tc>
          <w:tcPr>
            <w:tcW w:w="415" w:type="dxa"/>
          </w:tcPr>
          <w:p w:rsidR="00802102" w:rsidRPr="00BB3168" w:rsidRDefault="00802102" w:rsidP="0072476A">
            <w:pPr>
              <w:spacing w:before="120"/>
              <w:jc w:val="both"/>
              <w:rPr>
                <w:highlight w:val="lightGray"/>
                <w:lang w:val="fr-FR"/>
              </w:rPr>
            </w:pPr>
            <w:r w:rsidRPr="00BB3168">
              <w:rPr>
                <w:sz w:val="22"/>
                <w:highlight w:val="lightGray"/>
                <w:lang w:val="fr-FR"/>
              </w:rPr>
              <w:t>8</w:t>
            </w:r>
          </w:p>
        </w:tc>
        <w:tc>
          <w:tcPr>
            <w:tcW w:w="415" w:type="dxa"/>
          </w:tcPr>
          <w:p w:rsidR="00802102" w:rsidRPr="00BB3168" w:rsidRDefault="00802102" w:rsidP="0072476A">
            <w:pPr>
              <w:spacing w:before="120"/>
              <w:jc w:val="both"/>
              <w:rPr>
                <w:highlight w:val="lightGray"/>
                <w:lang w:val="fr-FR"/>
              </w:rPr>
            </w:pPr>
            <w:r w:rsidRPr="00BB3168">
              <w:rPr>
                <w:sz w:val="22"/>
                <w:highlight w:val="lightGray"/>
                <w:lang w:val="fr-FR"/>
              </w:rPr>
              <w:t>9</w:t>
            </w:r>
          </w:p>
        </w:tc>
        <w:tc>
          <w:tcPr>
            <w:tcW w:w="548" w:type="dxa"/>
          </w:tcPr>
          <w:p w:rsidR="00802102" w:rsidRPr="00BB3168" w:rsidRDefault="00802102" w:rsidP="0072476A">
            <w:pPr>
              <w:spacing w:before="120"/>
              <w:jc w:val="both"/>
              <w:rPr>
                <w:highlight w:val="lightGray"/>
                <w:lang w:val="fr-FR"/>
              </w:rPr>
            </w:pPr>
            <w:r w:rsidRPr="00BB3168">
              <w:rPr>
                <w:sz w:val="22"/>
                <w:highlight w:val="lightGray"/>
                <w:lang w:val="fr-FR"/>
              </w:rPr>
              <w:t>10</w:t>
            </w:r>
          </w:p>
        </w:tc>
        <w:tc>
          <w:tcPr>
            <w:tcW w:w="548" w:type="dxa"/>
          </w:tcPr>
          <w:p w:rsidR="00802102" w:rsidRPr="00BB3168" w:rsidRDefault="00802102" w:rsidP="0072476A">
            <w:pPr>
              <w:spacing w:before="120"/>
              <w:jc w:val="both"/>
              <w:rPr>
                <w:highlight w:val="lightGray"/>
                <w:lang w:val="fr-FR"/>
              </w:rPr>
            </w:pPr>
            <w:r w:rsidRPr="00BB3168">
              <w:rPr>
                <w:sz w:val="22"/>
                <w:highlight w:val="lightGray"/>
                <w:lang w:val="fr-FR"/>
              </w:rPr>
              <w:t>11</w:t>
            </w:r>
          </w:p>
        </w:tc>
        <w:tc>
          <w:tcPr>
            <w:tcW w:w="548" w:type="dxa"/>
          </w:tcPr>
          <w:p w:rsidR="00802102" w:rsidRPr="00BB3168" w:rsidRDefault="00802102" w:rsidP="0072476A">
            <w:pPr>
              <w:spacing w:before="120"/>
              <w:jc w:val="both"/>
              <w:rPr>
                <w:highlight w:val="lightGray"/>
                <w:lang w:val="fr-FR"/>
              </w:rPr>
            </w:pPr>
            <w:r w:rsidRPr="00BB3168">
              <w:rPr>
                <w:sz w:val="22"/>
                <w:highlight w:val="lightGray"/>
                <w:lang w:val="fr-FR"/>
              </w:rPr>
              <w:t>12</w:t>
            </w:r>
          </w:p>
        </w:tc>
        <w:tc>
          <w:tcPr>
            <w:tcW w:w="4115" w:type="dxa"/>
          </w:tcPr>
          <w:p w:rsidR="00802102" w:rsidRPr="00BB3168" w:rsidRDefault="00802102" w:rsidP="009112C0">
            <w:pPr>
              <w:spacing w:before="120"/>
              <w:jc w:val="both"/>
              <w:rPr>
                <w:highlight w:val="lightGray"/>
                <w:lang w:val="fr-FR"/>
              </w:rPr>
            </w:pPr>
            <w:r w:rsidRPr="00BB3168">
              <w:rPr>
                <w:sz w:val="22"/>
                <w:highlight w:val="lightGray"/>
                <w:lang w:val="fr-FR"/>
              </w:rPr>
              <w:t xml:space="preserve">Organisme </w:t>
            </w:r>
            <w:r w:rsidR="009112C0">
              <w:rPr>
                <w:sz w:val="22"/>
                <w:highlight w:val="lightGray"/>
                <w:lang w:val="fr-FR"/>
              </w:rPr>
              <w:t>responsable</w:t>
            </w:r>
            <w:r w:rsidR="00C14F79">
              <w:rPr>
                <w:sz w:val="22"/>
                <w:highlight w:val="lightGray"/>
                <w:lang w:val="fr-FR"/>
              </w:rPr>
              <w:t xml:space="preserve"> de la mise en œuvre</w:t>
            </w:r>
          </w:p>
        </w:tc>
      </w:tr>
      <w:tr w:rsidR="00802102" w:rsidRPr="00C7664A" w:rsidTr="0072476A">
        <w:tc>
          <w:tcPr>
            <w:tcW w:w="3267" w:type="dxa"/>
            <w:shd w:val="clear" w:color="auto" w:fill="D9D9D9"/>
          </w:tcPr>
          <w:p w:rsidR="00802102" w:rsidRPr="00C7664A" w:rsidRDefault="00802102" w:rsidP="0072476A">
            <w:pPr>
              <w:spacing w:before="120"/>
              <w:jc w:val="both"/>
              <w:rPr>
                <w:lang w:val="fr-FR"/>
              </w:rPr>
            </w:pPr>
            <w:r w:rsidRPr="00C7664A">
              <w:rPr>
                <w:sz w:val="22"/>
                <w:lang w:val="fr-FR"/>
              </w:rPr>
              <w:t>Exemple</w:t>
            </w:r>
          </w:p>
        </w:tc>
        <w:tc>
          <w:tcPr>
            <w:tcW w:w="1152" w:type="dxa"/>
          </w:tcPr>
          <w:p w:rsidR="00802102" w:rsidRPr="00C7664A" w:rsidRDefault="00802102" w:rsidP="0072476A">
            <w:pPr>
              <w:spacing w:before="120"/>
              <w:jc w:val="both"/>
              <w:rPr>
                <w:sz w:val="22"/>
                <w:szCs w:val="22"/>
                <w:lang w:val="fr-FR"/>
              </w:rPr>
            </w:pPr>
            <w:r w:rsidRPr="00C7664A">
              <w:rPr>
                <w:sz w:val="22"/>
                <w:lang w:val="fr-FR"/>
              </w:rPr>
              <w:t>Exemple</w:t>
            </w:r>
          </w:p>
        </w:tc>
        <w:tc>
          <w:tcPr>
            <w:tcW w:w="415" w:type="dxa"/>
          </w:tcPr>
          <w:p w:rsidR="00802102" w:rsidRPr="00C7664A" w:rsidRDefault="00802102" w:rsidP="0072476A">
            <w:pPr>
              <w:spacing w:before="120"/>
              <w:jc w:val="both"/>
              <w:rPr>
                <w:sz w:val="22"/>
                <w:szCs w:val="22"/>
                <w:lang w:val="fr-FR"/>
              </w:rPr>
            </w:pPr>
          </w:p>
        </w:tc>
        <w:tc>
          <w:tcPr>
            <w:tcW w:w="416" w:type="dxa"/>
          </w:tcPr>
          <w:p w:rsidR="00802102" w:rsidRPr="00C7664A" w:rsidRDefault="00802102" w:rsidP="0072476A">
            <w:pPr>
              <w:spacing w:before="120"/>
              <w:jc w:val="both"/>
              <w:rPr>
                <w:sz w:val="22"/>
                <w:szCs w:val="22"/>
                <w:lang w:val="fr-FR"/>
              </w:rPr>
            </w:pPr>
          </w:p>
        </w:tc>
        <w:tc>
          <w:tcPr>
            <w:tcW w:w="415" w:type="dxa"/>
          </w:tcPr>
          <w:p w:rsidR="00802102" w:rsidRPr="00C7664A" w:rsidRDefault="00802102" w:rsidP="0072476A">
            <w:pPr>
              <w:spacing w:before="120"/>
              <w:jc w:val="both"/>
              <w:rPr>
                <w:sz w:val="22"/>
                <w:szCs w:val="22"/>
                <w:lang w:val="fr-FR"/>
              </w:rPr>
            </w:pPr>
          </w:p>
        </w:tc>
        <w:tc>
          <w:tcPr>
            <w:tcW w:w="415" w:type="dxa"/>
          </w:tcPr>
          <w:p w:rsidR="00802102" w:rsidRPr="00C7664A" w:rsidRDefault="00802102" w:rsidP="0072476A">
            <w:pPr>
              <w:spacing w:before="120"/>
              <w:jc w:val="both"/>
              <w:rPr>
                <w:sz w:val="22"/>
                <w:szCs w:val="22"/>
                <w:lang w:val="fr-FR"/>
              </w:rPr>
            </w:pPr>
          </w:p>
        </w:tc>
        <w:tc>
          <w:tcPr>
            <w:tcW w:w="415" w:type="dxa"/>
          </w:tcPr>
          <w:p w:rsidR="00802102" w:rsidRPr="00C7664A" w:rsidRDefault="00802102" w:rsidP="0072476A">
            <w:pPr>
              <w:spacing w:before="120"/>
              <w:jc w:val="both"/>
              <w:rPr>
                <w:sz w:val="22"/>
                <w:szCs w:val="22"/>
                <w:lang w:val="fr-FR"/>
              </w:rPr>
            </w:pPr>
          </w:p>
        </w:tc>
        <w:tc>
          <w:tcPr>
            <w:tcW w:w="416" w:type="dxa"/>
          </w:tcPr>
          <w:p w:rsidR="00802102" w:rsidRPr="00C7664A" w:rsidRDefault="00802102" w:rsidP="0072476A">
            <w:pPr>
              <w:spacing w:before="120"/>
              <w:jc w:val="both"/>
              <w:rPr>
                <w:sz w:val="22"/>
                <w:szCs w:val="22"/>
                <w:lang w:val="fr-FR"/>
              </w:rPr>
            </w:pPr>
          </w:p>
        </w:tc>
        <w:tc>
          <w:tcPr>
            <w:tcW w:w="415" w:type="dxa"/>
          </w:tcPr>
          <w:p w:rsidR="00802102" w:rsidRPr="00C7664A" w:rsidRDefault="00802102" w:rsidP="0072476A">
            <w:pPr>
              <w:spacing w:before="120"/>
              <w:jc w:val="both"/>
              <w:rPr>
                <w:sz w:val="22"/>
                <w:szCs w:val="22"/>
                <w:lang w:val="fr-FR"/>
              </w:rPr>
            </w:pPr>
          </w:p>
        </w:tc>
        <w:tc>
          <w:tcPr>
            <w:tcW w:w="415" w:type="dxa"/>
          </w:tcPr>
          <w:p w:rsidR="00802102" w:rsidRPr="00C7664A" w:rsidRDefault="00802102" w:rsidP="0072476A">
            <w:pPr>
              <w:spacing w:before="120"/>
              <w:jc w:val="both"/>
              <w:rPr>
                <w:sz w:val="22"/>
                <w:szCs w:val="22"/>
                <w:lang w:val="fr-FR"/>
              </w:rPr>
            </w:pPr>
          </w:p>
        </w:tc>
        <w:tc>
          <w:tcPr>
            <w:tcW w:w="548" w:type="dxa"/>
          </w:tcPr>
          <w:p w:rsidR="00802102" w:rsidRPr="00C7664A" w:rsidRDefault="00802102" w:rsidP="0072476A">
            <w:pPr>
              <w:spacing w:before="120"/>
              <w:jc w:val="both"/>
              <w:rPr>
                <w:sz w:val="22"/>
                <w:szCs w:val="22"/>
                <w:lang w:val="fr-FR"/>
              </w:rPr>
            </w:pPr>
          </w:p>
        </w:tc>
        <w:tc>
          <w:tcPr>
            <w:tcW w:w="548" w:type="dxa"/>
          </w:tcPr>
          <w:p w:rsidR="00802102" w:rsidRPr="00C7664A" w:rsidRDefault="00802102" w:rsidP="0072476A">
            <w:pPr>
              <w:spacing w:before="120"/>
              <w:jc w:val="both"/>
              <w:rPr>
                <w:sz w:val="22"/>
                <w:szCs w:val="22"/>
                <w:lang w:val="fr-FR"/>
              </w:rPr>
            </w:pPr>
          </w:p>
        </w:tc>
        <w:tc>
          <w:tcPr>
            <w:tcW w:w="548" w:type="dxa"/>
          </w:tcPr>
          <w:p w:rsidR="00802102" w:rsidRPr="00C7664A" w:rsidRDefault="00802102" w:rsidP="0072476A">
            <w:pPr>
              <w:spacing w:before="120"/>
              <w:jc w:val="both"/>
              <w:rPr>
                <w:sz w:val="22"/>
                <w:szCs w:val="22"/>
                <w:lang w:val="fr-FR"/>
              </w:rPr>
            </w:pPr>
          </w:p>
        </w:tc>
        <w:tc>
          <w:tcPr>
            <w:tcW w:w="4115" w:type="dxa"/>
          </w:tcPr>
          <w:p w:rsidR="00802102" w:rsidRPr="00C7664A" w:rsidRDefault="00802102" w:rsidP="0072476A">
            <w:pPr>
              <w:spacing w:before="120"/>
              <w:jc w:val="both"/>
              <w:rPr>
                <w:lang w:val="fr-FR"/>
              </w:rPr>
            </w:pPr>
            <w:r w:rsidRPr="00C7664A">
              <w:rPr>
                <w:sz w:val="22"/>
                <w:lang w:val="fr-FR"/>
              </w:rPr>
              <w:t>Exemple</w:t>
            </w:r>
          </w:p>
        </w:tc>
      </w:tr>
      <w:tr w:rsidR="00802102" w:rsidRPr="00A34C85" w:rsidTr="0072476A">
        <w:trPr>
          <w:trHeight w:val="374"/>
        </w:trPr>
        <w:tc>
          <w:tcPr>
            <w:tcW w:w="3267" w:type="dxa"/>
          </w:tcPr>
          <w:p w:rsidR="00802102" w:rsidRPr="00C7664A" w:rsidRDefault="00802102" w:rsidP="0072476A">
            <w:pPr>
              <w:spacing w:before="120"/>
              <w:rPr>
                <w:lang w:val="fr-FR"/>
              </w:rPr>
            </w:pPr>
            <w:r w:rsidRPr="00C7664A">
              <w:rPr>
                <w:sz w:val="22"/>
                <w:lang w:val="fr-FR"/>
              </w:rPr>
              <w:t>Préparation activité 1 (intitulé)</w:t>
            </w:r>
          </w:p>
        </w:tc>
        <w:tc>
          <w:tcPr>
            <w:tcW w:w="1152" w:type="dxa"/>
            <w:shd w:val="clear" w:color="auto" w:fill="D9D9D9"/>
          </w:tcPr>
          <w:p w:rsidR="00802102" w:rsidRPr="00C7664A" w:rsidRDefault="00802102" w:rsidP="0072476A">
            <w:pPr>
              <w:spacing w:before="120"/>
              <w:jc w:val="both"/>
              <w:rPr>
                <w:sz w:val="22"/>
                <w:szCs w:val="22"/>
                <w:lang w:val="fr-FR"/>
              </w:rPr>
            </w:pPr>
          </w:p>
        </w:tc>
        <w:tc>
          <w:tcPr>
            <w:tcW w:w="415" w:type="dxa"/>
            <w:shd w:val="clear" w:color="auto" w:fill="D9D9D9"/>
          </w:tcPr>
          <w:p w:rsidR="00802102" w:rsidRPr="00C7664A" w:rsidRDefault="00802102" w:rsidP="0072476A">
            <w:pPr>
              <w:spacing w:before="120"/>
              <w:jc w:val="both"/>
              <w:rPr>
                <w:sz w:val="22"/>
                <w:szCs w:val="22"/>
                <w:lang w:val="fr-FR"/>
              </w:rPr>
            </w:pPr>
          </w:p>
        </w:tc>
        <w:tc>
          <w:tcPr>
            <w:tcW w:w="416" w:type="dxa"/>
            <w:shd w:val="clear" w:color="auto" w:fill="D9D9D9"/>
          </w:tcPr>
          <w:p w:rsidR="00802102" w:rsidRPr="00C7664A" w:rsidRDefault="00802102" w:rsidP="0072476A">
            <w:pPr>
              <w:spacing w:before="120"/>
              <w:jc w:val="both"/>
              <w:rPr>
                <w:sz w:val="22"/>
                <w:szCs w:val="22"/>
                <w:lang w:val="fr-FR"/>
              </w:rPr>
            </w:pPr>
          </w:p>
        </w:tc>
        <w:tc>
          <w:tcPr>
            <w:tcW w:w="415" w:type="dxa"/>
          </w:tcPr>
          <w:p w:rsidR="00802102" w:rsidRPr="00C7664A" w:rsidRDefault="00802102" w:rsidP="0072476A">
            <w:pPr>
              <w:spacing w:before="120"/>
              <w:jc w:val="both"/>
              <w:rPr>
                <w:sz w:val="22"/>
                <w:szCs w:val="22"/>
                <w:lang w:val="fr-FR"/>
              </w:rPr>
            </w:pPr>
          </w:p>
        </w:tc>
        <w:tc>
          <w:tcPr>
            <w:tcW w:w="415" w:type="dxa"/>
          </w:tcPr>
          <w:p w:rsidR="00802102" w:rsidRPr="00C7664A" w:rsidRDefault="00802102" w:rsidP="0072476A">
            <w:pPr>
              <w:spacing w:before="120"/>
              <w:jc w:val="both"/>
              <w:rPr>
                <w:sz w:val="22"/>
                <w:szCs w:val="22"/>
                <w:lang w:val="fr-FR"/>
              </w:rPr>
            </w:pPr>
          </w:p>
        </w:tc>
        <w:tc>
          <w:tcPr>
            <w:tcW w:w="415" w:type="dxa"/>
          </w:tcPr>
          <w:p w:rsidR="00802102" w:rsidRPr="00C7664A" w:rsidRDefault="00802102" w:rsidP="0072476A">
            <w:pPr>
              <w:spacing w:before="120"/>
              <w:jc w:val="both"/>
              <w:rPr>
                <w:sz w:val="22"/>
                <w:szCs w:val="22"/>
                <w:lang w:val="fr-FR"/>
              </w:rPr>
            </w:pPr>
          </w:p>
        </w:tc>
        <w:tc>
          <w:tcPr>
            <w:tcW w:w="416" w:type="dxa"/>
          </w:tcPr>
          <w:p w:rsidR="00802102" w:rsidRPr="00C7664A" w:rsidRDefault="00802102" w:rsidP="0072476A">
            <w:pPr>
              <w:spacing w:before="120"/>
              <w:jc w:val="both"/>
              <w:rPr>
                <w:sz w:val="22"/>
                <w:szCs w:val="22"/>
                <w:lang w:val="fr-FR"/>
              </w:rPr>
            </w:pPr>
          </w:p>
        </w:tc>
        <w:tc>
          <w:tcPr>
            <w:tcW w:w="415" w:type="dxa"/>
          </w:tcPr>
          <w:p w:rsidR="00802102" w:rsidRPr="00C7664A" w:rsidRDefault="00802102" w:rsidP="0072476A">
            <w:pPr>
              <w:spacing w:before="120"/>
              <w:jc w:val="both"/>
              <w:rPr>
                <w:sz w:val="22"/>
                <w:szCs w:val="22"/>
                <w:lang w:val="fr-FR"/>
              </w:rPr>
            </w:pPr>
          </w:p>
        </w:tc>
        <w:tc>
          <w:tcPr>
            <w:tcW w:w="415" w:type="dxa"/>
          </w:tcPr>
          <w:p w:rsidR="00802102" w:rsidRPr="00C7664A" w:rsidRDefault="00802102" w:rsidP="0072476A">
            <w:pPr>
              <w:spacing w:before="120"/>
              <w:jc w:val="both"/>
              <w:rPr>
                <w:sz w:val="22"/>
                <w:szCs w:val="22"/>
                <w:lang w:val="fr-FR"/>
              </w:rPr>
            </w:pPr>
          </w:p>
        </w:tc>
        <w:tc>
          <w:tcPr>
            <w:tcW w:w="548" w:type="dxa"/>
          </w:tcPr>
          <w:p w:rsidR="00802102" w:rsidRPr="00C7664A" w:rsidRDefault="00802102" w:rsidP="0072476A">
            <w:pPr>
              <w:spacing w:before="120"/>
              <w:jc w:val="both"/>
              <w:rPr>
                <w:sz w:val="22"/>
                <w:szCs w:val="22"/>
                <w:lang w:val="fr-FR"/>
              </w:rPr>
            </w:pPr>
          </w:p>
        </w:tc>
        <w:tc>
          <w:tcPr>
            <w:tcW w:w="548" w:type="dxa"/>
          </w:tcPr>
          <w:p w:rsidR="00802102" w:rsidRPr="00C7664A" w:rsidRDefault="00802102" w:rsidP="0072476A">
            <w:pPr>
              <w:spacing w:before="120"/>
              <w:jc w:val="both"/>
              <w:rPr>
                <w:sz w:val="22"/>
                <w:szCs w:val="22"/>
                <w:lang w:val="fr-FR"/>
              </w:rPr>
            </w:pPr>
          </w:p>
        </w:tc>
        <w:tc>
          <w:tcPr>
            <w:tcW w:w="548" w:type="dxa"/>
          </w:tcPr>
          <w:p w:rsidR="00802102" w:rsidRPr="00C7664A" w:rsidRDefault="00802102" w:rsidP="0072476A">
            <w:pPr>
              <w:spacing w:before="120"/>
              <w:jc w:val="both"/>
              <w:rPr>
                <w:sz w:val="22"/>
                <w:szCs w:val="22"/>
                <w:lang w:val="fr-FR"/>
              </w:rPr>
            </w:pPr>
          </w:p>
        </w:tc>
        <w:tc>
          <w:tcPr>
            <w:tcW w:w="4115" w:type="dxa"/>
          </w:tcPr>
          <w:p w:rsidR="00802102" w:rsidRPr="00C7664A" w:rsidRDefault="00802102" w:rsidP="0072476A">
            <w:pPr>
              <w:spacing w:before="120"/>
              <w:jc w:val="both"/>
              <w:rPr>
                <w:lang w:val="fr-FR"/>
              </w:rPr>
            </w:pPr>
            <w:r w:rsidRPr="00C7664A">
              <w:rPr>
                <w:sz w:val="22"/>
                <w:lang w:val="fr-FR"/>
              </w:rPr>
              <w:t>Codemandeur et/ou entité affiliée</w:t>
            </w:r>
          </w:p>
        </w:tc>
      </w:tr>
      <w:tr w:rsidR="00802102" w:rsidRPr="00A34C85" w:rsidTr="0072476A">
        <w:tc>
          <w:tcPr>
            <w:tcW w:w="3267" w:type="dxa"/>
          </w:tcPr>
          <w:p w:rsidR="00802102" w:rsidRPr="00C7664A" w:rsidRDefault="00802102" w:rsidP="0072476A">
            <w:pPr>
              <w:spacing w:before="120"/>
              <w:rPr>
                <w:lang w:val="fr-FR"/>
              </w:rPr>
            </w:pPr>
            <w:r w:rsidRPr="00C7664A">
              <w:rPr>
                <w:sz w:val="22"/>
                <w:lang w:val="fr-FR"/>
              </w:rPr>
              <w:t>Exécution activité 1 (intitulé)</w:t>
            </w:r>
          </w:p>
        </w:tc>
        <w:tc>
          <w:tcPr>
            <w:tcW w:w="1152" w:type="dxa"/>
          </w:tcPr>
          <w:p w:rsidR="00802102" w:rsidRPr="00C7664A" w:rsidRDefault="00802102" w:rsidP="0072476A">
            <w:pPr>
              <w:spacing w:before="120"/>
              <w:jc w:val="both"/>
              <w:rPr>
                <w:sz w:val="22"/>
                <w:szCs w:val="22"/>
                <w:lang w:val="fr-FR"/>
              </w:rPr>
            </w:pPr>
          </w:p>
        </w:tc>
        <w:tc>
          <w:tcPr>
            <w:tcW w:w="415" w:type="dxa"/>
          </w:tcPr>
          <w:p w:rsidR="00802102" w:rsidRPr="00C7664A" w:rsidRDefault="00802102" w:rsidP="0072476A">
            <w:pPr>
              <w:spacing w:before="120"/>
              <w:jc w:val="both"/>
              <w:rPr>
                <w:sz w:val="22"/>
                <w:szCs w:val="22"/>
                <w:lang w:val="fr-FR"/>
              </w:rPr>
            </w:pPr>
          </w:p>
        </w:tc>
        <w:tc>
          <w:tcPr>
            <w:tcW w:w="416" w:type="dxa"/>
          </w:tcPr>
          <w:p w:rsidR="00802102" w:rsidRPr="00C7664A" w:rsidRDefault="00802102" w:rsidP="0072476A">
            <w:pPr>
              <w:spacing w:before="120"/>
              <w:jc w:val="both"/>
              <w:rPr>
                <w:sz w:val="22"/>
                <w:szCs w:val="22"/>
                <w:lang w:val="fr-FR"/>
              </w:rPr>
            </w:pPr>
          </w:p>
        </w:tc>
        <w:tc>
          <w:tcPr>
            <w:tcW w:w="415" w:type="dxa"/>
            <w:shd w:val="clear" w:color="auto" w:fill="D9D9D9"/>
          </w:tcPr>
          <w:p w:rsidR="00802102" w:rsidRPr="00C7664A" w:rsidRDefault="00802102" w:rsidP="0072476A">
            <w:pPr>
              <w:spacing w:before="120"/>
              <w:jc w:val="both"/>
              <w:rPr>
                <w:sz w:val="22"/>
                <w:szCs w:val="22"/>
                <w:lang w:val="fr-FR"/>
              </w:rPr>
            </w:pPr>
          </w:p>
        </w:tc>
        <w:tc>
          <w:tcPr>
            <w:tcW w:w="415" w:type="dxa"/>
            <w:shd w:val="clear" w:color="auto" w:fill="D9D9D9"/>
          </w:tcPr>
          <w:p w:rsidR="00802102" w:rsidRPr="00C7664A" w:rsidRDefault="00802102" w:rsidP="0072476A">
            <w:pPr>
              <w:spacing w:before="120"/>
              <w:jc w:val="both"/>
              <w:rPr>
                <w:sz w:val="22"/>
                <w:szCs w:val="22"/>
                <w:lang w:val="fr-FR"/>
              </w:rPr>
            </w:pPr>
          </w:p>
        </w:tc>
        <w:tc>
          <w:tcPr>
            <w:tcW w:w="415" w:type="dxa"/>
            <w:shd w:val="clear" w:color="auto" w:fill="D9D9D9"/>
          </w:tcPr>
          <w:p w:rsidR="00802102" w:rsidRPr="00C7664A" w:rsidRDefault="00802102" w:rsidP="0072476A">
            <w:pPr>
              <w:spacing w:before="120"/>
              <w:jc w:val="both"/>
              <w:rPr>
                <w:sz w:val="22"/>
                <w:szCs w:val="22"/>
                <w:lang w:val="fr-FR"/>
              </w:rPr>
            </w:pPr>
          </w:p>
        </w:tc>
        <w:tc>
          <w:tcPr>
            <w:tcW w:w="416" w:type="dxa"/>
            <w:shd w:val="clear" w:color="auto" w:fill="D9D9D9"/>
          </w:tcPr>
          <w:p w:rsidR="00802102" w:rsidRPr="00C7664A" w:rsidRDefault="00802102" w:rsidP="0072476A">
            <w:pPr>
              <w:spacing w:before="120"/>
              <w:jc w:val="both"/>
              <w:rPr>
                <w:sz w:val="22"/>
                <w:szCs w:val="22"/>
                <w:lang w:val="fr-FR"/>
              </w:rPr>
            </w:pPr>
          </w:p>
        </w:tc>
        <w:tc>
          <w:tcPr>
            <w:tcW w:w="415" w:type="dxa"/>
            <w:shd w:val="clear" w:color="auto" w:fill="D9D9D9"/>
          </w:tcPr>
          <w:p w:rsidR="00802102" w:rsidRPr="00C7664A" w:rsidRDefault="00802102" w:rsidP="0072476A">
            <w:pPr>
              <w:spacing w:before="120"/>
              <w:jc w:val="both"/>
              <w:rPr>
                <w:sz w:val="22"/>
                <w:szCs w:val="22"/>
                <w:lang w:val="fr-FR"/>
              </w:rPr>
            </w:pPr>
          </w:p>
        </w:tc>
        <w:tc>
          <w:tcPr>
            <w:tcW w:w="415" w:type="dxa"/>
            <w:shd w:val="clear" w:color="auto" w:fill="D9D9D9"/>
          </w:tcPr>
          <w:p w:rsidR="00802102" w:rsidRPr="00C7664A" w:rsidRDefault="00802102" w:rsidP="0072476A">
            <w:pPr>
              <w:spacing w:before="120"/>
              <w:jc w:val="both"/>
              <w:rPr>
                <w:sz w:val="22"/>
                <w:szCs w:val="22"/>
                <w:lang w:val="fr-FR"/>
              </w:rPr>
            </w:pPr>
          </w:p>
        </w:tc>
        <w:tc>
          <w:tcPr>
            <w:tcW w:w="548" w:type="dxa"/>
            <w:shd w:val="clear" w:color="auto" w:fill="D9D9D9"/>
          </w:tcPr>
          <w:p w:rsidR="00802102" w:rsidRPr="00C7664A" w:rsidRDefault="00802102" w:rsidP="0072476A">
            <w:pPr>
              <w:spacing w:before="120"/>
              <w:jc w:val="both"/>
              <w:rPr>
                <w:sz w:val="22"/>
                <w:szCs w:val="22"/>
                <w:lang w:val="fr-FR"/>
              </w:rPr>
            </w:pPr>
          </w:p>
        </w:tc>
        <w:tc>
          <w:tcPr>
            <w:tcW w:w="548" w:type="dxa"/>
            <w:shd w:val="clear" w:color="auto" w:fill="D9D9D9"/>
          </w:tcPr>
          <w:p w:rsidR="00802102" w:rsidRPr="00C7664A" w:rsidRDefault="00802102" w:rsidP="0072476A">
            <w:pPr>
              <w:spacing w:before="120"/>
              <w:jc w:val="both"/>
              <w:rPr>
                <w:sz w:val="22"/>
                <w:szCs w:val="22"/>
                <w:lang w:val="fr-FR"/>
              </w:rPr>
            </w:pPr>
          </w:p>
        </w:tc>
        <w:tc>
          <w:tcPr>
            <w:tcW w:w="548" w:type="dxa"/>
            <w:shd w:val="clear" w:color="auto" w:fill="D9D9D9"/>
          </w:tcPr>
          <w:p w:rsidR="00802102" w:rsidRPr="00C7664A" w:rsidRDefault="00802102" w:rsidP="0072476A">
            <w:pPr>
              <w:spacing w:before="120"/>
              <w:jc w:val="both"/>
              <w:rPr>
                <w:sz w:val="22"/>
                <w:szCs w:val="22"/>
                <w:lang w:val="fr-FR"/>
              </w:rPr>
            </w:pPr>
          </w:p>
        </w:tc>
        <w:tc>
          <w:tcPr>
            <w:tcW w:w="4115" w:type="dxa"/>
          </w:tcPr>
          <w:p w:rsidR="00802102" w:rsidRPr="00C7664A" w:rsidRDefault="00802102" w:rsidP="0072476A">
            <w:pPr>
              <w:spacing w:before="120"/>
              <w:jc w:val="both"/>
              <w:rPr>
                <w:lang w:val="fr-FR"/>
              </w:rPr>
            </w:pPr>
            <w:r w:rsidRPr="00C7664A">
              <w:rPr>
                <w:sz w:val="22"/>
                <w:lang w:val="fr-FR"/>
              </w:rPr>
              <w:t>Codemandeur et/ou entité affiliée</w:t>
            </w:r>
          </w:p>
        </w:tc>
      </w:tr>
      <w:tr w:rsidR="00802102" w:rsidRPr="00A34C85" w:rsidTr="0072476A">
        <w:tc>
          <w:tcPr>
            <w:tcW w:w="3267" w:type="dxa"/>
          </w:tcPr>
          <w:p w:rsidR="00802102" w:rsidRPr="00C7664A" w:rsidRDefault="00802102" w:rsidP="0072476A">
            <w:pPr>
              <w:spacing w:before="120"/>
              <w:rPr>
                <w:lang w:val="fr-FR"/>
              </w:rPr>
            </w:pPr>
            <w:r w:rsidRPr="00C7664A">
              <w:rPr>
                <w:sz w:val="22"/>
                <w:lang w:val="fr-FR"/>
              </w:rPr>
              <w:t>Préparation activité 2 (intitulé)</w:t>
            </w:r>
          </w:p>
        </w:tc>
        <w:tc>
          <w:tcPr>
            <w:tcW w:w="1152" w:type="dxa"/>
          </w:tcPr>
          <w:p w:rsidR="00802102" w:rsidRPr="00C7664A" w:rsidRDefault="00802102" w:rsidP="0072476A">
            <w:pPr>
              <w:spacing w:before="120"/>
              <w:jc w:val="both"/>
              <w:rPr>
                <w:sz w:val="22"/>
                <w:szCs w:val="22"/>
                <w:lang w:val="fr-FR"/>
              </w:rPr>
            </w:pPr>
          </w:p>
        </w:tc>
        <w:tc>
          <w:tcPr>
            <w:tcW w:w="415" w:type="dxa"/>
          </w:tcPr>
          <w:p w:rsidR="00802102" w:rsidRPr="00C7664A" w:rsidRDefault="00802102" w:rsidP="0072476A">
            <w:pPr>
              <w:spacing w:before="120"/>
              <w:jc w:val="both"/>
              <w:rPr>
                <w:sz w:val="22"/>
                <w:szCs w:val="22"/>
                <w:lang w:val="fr-FR"/>
              </w:rPr>
            </w:pPr>
          </w:p>
        </w:tc>
        <w:tc>
          <w:tcPr>
            <w:tcW w:w="416" w:type="dxa"/>
          </w:tcPr>
          <w:p w:rsidR="00802102" w:rsidRPr="00C7664A" w:rsidRDefault="00802102" w:rsidP="0072476A">
            <w:pPr>
              <w:spacing w:before="120"/>
              <w:jc w:val="both"/>
              <w:rPr>
                <w:sz w:val="22"/>
                <w:szCs w:val="22"/>
                <w:lang w:val="fr-FR"/>
              </w:rPr>
            </w:pPr>
          </w:p>
        </w:tc>
        <w:tc>
          <w:tcPr>
            <w:tcW w:w="415" w:type="dxa"/>
          </w:tcPr>
          <w:p w:rsidR="00802102" w:rsidRPr="00C7664A" w:rsidRDefault="00802102" w:rsidP="0072476A">
            <w:pPr>
              <w:spacing w:before="120"/>
              <w:jc w:val="both"/>
              <w:rPr>
                <w:sz w:val="22"/>
                <w:szCs w:val="22"/>
                <w:lang w:val="fr-FR"/>
              </w:rPr>
            </w:pPr>
          </w:p>
        </w:tc>
        <w:tc>
          <w:tcPr>
            <w:tcW w:w="415" w:type="dxa"/>
          </w:tcPr>
          <w:p w:rsidR="00802102" w:rsidRPr="00C7664A" w:rsidRDefault="00802102" w:rsidP="0072476A">
            <w:pPr>
              <w:spacing w:before="120"/>
              <w:jc w:val="both"/>
              <w:rPr>
                <w:sz w:val="22"/>
                <w:szCs w:val="22"/>
                <w:lang w:val="fr-FR"/>
              </w:rPr>
            </w:pPr>
          </w:p>
        </w:tc>
        <w:tc>
          <w:tcPr>
            <w:tcW w:w="415" w:type="dxa"/>
          </w:tcPr>
          <w:p w:rsidR="00802102" w:rsidRPr="00C7664A" w:rsidRDefault="00802102" w:rsidP="0072476A">
            <w:pPr>
              <w:spacing w:before="120"/>
              <w:jc w:val="both"/>
              <w:rPr>
                <w:sz w:val="22"/>
                <w:szCs w:val="22"/>
                <w:lang w:val="fr-FR"/>
              </w:rPr>
            </w:pPr>
          </w:p>
        </w:tc>
        <w:tc>
          <w:tcPr>
            <w:tcW w:w="416" w:type="dxa"/>
          </w:tcPr>
          <w:p w:rsidR="00802102" w:rsidRPr="00C7664A" w:rsidRDefault="00802102" w:rsidP="0072476A">
            <w:pPr>
              <w:spacing w:before="120"/>
              <w:jc w:val="both"/>
              <w:rPr>
                <w:sz w:val="22"/>
                <w:szCs w:val="22"/>
                <w:lang w:val="fr-FR"/>
              </w:rPr>
            </w:pPr>
          </w:p>
        </w:tc>
        <w:tc>
          <w:tcPr>
            <w:tcW w:w="415" w:type="dxa"/>
          </w:tcPr>
          <w:p w:rsidR="00802102" w:rsidRPr="00C7664A" w:rsidRDefault="00802102" w:rsidP="0072476A">
            <w:pPr>
              <w:spacing w:before="120"/>
              <w:jc w:val="both"/>
              <w:rPr>
                <w:sz w:val="22"/>
                <w:szCs w:val="22"/>
                <w:lang w:val="fr-FR"/>
              </w:rPr>
            </w:pPr>
          </w:p>
        </w:tc>
        <w:tc>
          <w:tcPr>
            <w:tcW w:w="415" w:type="dxa"/>
          </w:tcPr>
          <w:p w:rsidR="00802102" w:rsidRPr="00C7664A" w:rsidRDefault="00802102" w:rsidP="0072476A">
            <w:pPr>
              <w:spacing w:before="120"/>
              <w:jc w:val="both"/>
              <w:rPr>
                <w:sz w:val="22"/>
                <w:szCs w:val="22"/>
                <w:lang w:val="fr-FR"/>
              </w:rPr>
            </w:pPr>
          </w:p>
        </w:tc>
        <w:tc>
          <w:tcPr>
            <w:tcW w:w="548" w:type="dxa"/>
          </w:tcPr>
          <w:p w:rsidR="00802102" w:rsidRPr="00C7664A" w:rsidRDefault="00802102" w:rsidP="0072476A">
            <w:pPr>
              <w:spacing w:before="120"/>
              <w:jc w:val="both"/>
              <w:rPr>
                <w:sz w:val="22"/>
                <w:szCs w:val="22"/>
                <w:lang w:val="fr-FR"/>
              </w:rPr>
            </w:pPr>
          </w:p>
        </w:tc>
        <w:tc>
          <w:tcPr>
            <w:tcW w:w="548" w:type="dxa"/>
            <w:shd w:val="clear" w:color="auto" w:fill="D9D9D9"/>
          </w:tcPr>
          <w:p w:rsidR="00802102" w:rsidRPr="00C7664A" w:rsidRDefault="00802102" w:rsidP="0072476A">
            <w:pPr>
              <w:spacing w:before="120"/>
              <w:jc w:val="both"/>
              <w:rPr>
                <w:sz w:val="22"/>
                <w:szCs w:val="22"/>
                <w:lang w:val="fr-FR"/>
              </w:rPr>
            </w:pPr>
          </w:p>
        </w:tc>
        <w:tc>
          <w:tcPr>
            <w:tcW w:w="548" w:type="dxa"/>
            <w:shd w:val="clear" w:color="auto" w:fill="D9D9D9"/>
          </w:tcPr>
          <w:p w:rsidR="00802102" w:rsidRPr="00C7664A" w:rsidRDefault="00802102" w:rsidP="0072476A">
            <w:pPr>
              <w:spacing w:before="120"/>
              <w:jc w:val="both"/>
              <w:rPr>
                <w:sz w:val="22"/>
                <w:szCs w:val="22"/>
                <w:lang w:val="fr-FR"/>
              </w:rPr>
            </w:pPr>
          </w:p>
        </w:tc>
        <w:tc>
          <w:tcPr>
            <w:tcW w:w="4115" w:type="dxa"/>
          </w:tcPr>
          <w:p w:rsidR="00802102" w:rsidRPr="00C7664A" w:rsidRDefault="00802102" w:rsidP="0072476A">
            <w:pPr>
              <w:spacing w:before="120"/>
              <w:jc w:val="both"/>
              <w:rPr>
                <w:lang w:val="fr-FR"/>
              </w:rPr>
            </w:pPr>
            <w:r w:rsidRPr="00C7664A">
              <w:rPr>
                <w:sz w:val="22"/>
                <w:lang w:val="fr-FR"/>
              </w:rPr>
              <w:t>Codemandeur et/ou entité affiliée</w:t>
            </w:r>
          </w:p>
        </w:tc>
      </w:tr>
      <w:tr w:rsidR="00802102" w:rsidRPr="00C7664A" w:rsidTr="0072476A">
        <w:tc>
          <w:tcPr>
            <w:tcW w:w="3267" w:type="dxa"/>
            <w:tcBorders>
              <w:bottom w:val="outset" w:sz="24" w:space="0" w:color="auto"/>
            </w:tcBorders>
            <w:shd w:val="clear" w:color="auto" w:fill="D9D9D9"/>
          </w:tcPr>
          <w:p w:rsidR="00802102" w:rsidRPr="00C7664A" w:rsidRDefault="00802102" w:rsidP="0072476A">
            <w:pPr>
              <w:spacing w:before="120"/>
              <w:jc w:val="both"/>
              <w:rPr>
                <w:lang w:val="fr-FR"/>
              </w:rPr>
            </w:pPr>
            <w:r w:rsidRPr="00C7664A">
              <w:rPr>
                <w:sz w:val="22"/>
                <w:lang w:val="fr-FR"/>
              </w:rPr>
              <w:t>Etc.</w:t>
            </w:r>
          </w:p>
        </w:tc>
        <w:tc>
          <w:tcPr>
            <w:tcW w:w="1152" w:type="dxa"/>
            <w:tcBorders>
              <w:bottom w:val="outset" w:sz="24" w:space="0" w:color="auto"/>
            </w:tcBorders>
          </w:tcPr>
          <w:p w:rsidR="00802102" w:rsidRPr="00C7664A" w:rsidRDefault="00802102" w:rsidP="0072476A">
            <w:pPr>
              <w:spacing w:before="120"/>
              <w:jc w:val="both"/>
              <w:rPr>
                <w:sz w:val="22"/>
                <w:szCs w:val="22"/>
                <w:lang w:val="fr-FR"/>
              </w:rPr>
            </w:pPr>
          </w:p>
        </w:tc>
        <w:tc>
          <w:tcPr>
            <w:tcW w:w="415" w:type="dxa"/>
            <w:tcBorders>
              <w:bottom w:val="outset" w:sz="24" w:space="0" w:color="auto"/>
            </w:tcBorders>
          </w:tcPr>
          <w:p w:rsidR="00802102" w:rsidRPr="00C7664A" w:rsidRDefault="00802102" w:rsidP="0072476A">
            <w:pPr>
              <w:spacing w:before="120"/>
              <w:jc w:val="both"/>
              <w:rPr>
                <w:sz w:val="22"/>
                <w:szCs w:val="22"/>
                <w:lang w:val="fr-FR"/>
              </w:rPr>
            </w:pPr>
          </w:p>
        </w:tc>
        <w:tc>
          <w:tcPr>
            <w:tcW w:w="416" w:type="dxa"/>
            <w:tcBorders>
              <w:bottom w:val="outset" w:sz="24" w:space="0" w:color="auto"/>
            </w:tcBorders>
          </w:tcPr>
          <w:p w:rsidR="00802102" w:rsidRPr="00C7664A" w:rsidRDefault="00802102" w:rsidP="0072476A">
            <w:pPr>
              <w:spacing w:before="120"/>
              <w:jc w:val="both"/>
              <w:rPr>
                <w:sz w:val="22"/>
                <w:szCs w:val="22"/>
                <w:lang w:val="fr-FR"/>
              </w:rPr>
            </w:pPr>
          </w:p>
        </w:tc>
        <w:tc>
          <w:tcPr>
            <w:tcW w:w="415" w:type="dxa"/>
            <w:tcBorders>
              <w:bottom w:val="outset" w:sz="24" w:space="0" w:color="auto"/>
            </w:tcBorders>
          </w:tcPr>
          <w:p w:rsidR="00802102" w:rsidRPr="00C7664A" w:rsidRDefault="00802102" w:rsidP="0072476A">
            <w:pPr>
              <w:spacing w:before="120"/>
              <w:jc w:val="both"/>
              <w:rPr>
                <w:sz w:val="22"/>
                <w:szCs w:val="22"/>
                <w:lang w:val="fr-FR"/>
              </w:rPr>
            </w:pPr>
          </w:p>
        </w:tc>
        <w:tc>
          <w:tcPr>
            <w:tcW w:w="415" w:type="dxa"/>
            <w:tcBorders>
              <w:bottom w:val="outset" w:sz="24" w:space="0" w:color="auto"/>
            </w:tcBorders>
          </w:tcPr>
          <w:p w:rsidR="00802102" w:rsidRPr="00C7664A" w:rsidRDefault="00802102" w:rsidP="0072476A">
            <w:pPr>
              <w:spacing w:before="120"/>
              <w:jc w:val="both"/>
              <w:rPr>
                <w:sz w:val="22"/>
                <w:szCs w:val="22"/>
                <w:lang w:val="fr-FR"/>
              </w:rPr>
            </w:pPr>
          </w:p>
        </w:tc>
        <w:tc>
          <w:tcPr>
            <w:tcW w:w="415" w:type="dxa"/>
            <w:tcBorders>
              <w:bottom w:val="outset" w:sz="24" w:space="0" w:color="auto"/>
            </w:tcBorders>
          </w:tcPr>
          <w:p w:rsidR="00802102" w:rsidRPr="00C7664A" w:rsidRDefault="00802102" w:rsidP="0072476A">
            <w:pPr>
              <w:spacing w:before="120"/>
              <w:jc w:val="both"/>
              <w:rPr>
                <w:sz w:val="22"/>
                <w:szCs w:val="22"/>
                <w:lang w:val="fr-FR"/>
              </w:rPr>
            </w:pPr>
          </w:p>
        </w:tc>
        <w:tc>
          <w:tcPr>
            <w:tcW w:w="416" w:type="dxa"/>
            <w:tcBorders>
              <w:bottom w:val="outset" w:sz="24" w:space="0" w:color="auto"/>
            </w:tcBorders>
          </w:tcPr>
          <w:p w:rsidR="00802102" w:rsidRPr="00C7664A" w:rsidRDefault="00802102" w:rsidP="0072476A">
            <w:pPr>
              <w:spacing w:before="120"/>
              <w:jc w:val="both"/>
              <w:rPr>
                <w:sz w:val="22"/>
                <w:szCs w:val="22"/>
                <w:lang w:val="fr-FR"/>
              </w:rPr>
            </w:pPr>
          </w:p>
        </w:tc>
        <w:tc>
          <w:tcPr>
            <w:tcW w:w="415" w:type="dxa"/>
            <w:tcBorders>
              <w:bottom w:val="outset" w:sz="24" w:space="0" w:color="auto"/>
            </w:tcBorders>
          </w:tcPr>
          <w:p w:rsidR="00802102" w:rsidRPr="00C7664A" w:rsidRDefault="00802102" w:rsidP="0072476A">
            <w:pPr>
              <w:spacing w:before="120"/>
              <w:jc w:val="both"/>
              <w:rPr>
                <w:sz w:val="22"/>
                <w:szCs w:val="22"/>
                <w:lang w:val="fr-FR"/>
              </w:rPr>
            </w:pPr>
          </w:p>
        </w:tc>
        <w:tc>
          <w:tcPr>
            <w:tcW w:w="415" w:type="dxa"/>
            <w:tcBorders>
              <w:bottom w:val="outset" w:sz="24" w:space="0" w:color="auto"/>
            </w:tcBorders>
          </w:tcPr>
          <w:p w:rsidR="00802102" w:rsidRPr="00C7664A" w:rsidRDefault="00802102" w:rsidP="0072476A">
            <w:pPr>
              <w:spacing w:before="120"/>
              <w:jc w:val="both"/>
              <w:rPr>
                <w:sz w:val="22"/>
                <w:szCs w:val="22"/>
                <w:lang w:val="fr-FR"/>
              </w:rPr>
            </w:pPr>
          </w:p>
        </w:tc>
        <w:tc>
          <w:tcPr>
            <w:tcW w:w="548" w:type="dxa"/>
            <w:tcBorders>
              <w:bottom w:val="outset" w:sz="24" w:space="0" w:color="auto"/>
            </w:tcBorders>
          </w:tcPr>
          <w:p w:rsidR="00802102" w:rsidRPr="00C7664A" w:rsidRDefault="00802102" w:rsidP="0072476A">
            <w:pPr>
              <w:spacing w:before="120"/>
              <w:jc w:val="both"/>
              <w:rPr>
                <w:sz w:val="22"/>
                <w:szCs w:val="22"/>
                <w:lang w:val="fr-FR"/>
              </w:rPr>
            </w:pPr>
          </w:p>
        </w:tc>
        <w:tc>
          <w:tcPr>
            <w:tcW w:w="548" w:type="dxa"/>
            <w:tcBorders>
              <w:bottom w:val="outset" w:sz="24" w:space="0" w:color="auto"/>
            </w:tcBorders>
          </w:tcPr>
          <w:p w:rsidR="00802102" w:rsidRPr="00C7664A" w:rsidRDefault="00802102" w:rsidP="0072476A">
            <w:pPr>
              <w:spacing w:before="120"/>
              <w:jc w:val="both"/>
              <w:rPr>
                <w:sz w:val="22"/>
                <w:szCs w:val="22"/>
                <w:lang w:val="fr-FR"/>
              </w:rPr>
            </w:pPr>
          </w:p>
        </w:tc>
        <w:tc>
          <w:tcPr>
            <w:tcW w:w="548" w:type="dxa"/>
            <w:tcBorders>
              <w:bottom w:val="outset" w:sz="24" w:space="0" w:color="auto"/>
            </w:tcBorders>
          </w:tcPr>
          <w:p w:rsidR="00802102" w:rsidRPr="00C7664A" w:rsidRDefault="00802102" w:rsidP="0072476A">
            <w:pPr>
              <w:spacing w:before="120"/>
              <w:jc w:val="both"/>
              <w:rPr>
                <w:sz w:val="22"/>
                <w:szCs w:val="22"/>
                <w:lang w:val="fr-FR"/>
              </w:rPr>
            </w:pPr>
          </w:p>
        </w:tc>
        <w:tc>
          <w:tcPr>
            <w:tcW w:w="4115" w:type="dxa"/>
            <w:tcBorders>
              <w:bottom w:val="outset" w:sz="24" w:space="0" w:color="auto"/>
            </w:tcBorders>
          </w:tcPr>
          <w:p w:rsidR="00802102" w:rsidRPr="00C7664A" w:rsidRDefault="00802102" w:rsidP="0072476A">
            <w:pPr>
              <w:spacing w:before="120"/>
              <w:jc w:val="both"/>
              <w:rPr>
                <w:sz w:val="22"/>
                <w:szCs w:val="22"/>
                <w:lang w:val="fr-FR"/>
              </w:rPr>
            </w:pPr>
          </w:p>
        </w:tc>
      </w:tr>
    </w:tbl>
    <w:p w:rsidR="00802102" w:rsidRPr="00C7664A" w:rsidRDefault="00802102" w:rsidP="00802102">
      <w:pPr>
        <w:spacing w:before="120"/>
        <w:jc w:val="both"/>
        <w:rPr>
          <w:sz w:val="22"/>
          <w:lang w:val="fr-FR"/>
        </w:rPr>
      </w:pPr>
    </w:p>
    <w:tbl>
      <w:tblPr>
        <w:tblStyle w:val="TableWeb3"/>
        <w:tblW w:w="14100" w:type="dxa"/>
        <w:tblLayout w:type="fixed"/>
        <w:tblLook w:val="0000" w:firstRow="0" w:lastRow="0" w:firstColumn="0" w:lastColumn="0" w:noHBand="0" w:noVBand="0"/>
      </w:tblPr>
      <w:tblGrid>
        <w:gridCol w:w="4744"/>
        <w:gridCol w:w="1496"/>
        <w:gridCol w:w="459"/>
        <w:gridCol w:w="459"/>
        <w:gridCol w:w="458"/>
        <w:gridCol w:w="458"/>
        <w:gridCol w:w="594"/>
        <w:gridCol w:w="594"/>
        <w:gridCol w:w="594"/>
        <w:gridCol w:w="4244"/>
      </w:tblGrid>
      <w:tr w:rsidR="00802102" w:rsidRPr="00C7664A" w:rsidTr="0072476A">
        <w:tc>
          <w:tcPr>
            <w:tcW w:w="14020" w:type="dxa"/>
            <w:gridSpan w:val="10"/>
            <w:tcBorders>
              <w:top w:val="outset" w:sz="24" w:space="0" w:color="auto"/>
            </w:tcBorders>
          </w:tcPr>
          <w:p w:rsidR="00802102" w:rsidRPr="00C7664A" w:rsidRDefault="00802102" w:rsidP="0072476A">
            <w:pPr>
              <w:spacing w:before="120"/>
              <w:jc w:val="both"/>
              <w:rPr>
                <w:sz w:val="22"/>
                <w:szCs w:val="22"/>
                <w:lang w:val="fr-FR"/>
              </w:rPr>
            </w:pPr>
            <w:r w:rsidRPr="00C7664A">
              <w:rPr>
                <w:sz w:val="22"/>
                <w:lang w:val="fr-FR"/>
              </w:rPr>
              <w:t>Années suivantes</w:t>
            </w:r>
          </w:p>
        </w:tc>
      </w:tr>
      <w:tr w:rsidR="00802102" w:rsidRPr="00A34C85" w:rsidTr="0072476A">
        <w:tc>
          <w:tcPr>
            <w:tcW w:w="4684" w:type="dxa"/>
            <w:shd w:val="clear" w:color="auto" w:fill="D9D9D9"/>
          </w:tcPr>
          <w:p w:rsidR="00802102" w:rsidRPr="00C7664A" w:rsidRDefault="00802102" w:rsidP="0072476A">
            <w:pPr>
              <w:spacing w:before="120"/>
              <w:jc w:val="both"/>
              <w:rPr>
                <w:lang w:val="fr-FR"/>
              </w:rPr>
            </w:pPr>
            <w:r w:rsidRPr="00C7664A">
              <w:rPr>
                <w:sz w:val="22"/>
                <w:lang w:val="fr-FR"/>
              </w:rPr>
              <w:t>Activité</w:t>
            </w:r>
          </w:p>
        </w:tc>
        <w:tc>
          <w:tcPr>
            <w:tcW w:w="1456" w:type="dxa"/>
          </w:tcPr>
          <w:p w:rsidR="00802102" w:rsidRPr="00C7664A" w:rsidRDefault="00802102" w:rsidP="0072476A">
            <w:pPr>
              <w:spacing w:before="120"/>
              <w:jc w:val="both"/>
              <w:rPr>
                <w:lang w:val="fr-FR"/>
              </w:rPr>
            </w:pPr>
            <w:r w:rsidRPr="00C7664A">
              <w:rPr>
                <w:sz w:val="22"/>
                <w:lang w:val="fr-FR"/>
              </w:rPr>
              <w:t>Semestre 3</w:t>
            </w:r>
          </w:p>
        </w:tc>
        <w:tc>
          <w:tcPr>
            <w:tcW w:w="419" w:type="dxa"/>
          </w:tcPr>
          <w:p w:rsidR="00802102" w:rsidRPr="00C7664A" w:rsidRDefault="00802102" w:rsidP="0072476A">
            <w:pPr>
              <w:spacing w:before="120"/>
              <w:jc w:val="both"/>
              <w:rPr>
                <w:lang w:val="fr-FR"/>
              </w:rPr>
            </w:pPr>
            <w:r w:rsidRPr="00C7664A">
              <w:rPr>
                <w:sz w:val="22"/>
                <w:lang w:val="fr-FR"/>
              </w:rPr>
              <w:t>4</w:t>
            </w:r>
          </w:p>
        </w:tc>
        <w:tc>
          <w:tcPr>
            <w:tcW w:w="419" w:type="dxa"/>
          </w:tcPr>
          <w:p w:rsidR="00802102" w:rsidRPr="00C7664A" w:rsidRDefault="00802102" w:rsidP="0072476A">
            <w:pPr>
              <w:spacing w:before="120"/>
              <w:jc w:val="both"/>
              <w:rPr>
                <w:lang w:val="fr-FR"/>
              </w:rPr>
            </w:pPr>
            <w:r w:rsidRPr="00C7664A">
              <w:rPr>
                <w:sz w:val="22"/>
                <w:lang w:val="fr-FR"/>
              </w:rPr>
              <w:t>5</w:t>
            </w:r>
          </w:p>
        </w:tc>
        <w:tc>
          <w:tcPr>
            <w:tcW w:w="418" w:type="dxa"/>
          </w:tcPr>
          <w:p w:rsidR="00802102" w:rsidRPr="00C7664A" w:rsidRDefault="00802102" w:rsidP="0072476A">
            <w:pPr>
              <w:spacing w:before="120"/>
              <w:jc w:val="both"/>
              <w:rPr>
                <w:lang w:val="fr-FR"/>
              </w:rPr>
            </w:pPr>
            <w:r w:rsidRPr="00C7664A">
              <w:rPr>
                <w:sz w:val="22"/>
                <w:lang w:val="fr-FR"/>
              </w:rPr>
              <w:t>6</w:t>
            </w:r>
          </w:p>
        </w:tc>
        <w:tc>
          <w:tcPr>
            <w:tcW w:w="418" w:type="dxa"/>
          </w:tcPr>
          <w:p w:rsidR="00802102" w:rsidRPr="00C7664A" w:rsidRDefault="00802102" w:rsidP="0072476A">
            <w:pPr>
              <w:spacing w:before="120"/>
              <w:jc w:val="both"/>
              <w:rPr>
                <w:lang w:val="fr-FR"/>
              </w:rPr>
            </w:pPr>
            <w:r w:rsidRPr="00C7664A">
              <w:rPr>
                <w:sz w:val="22"/>
                <w:lang w:val="fr-FR"/>
              </w:rPr>
              <w:t>7</w:t>
            </w:r>
          </w:p>
        </w:tc>
        <w:tc>
          <w:tcPr>
            <w:tcW w:w="554" w:type="dxa"/>
          </w:tcPr>
          <w:p w:rsidR="00802102" w:rsidRPr="00C7664A" w:rsidRDefault="00802102" w:rsidP="0072476A">
            <w:pPr>
              <w:spacing w:before="120"/>
              <w:jc w:val="both"/>
              <w:rPr>
                <w:lang w:val="fr-FR"/>
              </w:rPr>
            </w:pPr>
            <w:r w:rsidRPr="00C7664A">
              <w:rPr>
                <w:sz w:val="22"/>
                <w:lang w:val="fr-FR"/>
              </w:rPr>
              <w:t>8</w:t>
            </w:r>
          </w:p>
        </w:tc>
        <w:tc>
          <w:tcPr>
            <w:tcW w:w="554" w:type="dxa"/>
          </w:tcPr>
          <w:p w:rsidR="00802102" w:rsidRPr="00C7664A" w:rsidRDefault="00802102" w:rsidP="0072476A">
            <w:pPr>
              <w:spacing w:before="120"/>
              <w:jc w:val="both"/>
              <w:rPr>
                <w:lang w:val="fr-FR"/>
              </w:rPr>
            </w:pPr>
            <w:r w:rsidRPr="00C7664A">
              <w:rPr>
                <w:sz w:val="22"/>
                <w:lang w:val="fr-FR"/>
              </w:rPr>
              <w:t>9</w:t>
            </w:r>
          </w:p>
        </w:tc>
        <w:tc>
          <w:tcPr>
            <w:tcW w:w="554" w:type="dxa"/>
          </w:tcPr>
          <w:p w:rsidR="00802102" w:rsidRPr="00C7664A" w:rsidRDefault="00802102" w:rsidP="0072476A">
            <w:pPr>
              <w:spacing w:before="120"/>
              <w:jc w:val="both"/>
              <w:rPr>
                <w:lang w:val="fr-FR"/>
              </w:rPr>
            </w:pPr>
            <w:r w:rsidRPr="00C7664A">
              <w:rPr>
                <w:sz w:val="22"/>
                <w:lang w:val="fr-FR"/>
              </w:rPr>
              <w:t>10</w:t>
            </w:r>
          </w:p>
        </w:tc>
        <w:tc>
          <w:tcPr>
            <w:tcW w:w="4184" w:type="dxa"/>
          </w:tcPr>
          <w:p w:rsidR="00802102" w:rsidRPr="00C7664A" w:rsidRDefault="00802102" w:rsidP="009112C0">
            <w:pPr>
              <w:spacing w:before="120"/>
              <w:jc w:val="both"/>
              <w:rPr>
                <w:lang w:val="fr-FR"/>
              </w:rPr>
            </w:pPr>
            <w:r w:rsidRPr="00BB3168">
              <w:rPr>
                <w:sz w:val="22"/>
                <w:highlight w:val="lightGray"/>
                <w:lang w:val="fr-FR"/>
              </w:rPr>
              <w:t xml:space="preserve">Organisme </w:t>
            </w:r>
            <w:r w:rsidR="009112C0">
              <w:rPr>
                <w:sz w:val="22"/>
                <w:highlight w:val="lightGray"/>
                <w:lang w:val="fr-FR"/>
              </w:rPr>
              <w:t>responsable</w:t>
            </w:r>
            <w:r w:rsidR="00C14F79" w:rsidRPr="00BB3168">
              <w:rPr>
                <w:sz w:val="22"/>
                <w:highlight w:val="lightGray"/>
                <w:lang w:val="fr-FR"/>
              </w:rPr>
              <w:t xml:space="preserve"> de la mise en œuvre</w:t>
            </w:r>
          </w:p>
        </w:tc>
      </w:tr>
      <w:tr w:rsidR="00802102" w:rsidRPr="00C7664A" w:rsidTr="0072476A">
        <w:tc>
          <w:tcPr>
            <w:tcW w:w="4684" w:type="dxa"/>
            <w:shd w:val="clear" w:color="auto" w:fill="D9D9D9"/>
          </w:tcPr>
          <w:p w:rsidR="00802102" w:rsidRPr="00C7664A" w:rsidRDefault="00802102" w:rsidP="0072476A">
            <w:pPr>
              <w:spacing w:before="120"/>
              <w:jc w:val="both"/>
              <w:rPr>
                <w:lang w:val="fr-FR"/>
              </w:rPr>
            </w:pPr>
            <w:r w:rsidRPr="00C7664A">
              <w:rPr>
                <w:sz w:val="22"/>
                <w:lang w:val="fr-FR"/>
              </w:rPr>
              <w:t>Exemple</w:t>
            </w:r>
          </w:p>
        </w:tc>
        <w:tc>
          <w:tcPr>
            <w:tcW w:w="1456" w:type="dxa"/>
          </w:tcPr>
          <w:p w:rsidR="00802102" w:rsidRPr="00C7664A" w:rsidRDefault="00802102" w:rsidP="0072476A">
            <w:pPr>
              <w:spacing w:before="120"/>
              <w:jc w:val="both"/>
              <w:rPr>
                <w:lang w:val="fr-FR"/>
              </w:rPr>
            </w:pPr>
            <w:r w:rsidRPr="00C7664A">
              <w:rPr>
                <w:sz w:val="22"/>
                <w:lang w:val="fr-FR"/>
              </w:rPr>
              <w:t>Exemple</w:t>
            </w:r>
          </w:p>
        </w:tc>
        <w:tc>
          <w:tcPr>
            <w:tcW w:w="419" w:type="dxa"/>
          </w:tcPr>
          <w:p w:rsidR="00802102" w:rsidRPr="00C7664A" w:rsidRDefault="00802102" w:rsidP="0072476A">
            <w:pPr>
              <w:spacing w:before="120"/>
              <w:jc w:val="both"/>
              <w:rPr>
                <w:sz w:val="22"/>
                <w:lang w:val="fr-FR"/>
              </w:rPr>
            </w:pPr>
          </w:p>
        </w:tc>
        <w:tc>
          <w:tcPr>
            <w:tcW w:w="419" w:type="dxa"/>
          </w:tcPr>
          <w:p w:rsidR="00802102" w:rsidRPr="00C7664A" w:rsidRDefault="00802102" w:rsidP="0072476A">
            <w:pPr>
              <w:spacing w:before="120"/>
              <w:jc w:val="both"/>
              <w:rPr>
                <w:sz w:val="22"/>
                <w:lang w:val="fr-FR"/>
              </w:rPr>
            </w:pPr>
          </w:p>
        </w:tc>
        <w:tc>
          <w:tcPr>
            <w:tcW w:w="418" w:type="dxa"/>
          </w:tcPr>
          <w:p w:rsidR="00802102" w:rsidRPr="00C7664A" w:rsidRDefault="00802102" w:rsidP="0072476A">
            <w:pPr>
              <w:spacing w:before="120"/>
              <w:jc w:val="both"/>
              <w:rPr>
                <w:sz w:val="22"/>
                <w:lang w:val="fr-FR"/>
              </w:rPr>
            </w:pPr>
          </w:p>
        </w:tc>
        <w:tc>
          <w:tcPr>
            <w:tcW w:w="418" w:type="dxa"/>
          </w:tcPr>
          <w:p w:rsidR="00802102" w:rsidRPr="00C7664A" w:rsidRDefault="00802102" w:rsidP="0072476A">
            <w:pPr>
              <w:spacing w:before="120"/>
              <w:jc w:val="both"/>
              <w:rPr>
                <w:sz w:val="22"/>
                <w:lang w:val="fr-FR"/>
              </w:rPr>
            </w:pPr>
          </w:p>
        </w:tc>
        <w:tc>
          <w:tcPr>
            <w:tcW w:w="554" w:type="dxa"/>
          </w:tcPr>
          <w:p w:rsidR="00802102" w:rsidRPr="00C7664A" w:rsidRDefault="00802102" w:rsidP="0072476A">
            <w:pPr>
              <w:spacing w:before="120"/>
              <w:jc w:val="both"/>
              <w:rPr>
                <w:sz w:val="22"/>
                <w:lang w:val="fr-FR"/>
              </w:rPr>
            </w:pPr>
          </w:p>
        </w:tc>
        <w:tc>
          <w:tcPr>
            <w:tcW w:w="554" w:type="dxa"/>
          </w:tcPr>
          <w:p w:rsidR="00802102" w:rsidRPr="00C7664A" w:rsidRDefault="00802102" w:rsidP="0072476A">
            <w:pPr>
              <w:spacing w:before="120"/>
              <w:jc w:val="both"/>
              <w:rPr>
                <w:sz w:val="22"/>
                <w:lang w:val="fr-FR"/>
              </w:rPr>
            </w:pPr>
          </w:p>
        </w:tc>
        <w:tc>
          <w:tcPr>
            <w:tcW w:w="554" w:type="dxa"/>
          </w:tcPr>
          <w:p w:rsidR="00802102" w:rsidRPr="00C7664A" w:rsidRDefault="00802102" w:rsidP="0072476A">
            <w:pPr>
              <w:spacing w:before="120"/>
              <w:jc w:val="both"/>
              <w:rPr>
                <w:sz w:val="22"/>
                <w:lang w:val="fr-FR"/>
              </w:rPr>
            </w:pPr>
          </w:p>
        </w:tc>
        <w:tc>
          <w:tcPr>
            <w:tcW w:w="4184" w:type="dxa"/>
          </w:tcPr>
          <w:p w:rsidR="00802102" w:rsidRPr="00C7664A" w:rsidRDefault="00802102" w:rsidP="0072476A">
            <w:pPr>
              <w:spacing w:before="120"/>
              <w:jc w:val="both"/>
              <w:rPr>
                <w:lang w:val="fr-FR"/>
              </w:rPr>
            </w:pPr>
            <w:r w:rsidRPr="00C7664A">
              <w:rPr>
                <w:sz w:val="22"/>
                <w:lang w:val="fr-FR"/>
              </w:rPr>
              <w:t>Exemple</w:t>
            </w:r>
          </w:p>
        </w:tc>
      </w:tr>
      <w:tr w:rsidR="00802102" w:rsidRPr="00A34C85" w:rsidTr="0072476A">
        <w:tc>
          <w:tcPr>
            <w:tcW w:w="4684" w:type="dxa"/>
          </w:tcPr>
          <w:p w:rsidR="00802102" w:rsidRPr="00C7664A" w:rsidRDefault="00802102" w:rsidP="0072476A">
            <w:pPr>
              <w:spacing w:before="120"/>
              <w:rPr>
                <w:lang w:val="fr-FR"/>
              </w:rPr>
            </w:pPr>
            <w:r w:rsidRPr="00C7664A">
              <w:rPr>
                <w:sz w:val="22"/>
                <w:lang w:val="fr-FR"/>
              </w:rPr>
              <w:t>Exécution activité 1 (intitulé)</w:t>
            </w:r>
          </w:p>
        </w:tc>
        <w:tc>
          <w:tcPr>
            <w:tcW w:w="1456" w:type="dxa"/>
            <w:shd w:val="clear" w:color="auto" w:fill="D9D9D9"/>
          </w:tcPr>
          <w:p w:rsidR="00802102" w:rsidRPr="00C7664A" w:rsidRDefault="00802102" w:rsidP="0072476A">
            <w:pPr>
              <w:spacing w:before="120"/>
              <w:jc w:val="both"/>
              <w:rPr>
                <w:sz w:val="22"/>
                <w:lang w:val="fr-FR"/>
              </w:rPr>
            </w:pPr>
          </w:p>
        </w:tc>
        <w:tc>
          <w:tcPr>
            <w:tcW w:w="419" w:type="dxa"/>
            <w:shd w:val="clear" w:color="auto" w:fill="D9D9D9"/>
          </w:tcPr>
          <w:p w:rsidR="00802102" w:rsidRPr="00C7664A" w:rsidRDefault="00802102" w:rsidP="0072476A">
            <w:pPr>
              <w:spacing w:before="120"/>
              <w:jc w:val="both"/>
              <w:rPr>
                <w:sz w:val="22"/>
                <w:lang w:val="fr-FR"/>
              </w:rPr>
            </w:pPr>
          </w:p>
        </w:tc>
        <w:tc>
          <w:tcPr>
            <w:tcW w:w="419" w:type="dxa"/>
            <w:shd w:val="clear" w:color="auto" w:fill="D9D9D9"/>
          </w:tcPr>
          <w:p w:rsidR="00802102" w:rsidRPr="00C7664A" w:rsidRDefault="00802102" w:rsidP="0072476A">
            <w:pPr>
              <w:spacing w:before="120"/>
              <w:jc w:val="both"/>
              <w:rPr>
                <w:sz w:val="22"/>
                <w:lang w:val="fr-FR"/>
              </w:rPr>
            </w:pPr>
          </w:p>
        </w:tc>
        <w:tc>
          <w:tcPr>
            <w:tcW w:w="418" w:type="dxa"/>
            <w:shd w:val="clear" w:color="auto" w:fill="D9D9D9"/>
          </w:tcPr>
          <w:p w:rsidR="00802102" w:rsidRPr="00C7664A" w:rsidRDefault="00802102" w:rsidP="0072476A">
            <w:pPr>
              <w:spacing w:before="120"/>
              <w:jc w:val="both"/>
              <w:rPr>
                <w:sz w:val="22"/>
                <w:lang w:val="fr-FR"/>
              </w:rPr>
            </w:pPr>
          </w:p>
        </w:tc>
        <w:tc>
          <w:tcPr>
            <w:tcW w:w="418" w:type="dxa"/>
          </w:tcPr>
          <w:p w:rsidR="00802102" w:rsidRPr="00C7664A" w:rsidRDefault="00802102" w:rsidP="0072476A">
            <w:pPr>
              <w:spacing w:before="120"/>
              <w:jc w:val="both"/>
              <w:rPr>
                <w:sz w:val="22"/>
                <w:lang w:val="fr-FR"/>
              </w:rPr>
            </w:pPr>
          </w:p>
        </w:tc>
        <w:tc>
          <w:tcPr>
            <w:tcW w:w="554" w:type="dxa"/>
          </w:tcPr>
          <w:p w:rsidR="00802102" w:rsidRPr="00C7664A" w:rsidRDefault="00802102" w:rsidP="0072476A">
            <w:pPr>
              <w:spacing w:before="120"/>
              <w:jc w:val="both"/>
              <w:rPr>
                <w:sz w:val="22"/>
                <w:lang w:val="fr-FR"/>
              </w:rPr>
            </w:pPr>
          </w:p>
        </w:tc>
        <w:tc>
          <w:tcPr>
            <w:tcW w:w="554" w:type="dxa"/>
          </w:tcPr>
          <w:p w:rsidR="00802102" w:rsidRPr="00C7664A" w:rsidRDefault="00802102" w:rsidP="0072476A">
            <w:pPr>
              <w:spacing w:before="120"/>
              <w:jc w:val="both"/>
              <w:rPr>
                <w:sz w:val="22"/>
                <w:lang w:val="fr-FR"/>
              </w:rPr>
            </w:pPr>
          </w:p>
        </w:tc>
        <w:tc>
          <w:tcPr>
            <w:tcW w:w="554" w:type="dxa"/>
          </w:tcPr>
          <w:p w:rsidR="00802102" w:rsidRPr="00C7664A" w:rsidRDefault="00802102" w:rsidP="0072476A">
            <w:pPr>
              <w:spacing w:before="120"/>
              <w:jc w:val="both"/>
              <w:rPr>
                <w:sz w:val="22"/>
                <w:lang w:val="fr-FR"/>
              </w:rPr>
            </w:pPr>
          </w:p>
        </w:tc>
        <w:tc>
          <w:tcPr>
            <w:tcW w:w="4184" w:type="dxa"/>
          </w:tcPr>
          <w:p w:rsidR="00802102" w:rsidRPr="00C7664A" w:rsidRDefault="00802102" w:rsidP="0072476A">
            <w:pPr>
              <w:spacing w:before="120"/>
              <w:jc w:val="both"/>
              <w:rPr>
                <w:lang w:val="fr-FR"/>
              </w:rPr>
            </w:pPr>
            <w:r w:rsidRPr="00C7664A">
              <w:rPr>
                <w:sz w:val="22"/>
                <w:lang w:val="fr-FR"/>
              </w:rPr>
              <w:t>Codemandeur et/ou entité affiliée</w:t>
            </w:r>
          </w:p>
        </w:tc>
      </w:tr>
      <w:tr w:rsidR="00802102" w:rsidRPr="00A34C85" w:rsidTr="0072476A">
        <w:tc>
          <w:tcPr>
            <w:tcW w:w="4684" w:type="dxa"/>
          </w:tcPr>
          <w:p w:rsidR="00802102" w:rsidRPr="00C7664A" w:rsidRDefault="00802102" w:rsidP="0072476A">
            <w:pPr>
              <w:spacing w:before="120"/>
              <w:rPr>
                <w:lang w:val="fr-FR"/>
              </w:rPr>
            </w:pPr>
            <w:r w:rsidRPr="00C7664A">
              <w:rPr>
                <w:sz w:val="22"/>
                <w:lang w:val="fr-FR"/>
              </w:rPr>
              <w:t>Exécution activité 2 (intitulé)</w:t>
            </w:r>
          </w:p>
        </w:tc>
        <w:tc>
          <w:tcPr>
            <w:tcW w:w="1456" w:type="dxa"/>
          </w:tcPr>
          <w:p w:rsidR="00802102" w:rsidRPr="00C7664A" w:rsidRDefault="00802102" w:rsidP="0072476A">
            <w:pPr>
              <w:spacing w:before="120"/>
              <w:jc w:val="both"/>
              <w:rPr>
                <w:sz w:val="22"/>
                <w:lang w:val="fr-FR"/>
              </w:rPr>
            </w:pPr>
          </w:p>
        </w:tc>
        <w:tc>
          <w:tcPr>
            <w:tcW w:w="419" w:type="dxa"/>
            <w:shd w:val="clear" w:color="auto" w:fill="D9D9D9"/>
          </w:tcPr>
          <w:p w:rsidR="00802102" w:rsidRPr="00C7664A" w:rsidRDefault="00802102" w:rsidP="0072476A">
            <w:pPr>
              <w:spacing w:before="120"/>
              <w:jc w:val="both"/>
              <w:rPr>
                <w:sz w:val="22"/>
                <w:lang w:val="fr-FR"/>
              </w:rPr>
            </w:pPr>
          </w:p>
        </w:tc>
        <w:tc>
          <w:tcPr>
            <w:tcW w:w="419" w:type="dxa"/>
            <w:shd w:val="clear" w:color="auto" w:fill="D9D9D9"/>
          </w:tcPr>
          <w:p w:rsidR="00802102" w:rsidRPr="00C7664A" w:rsidRDefault="00802102" w:rsidP="0072476A">
            <w:pPr>
              <w:spacing w:before="120"/>
              <w:jc w:val="both"/>
              <w:rPr>
                <w:sz w:val="22"/>
                <w:lang w:val="fr-FR"/>
              </w:rPr>
            </w:pPr>
          </w:p>
        </w:tc>
        <w:tc>
          <w:tcPr>
            <w:tcW w:w="418" w:type="dxa"/>
            <w:shd w:val="clear" w:color="auto" w:fill="D9D9D9"/>
          </w:tcPr>
          <w:p w:rsidR="00802102" w:rsidRPr="00C7664A" w:rsidRDefault="00802102" w:rsidP="0072476A">
            <w:pPr>
              <w:spacing w:before="120"/>
              <w:jc w:val="both"/>
              <w:rPr>
                <w:sz w:val="22"/>
                <w:lang w:val="fr-FR"/>
              </w:rPr>
            </w:pPr>
          </w:p>
        </w:tc>
        <w:tc>
          <w:tcPr>
            <w:tcW w:w="418" w:type="dxa"/>
            <w:shd w:val="clear" w:color="auto" w:fill="D9D9D9"/>
          </w:tcPr>
          <w:p w:rsidR="00802102" w:rsidRPr="00C7664A" w:rsidRDefault="00802102" w:rsidP="0072476A">
            <w:pPr>
              <w:spacing w:before="120"/>
              <w:jc w:val="both"/>
              <w:rPr>
                <w:sz w:val="22"/>
                <w:lang w:val="fr-FR"/>
              </w:rPr>
            </w:pPr>
          </w:p>
        </w:tc>
        <w:tc>
          <w:tcPr>
            <w:tcW w:w="554" w:type="dxa"/>
            <w:shd w:val="clear" w:color="auto" w:fill="D9D9D9"/>
          </w:tcPr>
          <w:p w:rsidR="00802102" w:rsidRPr="00C7664A" w:rsidRDefault="00802102" w:rsidP="0072476A">
            <w:pPr>
              <w:spacing w:before="120"/>
              <w:jc w:val="both"/>
              <w:rPr>
                <w:sz w:val="22"/>
                <w:lang w:val="fr-FR"/>
              </w:rPr>
            </w:pPr>
          </w:p>
        </w:tc>
        <w:tc>
          <w:tcPr>
            <w:tcW w:w="554" w:type="dxa"/>
            <w:shd w:val="clear" w:color="auto" w:fill="D9D9D9"/>
          </w:tcPr>
          <w:p w:rsidR="00802102" w:rsidRPr="00C7664A" w:rsidRDefault="00802102" w:rsidP="0072476A">
            <w:pPr>
              <w:spacing w:before="120"/>
              <w:jc w:val="both"/>
              <w:rPr>
                <w:sz w:val="22"/>
                <w:lang w:val="fr-FR"/>
              </w:rPr>
            </w:pPr>
          </w:p>
        </w:tc>
        <w:tc>
          <w:tcPr>
            <w:tcW w:w="554" w:type="dxa"/>
            <w:shd w:val="clear" w:color="auto" w:fill="D9D9D9"/>
          </w:tcPr>
          <w:p w:rsidR="00802102" w:rsidRPr="00C7664A" w:rsidRDefault="00802102" w:rsidP="0072476A">
            <w:pPr>
              <w:spacing w:before="120"/>
              <w:jc w:val="both"/>
              <w:rPr>
                <w:sz w:val="22"/>
                <w:lang w:val="fr-FR"/>
              </w:rPr>
            </w:pPr>
          </w:p>
        </w:tc>
        <w:tc>
          <w:tcPr>
            <w:tcW w:w="4184" w:type="dxa"/>
          </w:tcPr>
          <w:p w:rsidR="00802102" w:rsidRPr="00C7664A" w:rsidRDefault="00802102" w:rsidP="0072476A">
            <w:pPr>
              <w:spacing w:before="120"/>
              <w:jc w:val="both"/>
              <w:rPr>
                <w:lang w:val="fr-FR"/>
              </w:rPr>
            </w:pPr>
            <w:r w:rsidRPr="00C7664A">
              <w:rPr>
                <w:sz w:val="22"/>
                <w:lang w:val="fr-FR"/>
              </w:rPr>
              <w:t>Codemandeur et/ou entité affiliée</w:t>
            </w:r>
          </w:p>
        </w:tc>
      </w:tr>
      <w:tr w:rsidR="00802102" w:rsidRPr="00A34C85" w:rsidTr="0072476A">
        <w:tc>
          <w:tcPr>
            <w:tcW w:w="4684" w:type="dxa"/>
          </w:tcPr>
          <w:p w:rsidR="00802102" w:rsidRPr="00C7664A" w:rsidRDefault="00802102" w:rsidP="0072476A">
            <w:pPr>
              <w:spacing w:before="120"/>
              <w:rPr>
                <w:lang w:val="fr-FR"/>
              </w:rPr>
            </w:pPr>
            <w:r w:rsidRPr="00C7664A">
              <w:rPr>
                <w:sz w:val="22"/>
                <w:lang w:val="fr-FR"/>
              </w:rPr>
              <w:t>Préparation activité 3 (intitulé)</w:t>
            </w:r>
          </w:p>
        </w:tc>
        <w:tc>
          <w:tcPr>
            <w:tcW w:w="1456" w:type="dxa"/>
          </w:tcPr>
          <w:p w:rsidR="00802102" w:rsidRPr="00C7664A" w:rsidRDefault="00802102" w:rsidP="0072476A">
            <w:pPr>
              <w:spacing w:before="120"/>
              <w:jc w:val="both"/>
              <w:rPr>
                <w:sz w:val="22"/>
                <w:lang w:val="fr-FR"/>
              </w:rPr>
            </w:pPr>
          </w:p>
        </w:tc>
        <w:tc>
          <w:tcPr>
            <w:tcW w:w="419" w:type="dxa"/>
            <w:shd w:val="clear" w:color="auto" w:fill="D9D9D9"/>
          </w:tcPr>
          <w:p w:rsidR="00802102" w:rsidRPr="00C7664A" w:rsidRDefault="00802102" w:rsidP="0072476A">
            <w:pPr>
              <w:spacing w:before="120"/>
              <w:jc w:val="both"/>
              <w:rPr>
                <w:sz w:val="22"/>
                <w:lang w:val="fr-FR"/>
              </w:rPr>
            </w:pPr>
          </w:p>
        </w:tc>
        <w:tc>
          <w:tcPr>
            <w:tcW w:w="419" w:type="dxa"/>
          </w:tcPr>
          <w:p w:rsidR="00802102" w:rsidRPr="00C7664A" w:rsidRDefault="00802102" w:rsidP="0072476A">
            <w:pPr>
              <w:spacing w:before="120"/>
              <w:jc w:val="both"/>
              <w:rPr>
                <w:sz w:val="22"/>
                <w:lang w:val="fr-FR"/>
              </w:rPr>
            </w:pPr>
          </w:p>
        </w:tc>
        <w:tc>
          <w:tcPr>
            <w:tcW w:w="418" w:type="dxa"/>
          </w:tcPr>
          <w:p w:rsidR="00802102" w:rsidRPr="00C7664A" w:rsidRDefault="00802102" w:rsidP="0072476A">
            <w:pPr>
              <w:spacing w:before="120"/>
              <w:jc w:val="both"/>
              <w:rPr>
                <w:sz w:val="22"/>
                <w:lang w:val="fr-FR"/>
              </w:rPr>
            </w:pPr>
          </w:p>
        </w:tc>
        <w:tc>
          <w:tcPr>
            <w:tcW w:w="418" w:type="dxa"/>
          </w:tcPr>
          <w:p w:rsidR="00802102" w:rsidRPr="00C7664A" w:rsidRDefault="00802102" w:rsidP="0072476A">
            <w:pPr>
              <w:spacing w:before="120"/>
              <w:jc w:val="both"/>
              <w:rPr>
                <w:sz w:val="22"/>
                <w:lang w:val="fr-FR"/>
              </w:rPr>
            </w:pPr>
          </w:p>
        </w:tc>
        <w:tc>
          <w:tcPr>
            <w:tcW w:w="554" w:type="dxa"/>
          </w:tcPr>
          <w:p w:rsidR="00802102" w:rsidRPr="00C7664A" w:rsidRDefault="00802102" w:rsidP="0072476A">
            <w:pPr>
              <w:spacing w:before="120"/>
              <w:jc w:val="both"/>
              <w:rPr>
                <w:sz w:val="22"/>
                <w:lang w:val="fr-FR"/>
              </w:rPr>
            </w:pPr>
          </w:p>
        </w:tc>
        <w:tc>
          <w:tcPr>
            <w:tcW w:w="554" w:type="dxa"/>
          </w:tcPr>
          <w:p w:rsidR="00802102" w:rsidRPr="00C7664A" w:rsidRDefault="00802102" w:rsidP="0072476A">
            <w:pPr>
              <w:spacing w:before="120"/>
              <w:jc w:val="both"/>
              <w:rPr>
                <w:sz w:val="22"/>
                <w:lang w:val="fr-FR"/>
              </w:rPr>
            </w:pPr>
          </w:p>
        </w:tc>
        <w:tc>
          <w:tcPr>
            <w:tcW w:w="554" w:type="dxa"/>
          </w:tcPr>
          <w:p w:rsidR="00802102" w:rsidRPr="00C7664A" w:rsidRDefault="00802102" w:rsidP="0072476A">
            <w:pPr>
              <w:spacing w:before="120"/>
              <w:jc w:val="both"/>
              <w:rPr>
                <w:sz w:val="22"/>
                <w:lang w:val="fr-FR"/>
              </w:rPr>
            </w:pPr>
          </w:p>
        </w:tc>
        <w:tc>
          <w:tcPr>
            <w:tcW w:w="4184" w:type="dxa"/>
          </w:tcPr>
          <w:p w:rsidR="00802102" w:rsidRPr="00C7664A" w:rsidRDefault="00802102" w:rsidP="0072476A">
            <w:pPr>
              <w:spacing w:before="120"/>
              <w:jc w:val="both"/>
              <w:rPr>
                <w:lang w:val="fr-FR"/>
              </w:rPr>
            </w:pPr>
            <w:r w:rsidRPr="00C7664A">
              <w:rPr>
                <w:sz w:val="22"/>
                <w:lang w:val="fr-FR"/>
              </w:rPr>
              <w:t>Codemandeur et/ou entité affiliée</w:t>
            </w:r>
          </w:p>
        </w:tc>
      </w:tr>
      <w:tr w:rsidR="00802102" w:rsidRPr="00C7664A" w:rsidTr="0072476A">
        <w:tc>
          <w:tcPr>
            <w:tcW w:w="4684" w:type="dxa"/>
            <w:tcBorders>
              <w:bottom w:val="outset" w:sz="24" w:space="0" w:color="auto"/>
            </w:tcBorders>
            <w:shd w:val="clear" w:color="auto" w:fill="D9D9D9"/>
          </w:tcPr>
          <w:p w:rsidR="00802102" w:rsidRPr="00C7664A" w:rsidRDefault="00802102" w:rsidP="0072476A">
            <w:pPr>
              <w:spacing w:before="120"/>
              <w:jc w:val="both"/>
              <w:rPr>
                <w:lang w:val="fr-FR"/>
              </w:rPr>
            </w:pPr>
            <w:r w:rsidRPr="00C7664A">
              <w:rPr>
                <w:sz w:val="22"/>
                <w:lang w:val="fr-FR"/>
              </w:rPr>
              <w:t>Etc.</w:t>
            </w:r>
          </w:p>
        </w:tc>
        <w:tc>
          <w:tcPr>
            <w:tcW w:w="1456" w:type="dxa"/>
            <w:tcBorders>
              <w:bottom w:val="outset" w:sz="24" w:space="0" w:color="auto"/>
            </w:tcBorders>
          </w:tcPr>
          <w:p w:rsidR="00802102" w:rsidRPr="00C7664A" w:rsidRDefault="00802102" w:rsidP="0072476A">
            <w:pPr>
              <w:spacing w:before="120"/>
              <w:jc w:val="both"/>
              <w:rPr>
                <w:sz w:val="22"/>
                <w:lang w:val="fr-FR"/>
              </w:rPr>
            </w:pPr>
          </w:p>
        </w:tc>
        <w:tc>
          <w:tcPr>
            <w:tcW w:w="419" w:type="dxa"/>
            <w:tcBorders>
              <w:bottom w:val="outset" w:sz="24" w:space="0" w:color="auto"/>
            </w:tcBorders>
          </w:tcPr>
          <w:p w:rsidR="00802102" w:rsidRPr="00C7664A" w:rsidRDefault="00802102" w:rsidP="0072476A">
            <w:pPr>
              <w:spacing w:before="120"/>
              <w:jc w:val="both"/>
              <w:rPr>
                <w:sz w:val="22"/>
                <w:lang w:val="fr-FR"/>
              </w:rPr>
            </w:pPr>
          </w:p>
        </w:tc>
        <w:tc>
          <w:tcPr>
            <w:tcW w:w="419" w:type="dxa"/>
            <w:tcBorders>
              <w:bottom w:val="outset" w:sz="24" w:space="0" w:color="auto"/>
            </w:tcBorders>
          </w:tcPr>
          <w:p w:rsidR="00802102" w:rsidRPr="00C7664A" w:rsidRDefault="00802102" w:rsidP="0072476A">
            <w:pPr>
              <w:spacing w:before="120"/>
              <w:jc w:val="both"/>
              <w:rPr>
                <w:sz w:val="22"/>
                <w:lang w:val="fr-FR"/>
              </w:rPr>
            </w:pPr>
          </w:p>
        </w:tc>
        <w:tc>
          <w:tcPr>
            <w:tcW w:w="418" w:type="dxa"/>
            <w:tcBorders>
              <w:bottom w:val="outset" w:sz="24" w:space="0" w:color="auto"/>
            </w:tcBorders>
          </w:tcPr>
          <w:p w:rsidR="00802102" w:rsidRPr="00C7664A" w:rsidRDefault="00802102" w:rsidP="0072476A">
            <w:pPr>
              <w:spacing w:before="120"/>
              <w:jc w:val="both"/>
              <w:rPr>
                <w:sz w:val="22"/>
                <w:lang w:val="fr-FR"/>
              </w:rPr>
            </w:pPr>
          </w:p>
        </w:tc>
        <w:tc>
          <w:tcPr>
            <w:tcW w:w="418" w:type="dxa"/>
            <w:tcBorders>
              <w:bottom w:val="outset" w:sz="24" w:space="0" w:color="auto"/>
            </w:tcBorders>
          </w:tcPr>
          <w:p w:rsidR="00802102" w:rsidRPr="00C7664A" w:rsidRDefault="00802102" w:rsidP="0072476A">
            <w:pPr>
              <w:spacing w:before="120"/>
              <w:jc w:val="both"/>
              <w:rPr>
                <w:sz w:val="22"/>
                <w:lang w:val="fr-FR"/>
              </w:rPr>
            </w:pPr>
          </w:p>
        </w:tc>
        <w:tc>
          <w:tcPr>
            <w:tcW w:w="554" w:type="dxa"/>
            <w:tcBorders>
              <w:bottom w:val="outset" w:sz="24" w:space="0" w:color="auto"/>
            </w:tcBorders>
          </w:tcPr>
          <w:p w:rsidR="00802102" w:rsidRPr="00C7664A" w:rsidRDefault="00802102" w:rsidP="0072476A">
            <w:pPr>
              <w:spacing w:before="120"/>
              <w:jc w:val="both"/>
              <w:rPr>
                <w:sz w:val="22"/>
                <w:lang w:val="fr-FR"/>
              </w:rPr>
            </w:pPr>
          </w:p>
        </w:tc>
        <w:tc>
          <w:tcPr>
            <w:tcW w:w="554" w:type="dxa"/>
            <w:tcBorders>
              <w:bottom w:val="outset" w:sz="24" w:space="0" w:color="auto"/>
            </w:tcBorders>
          </w:tcPr>
          <w:p w:rsidR="00802102" w:rsidRPr="00C7664A" w:rsidRDefault="00802102" w:rsidP="0072476A">
            <w:pPr>
              <w:spacing w:before="120"/>
              <w:jc w:val="both"/>
              <w:rPr>
                <w:sz w:val="22"/>
                <w:lang w:val="fr-FR"/>
              </w:rPr>
            </w:pPr>
          </w:p>
        </w:tc>
        <w:tc>
          <w:tcPr>
            <w:tcW w:w="554" w:type="dxa"/>
            <w:tcBorders>
              <w:bottom w:val="outset" w:sz="24" w:space="0" w:color="auto"/>
            </w:tcBorders>
          </w:tcPr>
          <w:p w:rsidR="00802102" w:rsidRPr="00C7664A" w:rsidRDefault="00802102" w:rsidP="0072476A">
            <w:pPr>
              <w:spacing w:before="120"/>
              <w:jc w:val="both"/>
              <w:rPr>
                <w:sz w:val="22"/>
                <w:lang w:val="fr-FR"/>
              </w:rPr>
            </w:pPr>
          </w:p>
        </w:tc>
        <w:tc>
          <w:tcPr>
            <w:tcW w:w="4184" w:type="dxa"/>
            <w:tcBorders>
              <w:bottom w:val="outset" w:sz="24" w:space="0" w:color="auto"/>
            </w:tcBorders>
          </w:tcPr>
          <w:p w:rsidR="00802102" w:rsidRPr="00C7664A" w:rsidRDefault="00802102" w:rsidP="0072476A">
            <w:pPr>
              <w:spacing w:before="120"/>
              <w:jc w:val="both"/>
              <w:rPr>
                <w:sz w:val="22"/>
                <w:lang w:val="fr-FR"/>
              </w:rPr>
            </w:pPr>
          </w:p>
        </w:tc>
      </w:tr>
    </w:tbl>
    <w:p w:rsidR="00802102" w:rsidRPr="00C7664A" w:rsidRDefault="00802102" w:rsidP="00802102">
      <w:pPr>
        <w:pStyle w:val="Heading4"/>
        <w:tabs>
          <w:tab w:val="left" w:pos="284"/>
        </w:tabs>
        <w:rPr>
          <w:bCs/>
          <w:lang w:val="fr-FR"/>
        </w:rPr>
      </w:pPr>
    </w:p>
    <w:p w:rsidR="00802102" w:rsidRPr="00C7664A" w:rsidRDefault="00802102" w:rsidP="00802102">
      <w:pPr>
        <w:pStyle w:val="Heading3"/>
        <w:numPr>
          <w:ilvl w:val="2"/>
          <w:numId w:val="29"/>
        </w:numPr>
        <w:autoSpaceDE w:val="0"/>
        <w:autoSpaceDN w:val="0"/>
        <w:adjustRightInd w:val="0"/>
        <w:spacing w:before="240" w:line="240" w:lineRule="auto"/>
        <w:ind w:left="709"/>
        <w:rPr>
          <w:bCs w:val="0"/>
          <w:lang w:val="fr-FR"/>
        </w:rPr>
      </w:pPr>
      <w:r w:rsidRPr="00C7664A">
        <w:rPr>
          <w:bCs w:val="0"/>
          <w:lang w:val="fr-FR"/>
        </w:rPr>
        <w:br w:type="page"/>
      </w:r>
      <w:bookmarkStart w:id="30" w:name="_Toc423948933"/>
      <w:bookmarkStart w:id="31" w:name="_Toc443583230"/>
      <w:r w:rsidR="009112C0">
        <w:rPr>
          <w:bCs w:val="0"/>
          <w:lang w:val="fr-FR"/>
        </w:rPr>
        <w:lastRenderedPageBreak/>
        <w:t>Durabilité</w:t>
      </w:r>
      <w:r w:rsidRPr="00C7664A">
        <w:rPr>
          <w:bCs w:val="0"/>
          <w:lang w:val="fr-FR"/>
        </w:rPr>
        <w:t xml:space="preserve"> de l’action (max. 3 pages)</w:t>
      </w:r>
      <w:bookmarkEnd w:id="30"/>
      <w:bookmarkEnd w:id="31"/>
    </w:p>
    <w:p w:rsidR="00802102" w:rsidRPr="00C7664A" w:rsidRDefault="00802102" w:rsidP="00802102">
      <w:pPr>
        <w:tabs>
          <w:tab w:val="left" w:pos="426"/>
        </w:tabs>
        <w:spacing w:before="120"/>
        <w:jc w:val="both"/>
        <w:rPr>
          <w:lang w:val="fr-FR"/>
        </w:rPr>
      </w:pPr>
      <w:r w:rsidRPr="00C7664A">
        <w:rPr>
          <w:sz w:val="22"/>
          <w:lang w:val="fr-FR"/>
        </w:rPr>
        <w:t>&lt;</w:t>
      </w:r>
      <w:proofErr w:type="gramStart"/>
      <w:r w:rsidRPr="00C7664A">
        <w:rPr>
          <w:sz w:val="22"/>
          <w:lang w:val="fr-FR"/>
        </w:rPr>
        <w:t>insérer</w:t>
      </w:r>
      <w:proofErr w:type="gramEnd"/>
      <w:r w:rsidRPr="00C7664A">
        <w:rPr>
          <w:sz w:val="22"/>
          <w:lang w:val="fr-FR"/>
        </w:rPr>
        <w:t xml:space="preserve"> le texte ici&gt;</w:t>
      </w:r>
    </w:p>
    <w:p w:rsidR="00802102" w:rsidRPr="00C7664A" w:rsidRDefault="00802102" w:rsidP="00802102">
      <w:pPr>
        <w:ind w:left="720"/>
        <w:rPr>
          <w:lang w:val="fr-FR"/>
        </w:rPr>
      </w:pPr>
    </w:p>
    <w:p w:rsidR="00802102" w:rsidRPr="00C7664A" w:rsidRDefault="00802102" w:rsidP="00802102">
      <w:pPr>
        <w:spacing w:before="120"/>
        <w:jc w:val="both"/>
        <w:rPr>
          <w:sz w:val="22"/>
          <w:lang w:val="fr-FR"/>
        </w:rPr>
      </w:pPr>
    </w:p>
    <w:p w:rsidR="00802102" w:rsidRPr="00C7664A" w:rsidRDefault="00802102" w:rsidP="00802102">
      <w:pPr>
        <w:spacing w:before="120"/>
        <w:jc w:val="both"/>
        <w:rPr>
          <w:sz w:val="22"/>
          <w:lang w:val="fr-FR"/>
        </w:rPr>
      </w:pPr>
    </w:p>
    <w:p w:rsidR="00802102" w:rsidRPr="00C7664A" w:rsidRDefault="00802102" w:rsidP="00802102">
      <w:pPr>
        <w:pStyle w:val="Heading3"/>
        <w:numPr>
          <w:ilvl w:val="2"/>
          <w:numId w:val="29"/>
        </w:numPr>
        <w:autoSpaceDE w:val="0"/>
        <w:autoSpaceDN w:val="0"/>
        <w:adjustRightInd w:val="0"/>
        <w:spacing w:before="240" w:line="240" w:lineRule="auto"/>
        <w:ind w:left="709"/>
        <w:rPr>
          <w:bCs w:val="0"/>
          <w:lang w:val="fr-FR"/>
        </w:rPr>
      </w:pPr>
      <w:bookmarkStart w:id="32" w:name="_Toc423948934"/>
      <w:bookmarkStart w:id="33" w:name="_Toc443583231"/>
      <w:r w:rsidRPr="00C7664A">
        <w:rPr>
          <w:bCs w:val="0"/>
          <w:lang w:val="fr-FR"/>
        </w:rPr>
        <w:t>Cadre logique</w:t>
      </w:r>
      <w:bookmarkEnd w:id="32"/>
      <w:bookmarkEnd w:id="33"/>
    </w:p>
    <w:p w:rsidR="00802102" w:rsidRPr="00C7664A" w:rsidRDefault="00802102" w:rsidP="00802102">
      <w:pPr>
        <w:spacing w:before="120"/>
        <w:rPr>
          <w:lang w:val="fr-FR"/>
        </w:rPr>
      </w:pPr>
      <w:r w:rsidRPr="00C7664A">
        <w:rPr>
          <w:sz w:val="22"/>
          <w:lang w:val="fr-FR"/>
        </w:rPr>
        <w:t>Veuillez remplir l’annexe C des lignes directrices à l’</w:t>
      </w:r>
      <w:r w:rsidR="000136F5">
        <w:rPr>
          <w:sz w:val="22"/>
          <w:lang w:val="fr-FR"/>
        </w:rPr>
        <w:t>intention</w:t>
      </w:r>
      <w:r w:rsidRPr="00C7664A">
        <w:rPr>
          <w:sz w:val="22"/>
          <w:lang w:val="fr-FR"/>
        </w:rPr>
        <w:t xml:space="preserve"> des demandeurs.</w:t>
      </w:r>
    </w:p>
    <w:p w:rsidR="00802102" w:rsidRPr="00C7664A" w:rsidRDefault="00802102" w:rsidP="00802102">
      <w:pPr>
        <w:spacing w:before="120"/>
        <w:rPr>
          <w:sz w:val="22"/>
          <w:lang w:val="fr-FR"/>
        </w:rPr>
      </w:pPr>
    </w:p>
    <w:p w:rsidR="00802102" w:rsidRPr="00C7664A" w:rsidRDefault="00802102" w:rsidP="00802102">
      <w:pPr>
        <w:spacing w:before="120"/>
        <w:rPr>
          <w:sz w:val="22"/>
          <w:lang w:val="fr-FR"/>
        </w:rPr>
      </w:pPr>
    </w:p>
    <w:p w:rsidR="00802102" w:rsidRPr="00C7664A" w:rsidRDefault="00802102" w:rsidP="00802102">
      <w:pPr>
        <w:spacing w:before="120"/>
        <w:rPr>
          <w:sz w:val="22"/>
          <w:lang w:val="fr-FR"/>
        </w:rPr>
      </w:pPr>
    </w:p>
    <w:p w:rsidR="00802102" w:rsidRPr="00C7664A" w:rsidRDefault="000136F5" w:rsidP="00802102">
      <w:pPr>
        <w:pStyle w:val="Heading3"/>
        <w:numPr>
          <w:ilvl w:val="2"/>
          <w:numId w:val="29"/>
        </w:numPr>
        <w:autoSpaceDE w:val="0"/>
        <w:autoSpaceDN w:val="0"/>
        <w:adjustRightInd w:val="0"/>
        <w:spacing w:before="240" w:line="240" w:lineRule="auto"/>
        <w:ind w:left="709"/>
        <w:rPr>
          <w:bCs w:val="0"/>
          <w:lang w:val="fr-FR"/>
        </w:rPr>
      </w:pPr>
      <w:bookmarkStart w:id="34" w:name="_Toc423948935"/>
      <w:bookmarkStart w:id="35" w:name="_Toc443583232"/>
      <w:r>
        <w:rPr>
          <w:bCs w:val="0"/>
          <w:lang w:val="fr-FR"/>
        </w:rPr>
        <w:t>B</w:t>
      </w:r>
      <w:r w:rsidR="00802102" w:rsidRPr="00C7664A">
        <w:rPr>
          <w:bCs w:val="0"/>
          <w:lang w:val="fr-FR"/>
        </w:rPr>
        <w:t>udget, montant demandé à l’administration contractante et autres sources de financement attendues</w:t>
      </w:r>
      <w:bookmarkEnd w:id="34"/>
      <w:bookmarkEnd w:id="35"/>
    </w:p>
    <w:p w:rsidR="00802102" w:rsidRPr="00C7664A" w:rsidRDefault="00802102" w:rsidP="00802102">
      <w:pPr>
        <w:rPr>
          <w:lang w:val="fr-FR"/>
        </w:rPr>
      </w:pPr>
    </w:p>
    <w:p w:rsidR="00802102" w:rsidRPr="00C7664A" w:rsidRDefault="009112C0" w:rsidP="00802102">
      <w:pPr>
        <w:spacing w:before="120"/>
        <w:jc w:val="both"/>
        <w:rPr>
          <w:lang w:val="fr-FR"/>
        </w:rPr>
      </w:pPr>
      <w:r>
        <w:rPr>
          <w:sz w:val="22"/>
          <w:lang w:val="fr-FR"/>
        </w:rPr>
        <w:t>Complétez</w:t>
      </w:r>
      <w:r w:rsidR="00802102" w:rsidRPr="00C7664A">
        <w:rPr>
          <w:sz w:val="22"/>
          <w:lang w:val="fr-FR"/>
        </w:rPr>
        <w:t xml:space="preserve"> l’annexe B des lignes directrices à l’intention des demandeurs.</w:t>
      </w:r>
    </w:p>
    <w:p w:rsidR="00802102" w:rsidRPr="00C7664A" w:rsidRDefault="00802102" w:rsidP="00802102">
      <w:pPr>
        <w:spacing w:before="120"/>
        <w:jc w:val="both"/>
        <w:rPr>
          <w:sz w:val="22"/>
          <w:lang w:val="fr-FR"/>
        </w:rPr>
      </w:pPr>
    </w:p>
    <w:p w:rsidR="00802102" w:rsidRPr="00C7664A" w:rsidRDefault="00802102" w:rsidP="00802102">
      <w:pPr>
        <w:rPr>
          <w:lang w:val="fr-FR"/>
        </w:rPr>
      </w:pPr>
    </w:p>
    <w:p w:rsidR="00802102" w:rsidRPr="00C7664A" w:rsidRDefault="00802102" w:rsidP="00802102">
      <w:pPr>
        <w:rPr>
          <w:lang w:val="fr-FR"/>
        </w:rPr>
      </w:pPr>
    </w:p>
    <w:p w:rsidR="00802102" w:rsidRPr="00C7664A" w:rsidRDefault="00802102" w:rsidP="00802102">
      <w:pPr>
        <w:pStyle w:val="Heading3"/>
        <w:numPr>
          <w:ilvl w:val="1"/>
          <w:numId w:val="29"/>
        </w:numPr>
        <w:autoSpaceDE w:val="0"/>
        <w:autoSpaceDN w:val="0"/>
        <w:adjustRightInd w:val="0"/>
        <w:spacing w:before="240" w:line="240" w:lineRule="auto"/>
        <w:ind w:left="709" w:hanging="709"/>
        <w:rPr>
          <w:bCs w:val="0"/>
          <w:lang w:val="fr-FR"/>
        </w:rPr>
      </w:pPr>
      <w:bookmarkStart w:id="36" w:name="_Toc404178544"/>
      <w:bookmarkStart w:id="37" w:name="_Toc419211653"/>
      <w:bookmarkStart w:id="38" w:name="_Toc443583233"/>
      <w:bookmarkEnd w:id="36"/>
      <w:bookmarkEnd w:id="37"/>
      <w:r w:rsidRPr="00C7664A">
        <w:rPr>
          <w:bCs w:val="0"/>
          <w:lang w:val="fr-FR"/>
        </w:rPr>
        <w:t>Expérience</w:t>
      </w:r>
      <w:bookmarkEnd w:id="38"/>
    </w:p>
    <w:p w:rsidR="00802102" w:rsidRPr="00C7664A" w:rsidRDefault="00802102" w:rsidP="00802102">
      <w:pPr>
        <w:spacing w:before="120"/>
        <w:ind w:right="-144"/>
        <w:rPr>
          <w:lang w:val="fr-FR"/>
        </w:rPr>
      </w:pPr>
      <w:r w:rsidRPr="00C7664A">
        <w:rPr>
          <w:sz w:val="22"/>
          <w:lang w:val="fr-FR"/>
        </w:rPr>
        <w:t xml:space="preserve">Les informations ci-dessous permettront </w:t>
      </w:r>
      <w:r w:rsidR="000136F5">
        <w:rPr>
          <w:sz w:val="22"/>
          <w:lang w:val="fr-FR"/>
        </w:rPr>
        <w:t>d'évaluer</w:t>
      </w:r>
      <w:r w:rsidRPr="00C7664A">
        <w:rPr>
          <w:sz w:val="22"/>
          <w:lang w:val="fr-FR"/>
        </w:rPr>
        <w:t xml:space="preserve"> si vous </w:t>
      </w:r>
      <w:r w:rsidR="009112C0">
        <w:rPr>
          <w:sz w:val="22"/>
          <w:lang w:val="fr-FR"/>
        </w:rPr>
        <w:t xml:space="preserve">avez </w:t>
      </w:r>
      <w:r w:rsidRPr="00C7664A">
        <w:rPr>
          <w:sz w:val="22"/>
          <w:lang w:val="fr-FR"/>
        </w:rPr>
        <w:t>une expérience suffisante</w:t>
      </w:r>
      <w:r w:rsidR="000136F5">
        <w:rPr>
          <w:sz w:val="22"/>
          <w:lang w:val="fr-FR"/>
        </w:rPr>
        <w:t xml:space="preserve"> et stable</w:t>
      </w:r>
      <w:r w:rsidRPr="00C7664A">
        <w:rPr>
          <w:sz w:val="22"/>
          <w:lang w:val="fr-FR"/>
        </w:rPr>
        <w:t xml:space="preserve"> </w:t>
      </w:r>
      <w:r w:rsidR="00CB00D0">
        <w:rPr>
          <w:sz w:val="22"/>
          <w:lang w:val="fr-FR"/>
        </w:rPr>
        <w:t>de</w:t>
      </w:r>
      <w:r w:rsidRPr="00C7664A">
        <w:rPr>
          <w:sz w:val="22"/>
          <w:lang w:val="fr-FR"/>
        </w:rPr>
        <w:t xml:space="preserve"> la gestion d’actions dans le même secteur et </w:t>
      </w:r>
      <w:r w:rsidR="009112C0">
        <w:rPr>
          <w:sz w:val="22"/>
          <w:lang w:val="fr-FR"/>
        </w:rPr>
        <w:t xml:space="preserve">à </w:t>
      </w:r>
      <w:r w:rsidRPr="00C7664A">
        <w:rPr>
          <w:sz w:val="22"/>
          <w:lang w:val="fr-FR"/>
        </w:rPr>
        <w:t xml:space="preserve">une </w:t>
      </w:r>
      <w:r w:rsidR="000136F5">
        <w:rPr>
          <w:sz w:val="22"/>
          <w:lang w:val="fr-FR"/>
        </w:rPr>
        <w:t>échelle comparable</w:t>
      </w:r>
      <w:r w:rsidRPr="00C7664A">
        <w:rPr>
          <w:sz w:val="22"/>
          <w:lang w:val="fr-FR"/>
        </w:rPr>
        <w:t xml:space="preserve"> à celle </w:t>
      </w:r>
      <w:r w:rsidR="007E5268">
        <w:rPr>
          <w:sz w:val="22"/>
          <w:lang w:val="fr-FR"/>
        </w:rPr>
        <w:t>de l'action</w:t>
      </w:r>
      <w:r w:rsidRPr="00C7664A">
        <w:rPr>
          <w:sz w:val="22"/>
          <w:lang w:val="fr-FR"/>
        </w:rPr>
        <w:t xml:space="preserve"> pour </w:t>
      </w:r>
      <w:r w:rsidR="000136F5">
        <w:rPr>
          <w:sz w:val="22"/>
          <w:lang w:val="fr-FR"/>
        </w:rPr>
        <w:t>laquelle</w:t>
      </w:r>
      <w:r w:rsidRPr="00C7664A">
        <w:rPr>
          <w:sz w:val="22"/>
          <w:lang w:val="fr-FR"/>
        </w:rPr>
        <w:t xml:space="preserve"> une subvention est demandée.</w:t>
      </w:r>
    </w:p>
    <w:p w:rsidR="00802102" w:rsidRPr="00C7664A" w:rsidRDefault="00802102" w:rsidP="00802102">
      <w:pPr>
        <w:spacing w:before="120"/>
        <w:ind w:right="-144"/>
        <w:rPr>
          <w:b/>
          <w:sz w:val="22"/>
          <w:lang w:val="fr-FR"/>
        </w:rPr>
      </w:pPr>
    </w:p>
    <w:p w:rsidR="00802102" w:rsidRPr="00C7664A" w:rsidRDefault="00802102" w:rsidP="00802102">
      <w:pPr>
        <w:spacing w:before="120"/>
        <w:ind w:right="-144"/>
        <w:rPr>
          <w:b/>
          <w:sz w:val="22"/>
          <w:lang w:val="fr-FR"/>
        </w:rPr>
        <w:sectPr w:rsidR="00802102" w:rsidRPr="00C7664A" w:rsidSect="00A90820">
          <w:footerReference w:type="default" r:id="rId11"/>
          <w:pgSz w:w="16840" w:h="11907" w:orient="landscape"/>
          <w:pgMar w:top="907" w:right="1134" w:bottom="1134" w:left="1418" w:header="720" w:footer="907" w:gutter="0"/>
          <w:cols w:space="720"/>
          <w:formProt w:val="0"/>
          <w:noEndnote/>
        </w:sectPr>
      </w:pPr>
    </w:p>
    <w:p w:rsidR="00802102" w:rsidRPr="00C7664A" w:rsidRDefault="00802102" w:rsidP="00802102">
      <w:pPr>
        <w:spacing w:before="120"/>
        <w:ind w:left="-142" w:right="-144"/>
        <w:rPr>
          <w:b/>
          <w:sz w:val="22"/>
          <w:lang w:val="fr-FR"/>
        </w:rPr>
      </w:pPr>
      <w:r w:rsidRPr="00C7664A">
        <w:rPr>
          <w:b/>
          <w:sz w:val="22"/>
          <w:lang w:val="fr-FR"/>
        </w:rPr>
        <w:lastRenderedPageBreak/>
        <w:t>(I) Expérience acquise dans des actions similaires au cours des 3 dernières années (maximum 1 page par action)</w:t>
      </w:r>
    </w:p>
    <w:tbl>
      <w:tblPr>
        <w:tblpPr w:leftFromText="180" w:rightFromText="180" w:vertAnchor="page" w:horzAnchor="margin" w:tblpY="1672"/>
        <w:tblW w:w="14809" w:type="dxa"/>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ayout w:type="fixed"/>
        <w:tblLook w:val="0000" w:firstRow="0" w:lastRow="0" w:firstColumn="0" w:lastColumn="0" w:noHBand="0" w:noVBand="0"/>
      </w:tblPr>
      <w:tblGrid>
        <w:gridCol w:w="2051"/>
        <w:gridCol w:w="1985"/>
        <w:gridCol w:w="3685"/>
        <w:gridCol w:w="2268"/>
        <w:gridCol w:w="2268"/>
        <w:gridCol w:w="2552"/>
      </w:tblGrid>
      <w:tr w:rsidR="00802102" w:rsidRPr="00A34C85" w:rsidTr="0072476A">
        <w:trPr>
          <w:tblCellSpacing w:w="20" w:type="dxa"/>
        </w:trPr>
        <w:tc>
          <w:tcPr>
            <w:tcW w:w="14729" w:type="dxa"/>
            <w:gridSpan w:val="6"/>
            <w:tcBorders>
              <w:top w:val="outset" w:sz="24" w:space="0" w:color="auto"/>
            </w:tcBorders>
            <w:shd w:val="clear" w:color="auto" w:fill="DAEEF3"/>
          </w:tcPr>
          <w:p w:rsidR="00802102" w:rsidRPr="00C7664A" w:rsidRDefault="00802102" w:rsidP="0072476A">
            <w:pPr>
              <w:keepNext/>
              <w:keepLines/>
              <w:spacing w:before="120"/>
              <w:rPr>
                <w:b/>
                <w:sz w:val="22"/>
                <w:szCs w:val="22"/>
                <w:lang w:val="fr-FR"/>
              </w:rPr>
            </w:pPr>
            <w:r w:rsidRPr="00C7664A">
              <w:rPr>
                <w:b/>
                <w:sz w:val="22"/>
                <w:szCs w:val="22"/>
                <w:lang w:val="fr-FR"/>
              </w:rPr>
              <w:t>Nom de l'organisation:</w:t>
            </w:r>
          </w:p>
          <w:p w:rsidR="00802102" w:rsidRPr="00C7664A" w:rsidRDefault="004E47AC" w:rsidP="0075111B">
            <w:pPr>
              <w:keepNext/>
              <w:keepLines/>
              <w:spacing w:before="120"/>
              <w:rPr>
                <w:b/>
                <w:sz w:val="22"/>
                <w:szCs w:val="22"/>
                <w:lang w:val="fr-FR"/>
              </w:rPr>
            </w:pPr>
            <w:r>
              <w:rPr>
                <w:noProof/>
                <w:lang w:val="fr-FR" w:eastAsia="fr-FR"/>
              </w:rPr>
              <mc:AlternateContent>
                <mc:Choice Requires="wps">
                  <w:drawing>
                    <wp:anchor distT="0" distB="0" distL="114300" distR="114300" simplePos="0" relativeHeight="251661312" behindDoc="0" locked="0" layoutInCell="1" allowOverlap="1">
                      <wp:simplePos x="0" y="0"/>
                      <wp:positionH relativeFrom="column">
                        <wp:posOffset>2854325</wp:posOffset>
                      </wp:positionH>
                      <wp:positionV relativeFrom="paragraph">
                        <wp:posOffset>-3810</wp:posOffset>
                      </wp:positionV>
                      <wp:extent cx="224790" cy="224155"/>
                      <wp:effectExtent l="0" t="0" r="22860" b="23495"/>
                      <wp:wrapNone/>
                      <wp:docPr id="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790" cy="224155"/>
                              </a:xfrm>
                              <a:prstGeom prst="rect">
                                <a:avLst/>
                              </a:prstGeom>
                              <a:solidFill>
                                <a:srgbClr val="FFFFFF"/>
                              </a:solidFill>
                              <a:ln w="9525">
                                <a:solidFill>
                                  <a:srgbClr val="000000"/>
                                </a:solidFill>
                                <a:miter lim="800000"/>
                                <a:headEnd/>
                                <a:tailEnd/>
                              </a:ln>
                            </wps:spPr>
                            <wps:txbx>
                              <w:txbxContent>
                                <w:p w:rsidR="007B69C2" w:rsidRPr="000818CF" w:rsidRDefault="007B69C2" w:rsidP="00802102">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224.75pt;margin-top:-.3pt;width:17.7pt;height:17.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">
                      <v:textbox>
                        <w:txbxContent>
                          <w:p w:rsidR="007B69C2" w:rsidRPr="000818CF" w:rsidRDefault="007B69C2" w:rsidP="00802102">
                            <w:pPr>
                              <w:rPr>
                                <w:lang w:val="en-US"/>
                              </w:rPr>
                            </w:pPr>
                          </w:p>
                        </w:txbxContent>
                      </v:textbox>
                    </v:shape>
                  </w:pict>
                </mc:Fallback>
              </mc:AlternateContent>
            </w:r>
            <w:r>
              <w:rPr>
                <w:noProof/>
                <w:lang w:val="fr-FR" w:eastAsia="fr-FR"/>
              </w:rPr>
              <mc:AlternateContent>
                <mc:Choice Requires="wps">
                  <w:drawing>
                    <wp:anchor distT="0" distB="0" distL="114300" distR="114300" simplePos="0" relativeHeight="251659264" behindDoc="0" locked="0" layoutInCell="1" allowOverlap="1">
                      <wp:simplePos x="0" y="0"/>
                      <wp:positionH relativeFrom="column">
                        <wp:posOffset>1471295</wp:posOffset>
                      </wp:positionH>
                      <wp:positionV relativeFrom="paragraph">
                        <wp:posOffset>-3810</wp:posOffset>
                      </wp:positionV>
                      <wp:extent cx="224790" cy="224155"/>
                      <wp:effectExtent l="0" t="0" r="22860" b="23495"/>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790" cy="224155"/>
                              </a:xfrm>
                              <a:prstGeom prst="rect">
                                <a:avLst/>
                              </a:prstGeom>
                              <a:solidFill>
                                <a:srgbClr val="FFFFFF"/>
                              </a:solidFill>
                              <a:ln w="9525">
                                <a:solidFill>
                                  <a:srgbClr val="000000"/>
                                </a:solidFill>
                                <a:miter lim="800000"/>
                                <a:headEnd/>
                                <a:tailEnd/>
                              </a:ln>
                            </wps:spPr>
                            <wps:txbx>
                              <w:txbxContent>
                                <w:p w:rsidR="007B69C2" w:rsidRPr="000818CF" w:rsidRDefault="007B69C2" w:rsidP="00802102">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7" type="#_x0000_t202" style="position:absolute;margin-left:115.85pt;margin-top:-.3pt;width:17.7pt;height:17.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">
                      <v:textbox>
                        <w:txbxContent>
                          <w:p w:rsidR="007B69C2" w:rsidRPr="000818CF" w:rsidRDefault="007B69C2" w:rsidP="00802102">
                            <w:pPr>
                              <w:rPr>
                                <w:lang w:val="en-US"/>
                              </w:rPr>
                            </w:pPr>
                          </w:p>
                        </w:txbxContent>
                      </v:textbox>
                    </v:shape>
                  </w:pict>
                </mc:Fallback>
              </mc:AlternateContent>
            </w:r>
            <w:r>
              <w:rPr>
                <w:noProof/>
                <w:lang w:val="fr-FR" w:eastAsia="fr-FR"/>
              </w:rPr>
              <mc:AlternateContent>
                <mc:Choice Requires="wps">
                  <w:drawing>
                    <wp:anchor distT="0" distB="0" distL="114300" distR="114300" simplePos="0" relativeHeight="251660288" behindDoc="0" locked="0" layoutInCell="1" allowOverlap="1">
                      <wp:simplePos x="0" y="0"/>
                      <wp:positionH relativeFrom="column">
                        <wp:posOffset>4128770</wp:posOffset>
                      </wp:positionH>
                      <wp:positionV relativeFrom="paragraph">
                        <wp:posOffset>-3810</wp:posOffset>
                      </wp:positionV>
                      <wp:extent cx="224790" cy="224155"/>
                      <wp:effectExtent l="0" t="0" r="22860" b="23495"/>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790" cy="224155"/>
                              </a:xfrm>
                              <a:prstGeom prst="rect">
                                <a:avLst/>
                              </a:prstGeom>
                              <a:solidFill>
                                <a:srgbClr val="FFFFFF"/>
                              </a:solidFill>
                              <a:ln w="9525">
                                <a:solidFill>
                                  <a:srgbClr val="000000"/>
                                </a:solidFill>
                                <a:miter lim="800000"/>
                                <a:headEnd/>
                                <a:tailEnd/>
                              </a:ln>
                            </wps:spPr>
                            <wps:txbx>
                              <w:txbxContent>
                                <w:p w:rsidR="007B69C2" w:rsidRPr="000818CF" w:rsidRDefault="007B69C2" w:rsidP="00802102">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8" type="#_x0000_t202" style="position:absolute;margin-left:325.1pt;margin-top:-.3pt;width:17.7pt;height:17.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">
                      <v:textbox>
                        <w:txbxContent>
                          <w:p w:rsidR="007B69C2" w:rsidRPr="000818CF" w:rsidRDefault="007B69C2" w:rsidP="00802102">
                            <w:pPr>
                              <w:rPr>
                                <w:lang w:val="en-US"/>
                              </w:rPr>
                            </w:pPr>
                          </w:p>
                        </w:txbxContent>
                      </v:textbox>
                    </v:shape>
                  </w:pict>
                </mc:Fallback>
              </mc:AlternateContent>
            </w:r>
            <w:r w:rsidR="00802102" w:rsidRPr="00C7664A">
              <w:rPr>
                <w:b/>
                <w:sz w:val="22"/>
                <w:szCs w:val="22"/>
                <w:lang w:val="fr-FR"/>
              </w:rPr>
              <w:t xml:space="preserve">Demandeur </w:t>
            </w:r>
            <w:r w:rsidR="009112C0">
              <w:rPr>
                <w:b/>
                <w:sz w:val="22"/>
                <w:szCs w:val="22"/>
                <w:lang w:val="fr-FR"/>
              </w:rPr>
              <w:t>chef de file</w:t>
            </w:r>
            <w:r w:rsidR="00802102" w:rsidRPr="00C7664A">
              <w:rPr>
                <w:b/>
                <w:sz w:val="22"/>
                <w:szCs w:val="22"/>
                <w:lang w:val="fr-FR"/>
              </w:rPr>
              <w:t xml:space="preserve">               Codemandeur            Entité affiliée</w:t>
            </w:r>
          </w:p>
        </w:tc>
      </w:tr>
      <w:tr w:rsidR="00802102" w:rsidRPr="00A34C85" w:rsidTr="0072476A">
        <w:trPr>
          <w:trHeight w:val="923"/>
          <w:tblCellSpacing w:w="20" w:type="dxa"/>
        </w:trPr>
        <w:tc>
          <w:tcPr>
            <w:tcW w:w="7661" w:type="dxa"/>
            <w:gridSpan w:val="3"/>
          </w:tcPr>
          <w:p w:rsidR="00802102" w:rsidRPr="00C7664A" w:rsidRDefault="000136F5" w:rsidP="000136F5">
            <w:pPr>
              <w:keepNext/>
              <w:keepLines/>
              <w:spacing w:before="120"/>
              <w:rPr>
                <w:b/>
                <w:sz w:val="22"/>
                <w:szCs w:val="22"/>
                <w:lang w:val="fr-FR"/>
              </w:rPr>
            </w:pPr>
            <w:r>
              <w:rPr>
                <w:b/>
                <w:sz w:val="22"/>
                <w:szCs w:val="22"/>
                <w:lang w:val="fr-FR"/>
              </w:rPr>
              <w:t>Intitulé</w:t>
            </w:r>
            <w:r w:rsidR="00802102" w:rsidRPr="00C7664A">
              <w:rPr>
                <w:b/>
                <w:sz w:val="22"/>
                <w:szCs w:val="22"/>
                <w:lang w:val="fr-FR"/>
              </w:rPr>
              <w:t xml:space="preserve"> du projet:</w:t>
            </w:r>
          </w:p>
        </w:tc>
        <w:tc>
          <w:tcPr>
            <w:tcW w:w="7028" w:type="dxa"/>
            <w:gridSpan w:val="3"/>
          </w:tcPr>
          <w:p w:rsidR="00802102" w:rsidRPr="00C7664A" w:rsidRDefault="00802102" w:rsidP="008352D1">
            <w:pPr>
              <w:spacing w:before="120"/>
              <w:rPr>
                <w:b/>
                <w:sz w:val="22"/>
                <w:szCs w:val="22"/>
                <w:lang w:val="fr-FR"/>
              </w:rPr>
            </w:pPr>
            <w:r w:rsidRPr="00C7664A">
              <w:rPr>
                <w:b/>
                <w:sz w:val="22"/>
                <w:lang w:val="fr-FR"/>
              </w:rPr>
              <w:t>Secteur (</w:t>
            </w:r>
            <w:r w:rsidR="000136F5">
              <w:rPr>
                <w:b/>
                <w:sz w:val="22"/>
                <w:lang w:val="fr-FR"/>
              </w:rPr>
              <w:t>voir</w:t>
            </w:r>
            <w:r w:rsidR="009366C0">
              <w:rPr>
                <w:b/>
                <w:sz w:val="22"/>
                <w:lang w:val="fr-FR"/>
              </w:rPr>
              <w:t xml:space="preserve"> la</w:t>
            </w:r>
            <w:r w:rsidRPr="00C7664A">
              <w:rPr>
                <w:b/>
                <w:sz w:val="22"/>
                <w:lang w:val="fr-FR"/>
              </w:rPr>
              <w:t xml:space="preserve"> liste des secteurs </w:t>
            </w:r>
            <w:r w:rsidR="008352D1">
              <w:rPr>
                <w:b/>
                <w:sz w:val="22"/>
                <w:lang w:val="fr-FR"/>
              </w:rPr>
              <w:t>sur l'écran</w:t>
            </w:r>
            <w:r w:rsidRPr="00C7664A">
              <w:rPr>
                <w:b/>
                <w:sz w:val="22"/>
                <w:lang w:val="fr-FR"/>
              </w:rPr>
              <w:t xml:space="preserve"> </w:t>
            </w:r>
            <w:r w:rsidR="008352D1">
              <w:rPr>
                <w:b/>
                <w:sz w:val="22"/>
                <w:lang w:val="fr-FR"/>
              </w:rPr>
              <w:t>« E</w:t>
            </w:r>
            <w:r w:rsidRPr="00C7664A">
              <w:rPr>
                <w:b/>
                <w:sz w:val="22"/>
                <w:lang w:val="fr-FR"/>
              </w:rPr>
              <w:t>xpérience sectorielle</w:t>
            </w:r>
            <w:r w:rsidR="008352D1">
              <w:rPr>
                <w:b/>
                <w:sz w:val="22"/>
                <w:lang w:val="fr-FR"/>
              </w:rPr>
              <w:t> »</w:t>
            </w:r>
            <w:r w:rsidRPr="00C7664A">
              <w:rPr>
                <w:b/>
                <w:sz w:val="22"/>
                <w:lang w:val="fr-FR"/>
              </w:rPr>
              <w:t xml:space="preserve"> </w:t>
            </w:r>
            <w:r w:rsidR="008352D1">
              <w:rPr>
                <w:b/>
                <w:sz w:val="22"/>
                <w:lang w:val="fr-FR"/>
              </w:rPr>
              <w:t>de</w:t>
            </w:r>
            <w:r w:rsidRPr="00C7664A">
              <w:rPr>
                <w:b/>
                <w:sz w:val="22"/>
                <w:lang w:val="fr-FR"/>
              </w:rPr>
              <w:t xml:space="preserve"> PADOR):</w:t>
            </w:r>
          </w:p>
        </w:tc>
      </w:tr>
      <w:tr w:rsidR="00802102" w:rsidRPr="00A34C85" w:rsidTr="0072476A">
        <w:trPr>
          <w:tblCellSpacing w:w="20" w:type="dxa"/>
        </w:trPr>
        <w:tc>
          <w:tcPr>
            <w:tcW w:w="1991" w:type="dxa"/>
          </w:tcPr>
          <w:p w:rsidR="00802102" w:rsidRPr="00C7664A" w:rsidRDefault="0075111B" w:rsidP="0075111B">
            <w:pPr>
              <w:keepNext/>
              <w:keepLines/>
              <w:spacing w:before="120"/>
              <w:jc w:val="center"/>
              <w:rPr>
                <w:b/>
                <w:sz w:val="22"/>
                <w:szCs w:val="22"/>
                <w:lang w:val="fr-FR"/>
              </w:rPr>
            </w:pPr>
            <w:r>
              <w:rPr>
                <w:b/>
                <w:sz w:val="22"/>
                <w:szCs w:val="22"/>
                <w:lang w:val="fr-FR"/>
              </w:rPr>
              <w:t>Lieu</w:t>
            </w:r>
          </w:p>
        </w:tc>
        <w:tc>
          <w:tcPr>
            <w:tcW w:w="1945" w:type="dxa"/>
          </w:tcPr>
          <w:p w:rsidR="00802102" w:rsidRPr="00C7664A" w:rsidRDefault="00802102" w:rsidP="0072476A">
            <w:pPr>
              <w:keepNext/>
              <w:keepLines/>
              <w:spacing w:before="120"/>
              <w:jc w:val="center"/>
              <w:rPr>
                <w:b/>
                <w:sz w:val="22"/>
                <w:szCs w:val="22"/>
                <w:lang w:val="fr-FR"/>
              </w:rPr>
            </w:pPr>
            <w:r w:rsidRPr="00C7664A">
              <w:rPr>
                <w:b/>
                <w:sz w:val="22"/>
                <w:szCs w:val="22"/>
                <w:lang w:val="fr-FR"/>
              </w:rPr>
              <w:t xml:space="preserve">Coût de l'action </w:t>
            </w:r>
          </w:p>
          <w:p w:rsidR="00802102" w:rsidRPr="00C7664A" w:rsidRDefault="00802102" w:rsidP="0072476A">
            <w:pPr>
              <w:keepNext/>
              <w:keepLines/>
              <w:tabs>
                <w:tab w:val="left" w:pos="526"/>
                <w:tab w:val="center" w:pos="849"/>
              </w:tabs>
              <w:rPr>
                <w:b/>
                <w:sz w:val="22"/>
                <w:szCs w:val="22"/>
                <w:lang w:val="fr-FR"/>
              </w:rPr>
            </w:pPr>
            <w:r w:rsidRPr="00C7664A">
              <w:rPr>
                <w:b/>
                <w:sz w:val="22"/>
                <w:szCs w:val="22"/>
                <w:lang w:val="fr-FR"/>
              </w:rPr>
              <w:tab/>
            </w:r>
            <w:r w:rsidRPr="00C7664A">
              <w:rPr>
                <w:b/>
                <w:sz w:val="22"/>
                <w:szCs w:val="22"/>
                <w:lang w:val="fr-FR"/>
              </w:rPr>
              <w:tab/>
              <w:t>(EUR)</w:t>
            </w:r>
          </w:p>
        </w:tc>
        <w:tc>
          <w:tcPr>
            <w:tcW w:w="3645" w:type="dxa"/>
          </w:tcPr>
          <w:p w:rsidR="00802102" w:rsidRPr="00C7664A" w:rsidRDefault="008352D1" w:rsidP="0072476A">
            <w:pPr>
              <w:spacing w:before="120"/>
              <w:jc w:val="center"/>
              <w:rPr>
                <w:lang w:val="fr-FR"/>
              </w:rPr>
            </w:pPr>
            <w:r>
              <w:rPr>
                <w:b/>
                <w:sz w:val="22"/>
                <w:lang w:val="fr-FR"/>
              </w:rPr>
              <w:t>Rôle</w:t>
            </w:r>
            <w:r w:rsidR="00802102" w:rsidRPr="00C7664A">
              <w:rPr>
                <w:b/>
                <w:sz w:val="22"/>
                <w:lang w:val="fr-FR"/>
              </w:rPr>
              <w:t>: coordinateur</w:t>
            </w:r>
          </w:p>
          <w:p w:rsidR="00802102" w:rsidRPr="00C7664A" w:rsidRDefault="00802102" w:rsidP="0072476A">
            <w:pPr>
              <w:keepNext/>
              <w:keepLines/>
              <w:jc w:val="center"/>
              <w:rPr>
                <w:b/>
                <w:sz w:val="22"/>
                <w:szCs w:val="22"/>
                <w:lang w:val="fr-FR"/>
              </w:rPr>
            </w:pPr>
            <w:r w:rsidRPr="00C7664A">
              <w:rPr>
                <w:b/>
                <w:sz w:val="22"/>
                <w:lang w:val="fr-FR"/>
              </w:rPr>
              <w:t>cobénéficiaire, entité affiliée</w:t>
            </w:r>
          </w:p>
        </w:tc>
        <w:tc>
          <w:tcPr>
            <w:tcW w:w="2228" w:type="dxa"/>
          </w:tcPr>
          <w:p w:rsidR="00802102" w:rsidRPr="00C7664A" w:rsidRDefault="008352D1" w:rsidP="00697BC8">
            <w:pPr>
              <w:keepNext/>
              <w:keepLines/>
              <w:spacing w:before="120"/>
              <w:jc w:val="center"/>
              <w:rPr>
                <w:b/>
                <w:sz w:val="22"/>
                <w:szCs w:val="22"/>
                <w:lang w:val="fr-FR"/>
              </w:rPr>
            </w:pPr>
            <w:r>
              <w:rPr>
                <w:b/>
                <w:sz w:val="22"/>
                <w:lang w:val="fr-FR"/>
              </w:rPr>
              <w:t>Donateurs</w:t>
            </w:r>
            <w:r w:rsidR="00802102" w:rsidRPr="00C7664A">
              <w:rPr>
                <w:b/>
                <w:sz w:val="22"/>
                <w:lang w:val="fr-FR"/>
              </w:rPr>
              <w:t xml:space="preserve"> (nom</w:t>
            </w:r>
            <w:r w:rsidR="00802102" w:rsidRPr="00C7664A">
              <w:rPr>
                <w:b/>
                <w:sz w:val="22"/>
                <w:szCs w:val="22"/>
                <w:lang w:val="fr-FR"/>
              </w:rPr>
              <w:t>)</w:t>
            </w:r>
            <w:r w:rsidR="00802102" w:rsidRPr="00C7664A">
              <w:rPr>
                <w:rStyle w:val="FootnoteReference"/>
                <w:szCs w:val="16"/>
                <w:lang w:val="fr-FR" w:eastAsia="zh-CN"/>
              </w:rPr>
              <w:footnoteReference w:id="2"/>
            </w:r>
          </w:p>
        </w:tc>
        <w:tc>
          <w:tcPr>
            <w:tcW w:w="2228" w:type="dxa"/>
          </w:tcPr>
          <w:p w:rsidR="00802102" w:rsidRPr="00C7664A" w:rsidRDefault="00802102" w:rsidP="008352D1">
            <w:pPr>
              <w:keepNext/>
              <w:keepLines/>
              <w:spacing w:before="120"/>
              <w:jc w:val="center"/>
              <w:rPr>
                <w:b/>
                <w:sz w:val="22"/>
                <w:szCs w:val="22"/>
                <w:lang w:val="fr-FR"/>
              </w:rPr>
            </w:pPr>
            <w:r w:rsidRPr="00C7664A">
              <w:rPr>
                <w:b/>
                <w:sz w:val="22"/>
                <w:lang w:val="fr-FR"/>
              </w:rPr>
              <w:t xml:space="preserve">Montant </w:t>
            </w:r>
            <w:r w:rsidR="008352D1">
              <w:rPr>
                <w:b/>
                <w:sz w:val="22"/>
                <w:lang w:val="fr-FR"/>
              </w:rPr>
              <w:t>de la contribution</w:t>
            </w:r>
            <w:r w:rsidRPr="00C7664A">
              <w:rPr>
                <w:b/>
                <w:sz w:val="22"/>
                <w:lang w:val="fr-FR"/>
              </w:rPr>
              <w:t xml:space="preserve"> (par </w:t>
            </w:r>
            <w:r w:rsidR="008352D1">
              <w:rPr>
                <w:b/>
                <w:sz w:val="22"/>
                <w:lang w:val="fr-FR"/>
              </w:rPr>
              <w:t>donateur</w:t>
            </w:r>
            <w:r w:rsidRPr="00C7664A">
              <w:rPr>
                <w:b/>
                <w:sz w:val="22"/>
                <w:lang w:val="fr-FR"/>
              </w:rPr>
              <w:t>)</w:t>
            </w:r>
          </w:p>
        </w:tc>
        <w:tc>
          <w:tcPr>
            <w:tcW w:w="2492" w:type="dxa"/>
          </w:tcPr>
          <w:p w:rsidR="00802102" w:rsidRPr="00C7664A" w:rsidRDefault="00802102" w:rsidP="00BB3168">
            <w:pPr>
              <w:spacing w:before="120"/>
              <w:jc w:val="center"/>
              <w:rPr>
                <w:b/>
                <w:sz w:val="22"/>
                <w:szCs w:val="22"/>
                <w:lang w:val="fr-FR"/>
              </w:rPr>
            </w:pPr>
            <w:r w:rsidRPr="00C7664A">
              <w:rPr>
                <w:b/>
                <w:sz w:val="22"/>
                <w:lang w:val="fr-FR"/>
              </w:rPr>
              <w:t xml:space="preserve">Dates (de </w:t>
            </w:r>
            <w:r w:rsidR="0094489F" w:rsidRPr="00BB3168">
              <w:rPr>
                <w:b/>
                <w:sz w:val="22"/>
                <w:lang w:val="fr-FR"/>
              </w:rPr>
              <w:t xml:space="preserve">jj/mm/aaaa </w:t>
            </w:r>
            <w:r w:rsidRPr="00BB3168">
              <w:rPr>
                <w:b/>
                <w:sz w:val="22"/>
                <w:lang w:val="fr-FR"/>
              </w:rPr>
              <w:t>à</w:t>
            </w:r>
            <w:r w:rsidR="0094489F" w:rsidRPr="00BB3168">
              <w:rPr>
                <w:b/>
                <w:sz w:val="22"/>
                <w:lang w:val="fr-FR"/>
              </w:rPr>
              <w:t xml:space="preserve"> jj/mm/aaaa</w:t>
            </w:r>
            <w:r w:rsidRPr="00C7664A">
              <w:rPr>
                <w:b/>
                <w:sz w:val="22"/>
                <w:lang w:val="fr-FR"/>
              </w:rPr>
              <w:t>)</w:t>
            </w:r>
          </w:p>
        </w:tc>
      </w:tr>
      <w:tr w:rsidR="00802102" w:rsidRPr="00C7664A" w:rsidTr="0072476A">
        <w:trPr>
          <w:trHeight w:val="911"/>
          <w:tblCellSpacing w:w="20" w:type="dxa"/>
        </w:trPr>
        <w:tc>
          <w:tcPr>
            <w:tcW w:w="1991" w:type="dxa"/>
          </w:tcPr>
          <w:p w:rsidR="00802102" w:rsidRPr="00C7664A" w:rsidRDefault="00802102" w:rsidP="0072476A">
            <w:pPr>
              <w:keepNext/>
              <w:keepLines/>
              <w:spacing w:before="120"/>
              <w:rPr>
                <w:sz w:val="22"/>
                <w:szCs w:val="22"/>
                <w:lang w:val="fr-FR"/>
              </w:rPr>
            </w:pPr>
            <w:r w:rsidRPr="00C7664A">
              <w:rPr>
                <w:sz w:val="22"/>
                <w:szCs w:val="22"/>
                <w:lang w:val="fr-FR"/>
              </w:rPr>
              <w:t>…</w:t>
            </w:r>
          </w:p>
        </w:tc>
        <w:tc>
          <w:tcPr>
            <w:tcW w:w="1945" w:type="dxa"/>
          </w:tcPr>
          <w:p w:rsidR="00802102" w:rsidRPr="00C7664A" w:rsidRDefault="00802102" w:rsidP="0072476A">
            <w:pPr>
              <w:keepNext/>
              <w:keepLines/>
              <w:spacing w:before="120"/>
              <w:rPr>
                <w:sz w:val="22"/>
                <w:szCs w:val="22"/>
                <w:lang w:val="fr-FR"/>
              </w:rPr>
            </w:pPr>
            <w:r w:rsidRPr="00C7664A">
              <w:rPr>
                <w:sz w:val="22"/>
                <w:szCs w:val="22"/>
                <w:lang w:val="fr-FR"/>
              </w:rPr>
              <w:t>…</w:t>
            </w:r>
          </w:p>
        </w:tc>
        <w:tc>
          <w:tcPr>
            <w:tcW w:w="3645" w:type="dxa"/>
          </w:tcPr>
          <w:p w:rsidR="00802102" w:rsidRPr="00C7664A" w:rsidRDefault="00802102" w:rsidP="0072476A">
            <w:pPr>
              <w:keepNext/>
              <w:keepLines/>
              <w:spacing w:before="120"/>
              <w:rPr>
                <w:sz w:val="22"/>
                <w:szCs w:val="22"/>
                <w:lang w:val="fr-FR"/>
              </w:rPr>
            </w:pPr>
            <w:r w:rsidRPr="00C7664A">
              <w:rPr>
                <w:sz w:val="22"/>
                <w:szCs w:val="22"/>
                <w:lang w:val="fr-FR"/>
              </w:rPr>
              <w:t>…</w:t>
            </w:r>
          </w:p>
        </w:tc>
        <w:tc>
          <w:tcPr>
            <w:tcW w:w="2228" w:type="dxa"/>
          </w:tcPr>
          <w:p w:rsidR="00802102" w:rsidRPr="00C7664A" w:rsidRDefault="00802102" w:rsidP="0072476A">
            <w:pPr>
              <w:keepNext/>
              <w:keepLines/>
              <w:spacing w:before="120"/>
              <w:rPr>
                <w:sz w:val="22"/>
                <w:szCs w:val="22"/>
                <w:lang w:val="fr-FR"/>
              </w:rPr>
            </w:pPr>
            <w:r w:rsidRPr="00C7664A">
              <w:rPr>
                <w:sz w:val="22"/>
                <w:szCs w:val="22"/>
                <w:lang w:val="fr-FR"/>
              </w:rPr>
              <w:t>…</w:t>
            </w:r>
          </w:p>
        </w:tc>
        <w:tc>
          <w:tcPr>
            <w:tcW w:w="2228" w:type="dxa"/>
          </w:tcPr>
          <w:p w:rsidR="00802102" w:rsidRPr="00C7664A" w:rsidRDefault="00802102" w:rsidP="0072476A">
            <w:pPr>
              <w:keepNext/>
              <w:keepLines/>
              <w:spacing w:before="120"/>
              <w:rPr>
                <w:sz w:val="22"/>
                <w:szCs w:val="22"/>
                <w:lang w:val="fr-FR"/>
              </w:rPr>
            </w:pPr>
            <w:r w:rsidRPr="00C7664A">
              <w:rPr>
                <w:sz w:val="22"/>
                <w:szCs w:val="22"/>
                <w:lang w:val="fr-FR"/>
              </w:rPr>
              <w:t>…</w:t>
            </w:r>
          </w:p>
        </w:tc>
        <w:tc>
          <w:tcPr>
            <w:tcW w:w="2492" w:type="dxa"/>
          </w:tcPr>
          <w:p w:rsidR="00802102" w:rsidRPr="00C7664A" w:rsidRDefault="00802102" w:rsidP="0072476A">
            <w:pPr>
              <w:keepNext/>
              <w:keepLines/>
              <w:spacing w:before="120"/>
              <w:rPr>
                <w:sz w:val="22"/>
                <w:szCs w:val="22"/>
                <w:lang w:val="fr-FR"/>
              </w:rPr>
            </w:pPr>
            <w:r w:rsidRPr="00C7664A">
              <w:rPr>
                <w:sz w:val="22"/>
                <w:szCs w:val="22"/>
                <w:lang w:val="fr-FR"/>
              </w:rPr>
              <w:t>…</w:t>
            </w:r>
          </w:p>
        </w:tc>
      </w:tr>
      <w:tr w:rsidR="00802102" w:rsidRPr="00C7664A" w:rsidTr="0072476A">
        <w:trPr>
          <w:trHeight w:val="1067"/>
          <w:tblCellSpacing w:w="20" w:type="dxa"/>
        </w:trPr>
        <w:tc>
          <w:tcPr>
            <w:tcW w:w="1991" w:type="dxa"/>
          </w:tcPr>
          <w:p w:rsidR="00802102" w:rsidRPr="00C7664A" w:rsidRDefault="00802102" w:rsidP="0072476A">
            <w:pPr>
              <w:keepNext/>
              <w:keepLines/>
              <w:spacing w:before="120"/>
              <w:rPr>
                <w:sz w:val="22"/>
                <w:szCs w:val="22"/>
                <w:lang w:val="fr-FR"/>
              </w:rPr>
            </w:pPr>
          </w:p>
        </w:tc>
        <w:tc>
          <w:tcPr>
            <w:tcW w:w="1945" w:type="dxa"/>
          </w:tcPr>
          <w:p w:rsidR="00802102" w:rsidRPr="00C7664A" w:rsidRDefault="00802102" w:rsidP="0072476A">
            <w:pPr>
              <w:keepNext/>
              <w:keepLines/>
              <w:spacing w:before="120"/>
              <w:rPr>
                <w:sz w:val="22"/>
                <w:szCs w:val="22"/>
                <w:lang w:val="fr-FR"/>
              </w:rPr>
            </w:pPr>
          </w:p>
        </w:tc>
        <w:tc>
          <w:tcPr>
            <w:tcW w:w="3645" w:type="dxa"/>
          </w:tcPr>
          <w:p w:rsidR="00802102" w:rsidRPr="00C7664A" w:rsidRDefault="00802102" w:rsidP="0072476A">
            <w:pPr>
              <w:keepNext/>
              <w:keepLines/>
              <w:spacing w:before="120"/>
              <w:rPr>
                <w:sz w:val="22"/>
                <w:szCs w:val="22"/>
                <w:lang w:val="fr-FR"/>
              </w:rPr>
            </w:pPr>
          </w:p>
        </w:tc>
        <w:tc>
          <w:tcPr>
            <w:tcW w:w="2228" w:type="dxa"/>
          </w:tcPr>
          <w:p w:rsidR="00802102" w:rsidRPr="00C7664A" w:rsidRDefault="00802102" w:rsidP="0072476A">
            <w:pPr>
              <w:keepNext/>
              <w:keepLines/>
              <w:spacing w:before="120"/>
              <w:rPr>
                <w:sz w:val="22"/>
                <w:szCs w:val="22"/>
                <w:lang w:val="fr-FR"/>
              </w:rPr>
            </w:pPr>
          </w:p>
        </w:tc>
        <w:tc>
          <w:tcPr>
            <w:tcW w:w="2228" w:type="dxa"/>
          </w:tcPr>
          <w:p w:rsidR="00802102" w:rsidRPr="00C7664A" w:rsidRDefault="00802102" w:rsidP="0072476A">
            <w:pPr>
              <w:keepNext/>
              <w:keepLines/>
              <w:spacing w:before="120"/>
              <w:rPr>
                <w:sz w:val="22"/>
                <w:szCs w:val="22"/>
                <w:lang w:val="fr-FR"/>
              </w:rPr>
            </w:pPr>
          </w:p>
        </w:tc>
        <w:tc>
          <w:tcPr>
            <w:tcW w:w="2492" w:type="dxa"/>
          </w:tcPr>
          <w:p w:rsidR="00802102" w:rsidRPr="00C7664A" w:rsidRDefault="00802102" w:rsidP="0072476A">
            <w:pPr>
              <w:keepNext/>
              <w:keepLines/>
              <w:spacing w:before="120"/>
              <w:rPr>
                <w:sz w:val="22"/>
                <w:szCs w:val="22"/>
                <w:lang w:val="fr-FR"/>
              </w:rPr>
            </w:pPr>
          </w:p>
        </w:tc>
      </w:tr>
      <w:tr w:rsidR="00802102" w:rsidRPr="00A34C85" w:rsidTr="0072476A">
        <w:trPr>
          <w:trHeight w:val="1896"/>
          <w:tblCellSpacing w:w="20" w:type="dxa"/>
        </w:trPr>
        <w:tc>
          <w:tcPr>
            <w:tcW w:w="3976" w:type="dxa"/>
            <w:gridSpan w:val="2"/>
            <w:tcBorders>
              <w:bottom w:val="outset" w:sz="24" w:space="0" w:color="auto"/>
            </w:tcBorders>
          </w:tcPr>
          <w:p w:rsidR="00802102" w:rsidRPr="00C7664A" w:rsidRDefault="00802102" w:rsidP="0072476A">
            <w:pPr>
              <w:keepNext/>
              <w:keepLines/>
              <w:spacing w:before="120"/>
              <w:rPr>
                <w:b/>
                <w:sz w:val="22"/>
                <w:szCs w:val="22"/>
                <w:lang w:val="fr-FR"/>
              </w:rPr>
            </w:pPr>
            <w:r w:rsidRPr="00C7664A">
              <w:rPr>
                <w:b/>
                <w:sz w:val="22"/>
                <w:lang w:val="fr-FR"/>
              </w:rPr>
              <w:t>Objectifs et résultats de l’action</w:t>
            </w:r>
          </w:p>
        </w:tc>
        <w:tc>
          <w:tcPr>
            <w:tcW w:w="10713" w:type="dxa"/>
            <w:gridSpan w:val="4"/>
            <w:tcBorders>
              <w:bottom w:val="outset" w:sz="24" w:space="0" w:color="auto"/>
            </w:tcBorders>
          </w:tcPr>
          <w:p w:rsidR="00802102" w:rsidRPr="00C7664A" w:rsidRDefault="00802102" w:rsidP="0072476A">
            <w:pPr>
              <w:spacing w:before="120"/>
              <w:rPr>
                <w:b/>
                <w:sz w:val="22"/>
                <w:szCs w:val="22"/>
                <w:lang w:val="fr-FR"/>
              </w:rPr>
            </w:pPr>
          </w:p>
        </w:tc>
      </w:tr>
    </w:tbl>
    <w:p w:rsidR="00802102" w:rsidRPr="00C7664A" w:rsidRDefault="00802102" w:rsidP="00802102">
      <w:pPr>
        <w:spacing w:before="120"/>
        <w:ind w:left="-142" w:right="-144"/>
        <w:rPr>
          <w:lang w:val="fr-FR"/>
        </w:rPr>
      </w:pPr>
    </w:p>
    <w:p w:rsidR="00802102" w:rsidRPr="00C7664A" w:rsidRDefault="00802102" w:rsidP="00802102">
      <w:pPr>
        <w:spacing w:before="120"/>
        <w:ind w:right="-1136"/>
        <w:rPr>
          <w:lang w:val="fr-FR"/>
        </w:rPr>
      </w:pPr>
    </w:p>
    <w:p w:rsidR="00802102" w:rsidRPr="00C7664A" w:rsidRDefault="00802102" w:rsidP="00802102">
      <w:pPr>
        <w:pageBreakBefore/>
        <w:rPr>
          <w:lang w:val="fr-FR"/>
        </w:rPr>
      </w:pPr>
    </w:p>
    <w:p w:rsidR="00802102" w:rsidRPr="00C7664A" w:rsidRDefault="00802102" w:rsidP="00802102">
      <w:pPr>
        <w:spacing w:before="120"/>
        <w:ind w:right="-315"/>
        <w:rPr>
          <w:lang w:val="fr-FR"/>
        </w:rPr>
      </w:pPr>
      <w:r w:rsidRPr="00C7664A">
        <w:rPr>
          <w:b/>
          <w:sz w:val="22"/>
          <w:lang w:val="fr-FR"/>
        </w:rPr>
        <w:t xml:space="preserve">(II) </w:t>
      </w:r>
      <w:r w:rsidR="0094489F">
        <w:rPr>
          <w:b/>
          <w:sz w:val="22"/>
          <w:lang w:val="fr-FR"/>
        </w:rPr>
        <w:t>E</w:t>
      </w:r>
      <w:r w:rsidRPr="00C7664A">
        <w:rPr>
          <w:b/>
          <w:sz w:val="22"/>
          <w:lang w:val="fr-FR"/>
        </w:rPr>
        <w:t>xpérience acquise dans le cadre d’autres actions au cours des 3 dernières années (max. 1 page par action et max. 10 actions)</w:t>
      </w:r>
    </w:p>
    <w:tbl>
      <w:tblPr>
        <w:tblpPr w:leftFromText="180" w:rightFromText="180" w:vertAnchor="page" w:horzAnchor="margin" w:tblpY="1672"/>
        <w:tblW w:w="14809" w:type="dxa"/>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ayout w:type="fixed"/>
        <w:tblLook w:val="0000" w:firstRow="0" w:lastRow="0" w:firstColumn="0" w:lastColumn="0" w:noHBand="0" w:noVBand="0"/>
      </w:tblPr>
      <w:tblGrid>
        <w:gridCol w:w="2051"/>
        <w:gridCol w:w="1985"/>
        <w:gridCol w:w="3685"/>
        <w:gridCol w:w="2268"/>
        <w:gridCol w:w="2268"/>
        <w:gridCol w:w="2552"/>
      </w:tblGrid>
      <w:tr w:rsidR="00802102" w:rsidRPr="00A34C85" w:rsidTr="0072476A">
        <w:trPr>
          <w:tblCellSpacing w:w="20" w:type="dxa"/>
        </w:trPr>
        <w:tc>
          <w:tcPr>
            <w:tcW w:w="14729" w:type="dxa"/>
            <w:gridSpan w:val="6"/>
            <w:tcBorders>
              <w:top w:val="outset" w:sz="24" w:space="0" w:color="auto"/>
            </w:tcBorders>
            <w:shd w:val="clear" w:color="auto" w:fill="DAEEF3"/>
          </w:tcPr>
          <w:p w:rsidR="00802102" w:rsidRPr="00C7664A" w:rsidRDefault="00802102" w:rsidP="0072476A">
            <w:pPr>
              <w:keepNext/>
              <w:keepLines/>
              <w:spacing w:before="120"/>
              <w:rPr>
                <w:b/>
                <w:sz w:val="22"/>
                <w:szCs w:val="22"/>
                <w:lang w:val="fr-FR"/>
              </w:rPr>
            </w:pPr>
            <w:r w:rsidRPr="00C7664A">
              <w:rPr>
                <w:b/>
                <w:sz w:val="22"/>
                <w:szCs w:val="22"/>
                <w:lang w:val="fr-FR"/>
              </w:rPr>
              <w:t>Nom de l'organisation:</w:t>
            </w:r>
          </w:p>
          <w:p w:rsidR="00802102" w:rsidRPr="00C7664A" w:rsidRDefault="004E47AC" w:rsidP="0094489F">
            <w:pPr>
              <w:keepNext/>
              <w:keepLines/>
              <w:spacing w:before="120"/>
              <w:rPr>
                <w:b/>
                <w:sz w:val="22"/>
                <w:szCs w:val="22"/>
                <w:lang w:val="fr-FR"/>
              </w:rPr>
            </w:pPr>
            <w:r>
              <w:rPr>
                <w:noProof/>
                <w:lang w:val="fr-FR" w:eastAsia="fr-FR"/>
              </w:rPr>
              <mc:AlternateContent>
                <mc:Choice Requires="wps">
                  <w:drawing>
                    <wp:anchor distT="0" distB="0" distL="114300" distR="114300" simplePos="0" relativeHeight="251664384" behindDoc="0" locked="0" layoutInCell="1" allowOverlap="1">
                      <wp:simplePos x="0" y="0"/>
                      <wp:positionH relativeFrom="column">
                        <wp:posOffset>2861945</wp:posOffset>
                      </wp:positionH>
                      <wp:positionV relativeFrom="paragraph">
                        <wp:posOffset>-3810</wp:posOffset>
                      </wp:positionV>
                      <wp:extent cx="224790" cy="224155"/>
                      <wp:effectExtent l="0" t="0" r="22860" b="23495"/>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790" cy="224155"/>
                              </a:xfrm>
                              <a:prstGeom prst="rect">
                                <a:avLst/>
                              </a:prstGeom>
                              <a:solidFill>
                                <a:srgbClr val="FFFFFF"/>
                              </a:solidFill>
                              <a:ln w="9525">
                                <a:solidFill>
                                  <a:srgbClr val="000000"/>
                                </a:solidFill>
                                <a:miter lim="800000"/>
                                <a:headEnd/>
                                <a:tailEnd/>
                              </a:ln>
                            </wps:spPr>
                            <wps:txbx>
                              <w:txbxContent>
                                <w:p w:rsidR="007B69C2" w:rsidRPr="000818CF" w:rsidRDefault="007B69C2" w:rsidP="00802102">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9" type="#_x0000_t202" style="position:absolute;margin-left:225.35pt;margin-top:-.3pt;width:17.7pt;height:17.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">
                      <v:textbox>
                        <w:txbxContent>
                          <w:p w:rsidR="007B69C2" w:rsidRPr="000818CF" w:rsidRDefault="007B69C2" w:rsidP="00802102">
                            <w:pPr>
                              <w:rPr>
                                <w:lang w:val="en-US"/>
                              </w:rPr>
                            </w:pPr>
                          </w:p>
                        </w:txbxContent>
                      </v:textbox>
                    </v:shape>
                  </w:pict>
                </mc:Fallback>
              </mc:AlternateContent>
            </w:r>
            <w:r>
              <w:rPr>
                <w:noProof/>
                <w:lang w:val="fr-FR" w:eastAsia="fr-FR"/>
              </w:rPr>
              <mc:AlternateContent>
                <mc:Choice Requires="wps">
                  <w:drawing>
                    <wp:anchor distT="0" distB="0" distL="114300" distR="114300" simplePos="0" relativeHeight="251662336" behindDoc="0" locked="0" layoutInCell="1" allowOverlap="1">
                      <wp:simplePos x="0" y="0"/>
                      <wp:positionH relativeFrom="column">
                        <wp:posOffset>1471295</wp:posOffset>
                      </wp:positionH>
                      <wp:positionV relativeFrom="paragraph">
                        <wp:posOffset>-3810</wp:posOffset>
                      </wp:positionV>
                      <wp:extent cx="224790" cy="224155"/>
                      <wp:effectExtent l="0" t="0" r="22860" b="2349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790" cy="224155"/>
                              </a:xfrm>
                              <a:prstGeom prst="rect">
                                <a:avLst/>
                              </a:prstGeom>
                              <a:solidFill>
                                <a:srgbClr val="FFFFFF"/>
                              </a:solidFill>
                              <a:ln w="9525">
                                <a:solidFill>
                                  <a:srgbClr val="000000"/>
                                </a:solidFill>
                                <a:miter lim="800000"/>
                                <a:headEnd/>
                                <a:tailEnd/>
                              </a:ln>
                            </wps:spPr>
                            <wps:txbx>
                              <w:txbxContent>
                                <w:p w:rsidR="007B69C2" w:rsidRPr="000818CF" w:rsidRDefault="007B69C2" w:rsidP="00802102">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0" type="#_x0000_t202" style="position:absolute;margin-left:115.85pt;margin-top:-.3pt;width:17.7pt;height:17.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">
                      <v:textbox>
                        <w:txbxContent>
                          <w:p w:rsidR="007B69C2" w:rsidRPr="000818CF" w:rsidRDefault="007B69C2" w:rsidP="00802102">
                            <w:pPr>
                              <w:rPr>
                                <w:lang w:val="en-US"/>
                              </w:rPr>
                            </w:pPr>
                          </w:p>
                        </w:txbxContent>
                      </v:textbox>
                    </v:shape>
                  </w:pict>
                </mc:Fallback>
              </mc:AlternateContent>
            </w:r>
            <w:r>
              <w:rPr>
                <w:noProof/>
                <w:lang w:val="fr-FR" w:eastAsia="fr-FR"/>
              </w:rPr>
              <mc:AlternateContent>
                <mc:Choice Requires="wps">
                  <w:drawing>
                    <wp:anchor distT="0" distB="0" distL="114300" distR="114300" simplePos="0" relativeHeight="251663360" behindDoc="0" locked="0" layoutInCell="1" allowOverlap="1">
                      <wp:simplePos x="0" y="0"/>
                      <wp:positionH relativeFrom="column">
                        <wp:posOffset>4098290</wp:posOffset>
                      </wp:positionH>
                      <wp:positionV relativeFrom="paragraph">
                        <wp:posOffset>-3810</wp:posOffset>
                      </wp:positionV>
                      <wp:extent cx="224790" cy="224155"/>
                      <wp:effectExtent l="0" t="0" r="22860" b="2349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790" cy="224155"/>
                              </a:xfrm>
                              <a:prstGeom prst="rect">
                                <a:avLst/>
                              </a:prstGeom>
                              <a:solidFill>
                                <a:srgbClr val="FFFFFF"/>
                              </a:solidFill>
                              <a:ln w="9525">
                                <a:solidFill>
                                  <a:srgbClr val="000000"/>
                                </a:solidFill>
                                <a:miter lim="800000"/>
                                <a:headEnd/>
                                <a:tailEnd/>
                              </a:ln>
                            </wps:spPr>
                            <wps:txbx>
                              <w:txbxContent>
                                <w:p w:rsidR="007B69C2" w:rsidRPr="000818CF" w:rsidRDefault="007B69C2" w:rsidP="00802102">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1" type="#_x0000_t202" style="position:absolute;margin-left:322.7pt;margin-top:-.3pt;width:17.7pt;height:17.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">
                      <v:textbox>
                        <w:txbxContent>
                          <w:p w:rsidR="007B69C2" w:rsidRPr="000818CF" w:rsidRDefault="007B69C2" w:rsidP="00802102">
                            <w:pPr>
                              <w:rPr>
                                <w:lang w:val="en-US"/>
                              </w:rPr>
                            </w:pPr>
                          </w:p>
                        </w:txbxContent>
                      </v:textbox>
                    </v:shape>
                  </w:pict>
                </mc:Fallback>
              </mc:AlternateContent>
            </w:r>
            <w:r w:rsidR="00802102" w:rsidRPr="00C7664A">
              <w:rPr>
                <w:b/>
                <w:sz w:val="22"/>
                <w:szCs w:val="22"/>
                <w:lang w:val="fr-FR"/>
              </w:rPr>
              <w:t xml:space="preserve">Demandeur </w:t>
            </w:r>
            <w:r w:rsidR="0094489F">
              <w:rPr>
                <w:b/>
                <w:sz w:val="22"/>
                <w:szCs w:val="22"/>
                <w:lang w:val="fr-FR"/>
              </w:rPr>
              <w:t>chef de file</w:t>
            </w:r>
            <w:r w:rsidR="00802102" w:rsidRPr="00C7664A">
              <w:rPr>
                <w:b/>
                <w:sz w:val="22"/>
                <w:szCs w:val="22"/>
                <w:lang w:val="fr-FR"/>
              </w:rPr>
              <w:t xml:space="preserve">               Codemandeur            Entité affiliée</w:t>
            </w:r>
          </w:p>
        </w:tc>
      </w:tr>
      <w:tr w:rsidR="00802102" w:rsidRPr="00A34C85" w:rsidTr="0072476A">
        <w:trPr>
          <w:trHeight w:val="923"/>
          <w:tblCellSpacing w:w="20" w:type="dxa"/>
        </w:trPr>
        <w:tc>
          <w:tcPr>
            <w:tcW w:w="7661" w:type="dxa"/>
            <w:gridSpan w:val="3"/>
          </w:tcPr>
          <w:p w:rsidR="00802102" w:rsidRPr="00C7664A" w:rsidRDefault="009D797A" w:rsidP="009D797A">
            <w:pPr>
              <w:keepNext/>
              <w:keepLines/>
              <w:spacing w:before="120"/>
              <w:rPr>
                <w:b/>
                <w:sz w:val="22"/>
                <w:szCs w:val="22"/>
                <w:lang w:val="fr-FR"/>
              </w:rPr>
            </w:pPr>
            <w:r>
              <w:rPr>
                <w:b/>
                <w:sz w:val="22"/>
                <w:szCs w:val="22"/>
                <w:lang w:val="fr-FR"/>
              </w:rPr>
              <w:t>Intitulé</w:t>
            </w:r>
            <w:r w:rsidR="00802102" w:rsidRPr="00C7664A">
              <w:rPr>
                <w:b/>
                <w:sz w:val="22"/>
                <w:szCs w:val="22"/>
                <w:lang w:val="fr-FR"/>
              </w:rPr>
              <w:t xml:space="preserve"> du projet:</w:t>
            </w:r>
          </w:p>
        </w:tc>
        <w:tc>
          <w:tcPr>
            <w:tcW w:w="7028" w:type="dxa"/>
            <w:gridSpan w:val="3"/>
          </w:tcPr>
          <w:p w:rsidR="00802102" w:rsidRPr="00C7664A" w:rsidRDefault="00802102" w:rsidP="009D797A">
            <w:pPr>
              <w:spacing w:before="120"/>
              <w:rPr>
                <w:b/>
                <w:sz w:val="22"/>
                <w:szCs w:val="22"/>
                <w:lang w:val="fr-FR"/>
              </w:rPr>
            </w:pPr>
            <w:r w:rsidRPr="00C7664A">
              <w:rPr>
                <w:b/>
                <w:sz w:val="22"/>
                <w:lang w:val="fr-FR"/>
              </w:rPr>
              <w:t>Secteur (</w:t>
            </w:r>
            <w:r w:rsidR="009D797A">
              <w:rPr>
                <w:b/>
                <w:sz w:val="22"/>
                <w:lang w:val="fr-FR"/>
              </w:rPr>
              <w:t>voir</w:t>
            </w:r>
            <w:r w:rsidR="009366C0">
              <w:rPr>
                <w:b/>
                <w:sz w:val="22"/>
                <w:lang w:val="fr-FR"/>
              </w:rPr>
              <w:t xml:space="preserve"> la</w:t>
            </w:r>
            <w:r w:rsidRPr="00C7664A">
              <w:rPr>
                <w:b/>
                <w:sz w:val="22"/>
                <w:lang w:val="fr-FR"/>
              </w:rPr>
              <w:t xml:space="preserve"> liste des secteurs </w:t>
            </w:r>
            <w:r w:rsidR="009D797A">
              <w:rPr>
                <w:b/>
                <w:sz w:val="22"/>
                <w:lang w:val="fr-FR"/>
              </w:rPr>
              <w:t>sur l'écran</w:t>
            </w:r>
            <w:r w:rsidRPr="00C7664A">
              <w:rPr>
                <w:b/>
                <w:sz w:val="22"/>
                <w:lang w:val="fr-FR"/>
              </w:rPr>
              <w:t xml:space="preserve"> </w:t>
            </w:r>
            <w:r w:rsidR="009D797A">
              <w:rPr>
                <w:b/>
                <w:sz w:val="22"/>
                <w:lang w:val="fr-FR"/>
              </w:rPr>
              <w:t>« E</w:t>
            </w:r>
            <w:r w:rsidRPr="00C7664A">
              <w:rPr>
                <w:b/>
                <w:sz w:val="22"/>
                <w:lang w:val="fr-FR"/>
              </w:rPr>
              <w:t>xpérience sectorielle</w:t>
            </w:r>
            <w:r w:rsidR="009D797A">
              <w:rPr>
                <w:b/>
                <w:sz w:val="22"/>
                <w:lang w:val="fr-FR"/>
              </w:rPr>
              <w:t> »</w:t>
            </w:r>
            <w:r w:rsidRPr="00C7664A">
              <w:rPr>
                <w:b/>
                <w:sz w:val="22"/>
                <w:lang w:val="fr-FR"/>
              </w:rPr>
              <w:t xml:space="preserve"> </w:t>
            </w:r>
            <w:r w:rsidR="009D797A">
              <w:rPr>
                <w:b/>
                <w:sz w:val="22"/>
                <w:lang w:val="fr-FR"/>
              </w:rPr>
              <w:t>de</w:t>
            </w:r>
            <w:r w:rsidRPr="00C7664A">
              <w:rPr>
                <w:b/>
                <w:sz w:val="22"/>
                <w:lang w:val="fr-FR"/>
              </w:rPr>
              <w:t xml:space="preserve"> PADOR):</w:t>
            </w:r>
          </w:p>
        </w:tc>
      </w:tr>
      <w:tr w:rsidR="00802102" w:rsidRPr="00A34C85" w:rsidTr="0072476A">
        <w:trPr>
          <w:tblCellSpacing w:w="20" w:type="dxa"/>
        </w:trPr>
        <w:tc>
          <w:tcPr>
            <w:tcW w:w="1991" w:type="dxa"/>
          </w:tcPr>
          <w:p w:rsidR="00802102" w:rsidRPr="00C7664A" w:rsidRDefault="0094489F" w:rsidP="0094489F">
            <w:pPr>
              <w:keepNext/>
              <w:keepLines/>
              <w:spacing w:before="120"/>
              <w:jc w:val="center"/>
              <w:rPr>
                <w:b/>
                <w:sz w:val="22"/>
                <w:szCs w:val="22"/>
                <w:lang w:val="fr-FR"/>
              </w:rPr>
            </w:pPr>
            <w:r>
              <w:rPr>
                <w:b/>
                <w:sz w:val="22"/>
                <w:szCs w:val="22"/>
                <w:lang w:val="fr-FR"/>
              </w:rPr>
              <w:t>Lieu</w:t>
            </w:r>
          </w:p>
        </w:tc>
        <w:tc>
          <w:tcPr>
            <w:tcW w:w="1945" w:type="dxa"/>
          </w:tcPr>
          <w:p w:rsidR="00802102" w:rsidRPr="00C7664A" w:rsidRDefault="00802102" w:rsidP="0072476A">
            <w:pPr>
              <w:keepNext/>
              <w:keepLines/>
              <w:spacing w:before="120"/>
              <w:jc w:val="center"/>
              <w:rPr>
                <w:b/>
                <w:sz w:val="22"/>
                <w:szCs w:val="22"/>
                <w:lang w:val="fr-FR"/>
              </w:rPr>
            </w:pPr>
            <w:r w:rsidRPr="00C7664A">
              <w:rPr>
                <w:b/>
                <w:sz w:val="22"/>
                <w:szCs w:val="22"/>
                <w:lang w:val="fr-FR"/>
              </w:rPr>
              <w:t xml:space="preserve">Coût de l'action </w:t>
            </w:r>
          </w:p>
          <w:p w:rsidR="00802102" w:rsidRPr="00C7664A" w:rsidRDefault="00802102" w:rsidP="0072476A">
            <w:pPr>
              <w:keepNext/>
              <w:keepLines/>
              <w:tabs>
                <w:tab w:val="left" w:pos="526"/>
                <w:tab w:val="center" w:pos="849"/>
              </w:tabs>
              <w:rPr>
                <w:b/>
                <w:sz w:val="22"/>
                <w:szCs w:val="22"/>
                <w:lang w:val="fr-FR"/>
              </w:rPr>
            </w:pPr>
            <w:r w:rsidRPr="00C7664A">
              <w:rPr>
                <w:b/>
                <w:sz w:val="22"/>
                <w:szCs w:val="22"/>
                <w:lang w:val="fr-FR"/>
              </w:rPr>
              <w:tab/>
            </w:r>
            <w:r w:rsidRPr="00C7664A">
              <w:rPr>
                <w:b/>
                <w:sz w:val="22"/>
                <w:szCs w:val="22"/>
                <w:lang w:val="fr-FR"/>
              </w:rPr>
              <w:tab/>
              <w:t>(EUR)</w:t>
            </w:r>
          </w:p>
        </w:tc>
        <w:tc>
          <w:tcPr>
            <w:tcW w:w="3645" w:type="dxa"/>
          </w:tcPr>
          <w:p w:rsidR="00802102" w:rsidRPr="00C7664A" w:rsidRDefault="009D797A" w:rsidP="0072476A">
            <w:pPr>
              <w:spacing w:before="120"/>
              <w:jc w:val="center"/>
              <w:rPr>
                <w:lang w:val="fr-FR"/>
              </w:rPr>
            </w:pPr>
            <w:r>
              <w:rPr>
                <w:b/>
                <w:sz w:val="22"/>
                <w:lang w:val="fr-FR"/>
              </w:rPr>
              <w:t>Rôle</w:t>
            </w:r>
            <w:r w:rsidR="00802102" w:rsidRPr="00C7664A">
              <w:rPr>
                <w:b/>
                <w:sz w:val="22"/>
                <w:lang w:val="fr-FR"/>
              </w:rPr>
              <w:t>: coordinateur</w:t>
            </w:r>
          </w:p>
          <w:p w:rsidR="00802102" w:rsidRPr="00C7664A" w:rsidRDefault="00802102" w:rsidP="0072476A">
            <w:pPr>
              <w:keepNext/>
              <w:keepLines/>
              <w:jc w:val="center"/>
              <w:rPr>
                <w:b/>
                <w:sz w:val="22"/>
                <w:szCs w:val="22"/>
                <w:lang w:val="fr-FR"/>
              </w:rPr>
            </w:pPr>
            <w:r w:rsidRPr="00C7664A">
              <w:rPr>
                <w:b/>
                <w:sz w:val="22"/>
                <w:lang w:val="fr-FR"/>
              </w:rPr>
              <w:t>cobénéficiaire, entité affiliée</w:t>
            </w:r>
          </w:p>
        </w:tc>
        <w:tc>
          <w:tcPr>
            <w:tcW w:w="2228" w:type="dxa"/>
          </w:tcPr>
          <w:p w:rsidR="00802102" w:rsidRPr="00C7664A" w:rsidRDefault="009D797A" w:rsidP="00697BC8">
            <w:pPr>
              <w:keepNext/>
              <w:keepLines/>
              <w:spacing w:before="120"/>
              <w:jc w:val="center"/>
              <w:rPr>
                <w:b/>
                <w:sz w:val="22"/>
                <w:szCs w:val="22"/>
                <w:lang w:val="fr-FR"/>
              </w:rPr>
            </w:pPr>
            <w:r>
              <w:rPr>
                <w:b/>
                <w:sz w:val="22"/>
                <w:lang w:val="fr-FR"/>
              </w:rPr>
              <w:t>Donateurs</w:t>
            </w:r>
            <w:r w:rsidR="00802102" w:rsidRPr="00C7664A">
              <w:rPr>
                <w:b/>
                <w:sz w:val="22"/>
                <w:lang w:val="fr-FR"/>
              </w:rPr>
              <w:t xml:space="preserve"> (nom</w:t>
            </w:r>
            <w:r w:rsidR="00802102" w:rsidRPr="00C7664A">
              <w:rPr>
                <w:b/>
                <w:sz w:val="22"/>
                <w:szCs w:val="22"/>
                <w:lang w:val="fr-FR"/>
              </w:rPr>
              <w:t>)</w:t>
            </w:r>
            <w:r w:rsidR="00802102" w:rsidRPr="00C7664A">
              <w:rPr>
                <w:rStyle w:val="FootnoteReference"/>
                <w:szCs w:val="16"/>
                <w:lang w:val="fr-FR" w:eastAsia="zh-CN"/>
              </w:rPr>
              <w:footnoteReference w:id="3"/>
            </w:r>
          </w:p>
        </w:tc>
        <w:tc>
          <w:tcPr>
            <w:tcW w:w="2228" w:type="dxa"/>
          </w:tcPr>
          <w:p w:rsidR="00802102" w:rsidRPr="00C7664A" w:rsidRDefault="00802102" w:rsidP="009D797A">
            <w:pPr>
              <w:keepNext/>
              <w:keepLines/>
              <w:spacing w:before="120"/>
              <w:jc w:val="center"/>
              <w:rPr>
                <w:b/>
                <w:sz w:val="22"/>
                <w:szCs w:val="22"/>
                <w:lang w:val="fr-FR"/>
              </w:rPr>
            </w:pPr>
            <w:r w:rsidRPr="00C7664A">
              <w:rPr>
                <w:b/>
                <w:sz w:val="22"/>
                <w:lang w:val="fr-FR"/>
              </w:rPr>
              <w:t xml:space="preserve">Montant </w:t>
            </w:r>
            <w:r w:rsidR="009D797A">
              <w:rPr>
                <w:b/>
                <w:sz w:val="22"/>
                <w:lang w:val="fr-FR"/>
              </w:rPr>
              <w:t>de la contribution</w:t>
            </w:r>
            <w:r w:rsidRPr="00C7664A">
              <w:rPr>
                <w:b/>
                <w:sz w:val="22"/>
                <w:lang w:val="fr-FR"/>
              </w:rPr>
              <w:t xml:space="preserve"> (par </w:t>
            </w:r>
            <w:r w:rsidR="009D797A">
              <w:rPr>
                <w:b/>
                <w:sz w:val="22"/>
                <w:lang w:val="fr-FR"/>
              </w:rPr>
              <w:t>donateur</w:t>
            </w:r>
            <w:r w:rsidRPr="00C7664A">
              <w:rPr>
                <w:b/>
                <w:sz w:val="22"/>
                <w:lang w:val="fr-FR"/>
              </w:rPr>
              <w:t>)</w:t>
            </w:r>
          </w:p>
        </w:tc>
        <w:tc>
          <w:tcPr>
            <w:tcW w:w="2492" w:type="dxa"/>
          </w:tcPr>
          <w:p w:rsidR="00802102" w:rsidRPr="00C7664A" w:rsidRDefault="00802102" w:rsidP="00BB3168">
            <w:pPr>
              <w:spacing w:before="120"/>
              <w:jc w:val="center"/>
              <w:rPr>
                <w:b/>
                <w:sz w:val="22"/>
                <w:szCs w:val="22"/>
                <w:lang w:val="fr-FR"/>
              </w:rPr>
            </w:pPr>
            <w:r w:rsidRPr="00C7664A">
              <w:rPr>
                <w:b/>
                <w:sz w:val="22"/>
                <w:lang w:val="fr-FR"/>
              </w:rPr>
              <w:t>Dates (</w:t>
            </w:r>
            <w:r w:rsidRPr="00BB3168">
              <w:rPr>
                <w:b/>
                <w:sz w:val="22"/>
                <w:lang w:val="fr-FR"/>
              </w:rPr>
              <w:t xml:space="preserve">de </w:t>
            </w:r>
            <w:r w:rsidR="0094489F" w:rsidRPr="00BB3168">
              <w:rPr>
                <w:b/>
                <w:sz w:val="22"/>
                <w:lang w:val="fr-FR"/>
              </w:rPr>
              <w:t xml:space="preserve">jj/mm/aaaa </w:t>
            </w:r>
            <w:r w:rsidRPr="00BB3168">
              <w:rPr>
                <w:b/>
                <w:sz w:val="22"/>
                <w:lang w:val="fr-FR"/>
              </w:rPr>
              <w:t>à</w:t>
            </w:r>
            <w:r w:rsidR="0094489F" w:rsidRPr="00BB3168">
              <w:rPr>
                <w:b/>
                <w:sz w:val="22"/>
                <w:lang w:val="fr-FR"/>
              </w:rPr>
              <w:t xml:space="preserve"> jj/mm/aaaa</w:t>
            </w:r>
            <w:r w:rsidRPr="00BB3168">
              <w:rPr>
                <w:b/>
                <w:sz w:val="22"/>
                <w:lang w:val="fr-FR"/>
              </w:rPr>
              <w:t>)</w:t>
            </w:r>
          </w:p>
        </w:tc>
      </w:tr>
      <w:tr w:rsidR="00802102" w:rsidRPr="00C7664A" w:rsidTr="0072476A">
        <w:trPr>
          <w:trHeight w:val="911"/>
          <w:tblCellSpacing w:w="20" w:type="dxa"/>
        </w:trPr>
        <w:tc>
          <w:tcPr>
            <w:tcW w:w="1991" w:type="dxa"/>
          </w:tcPr>
          <w:p w:rsidR="00802102" w:rsidRPr="00C7664A" w:rsidRDefault="00802102" w:rsidP="0072476A">
            <w:pPr>
              <w:keepNext/>
              <w:keepLines/>
              <w:spacing w:before="120"/>
              <w:rPr>
                <w:sz w:val="22"/>
                <w:szCs w:val="22"/>
                <w:lang w:val="fr-FR"/>
              </w:rPr>
            </w:pPr>
            <w:r w:rsidRPr="00C7664A">
              <w:rPr>
                <w:sz w:val="22"/>
                <w:szCs w:val="22"/>
                <w:lang w:val="fr-FR"/>
              </w:rPr>
              <w:t>…</w:t>
            </w:r>
          </w:p>
        </w:tc>
        <w:tc>
          <w:tcPr>
            <w:tcW w:w="1945" w:type="dxa"/>
          </w:tcPr>
          <w:p w:rsidR="00802102" w:rsidRPr="00C7664A" w:rsidRDefault="00802102" w:rsidP="0072476A">
            <w:pPr>
              <w:keepNext/>
              <w:keepLines/>
              <w:spacing w:before="120"/>
              <w:rPr>
                <w:sz w:val="22"/>
                <w:szCs w:val="22"/>
                <w:lang w:val="fr-FR"/>
              </w:rPr>
            </w:pPr>
            <w:r w:rsidRPr="00C7664A">
              <w:rPr>
                <w:sz w:val="22"/>
                <w:szCs w:val="22"/>
                <w:lang w:val="fr-FR"/>
              </w:rPr>
              <w:t>…</w:t>
            </w:r>
          </w:p>
        </w:tc>
        <w:tc>
          <w:tcPr>
            <w:tcW w:w="3645" w:type="dxa"/>
          </w:tcPr>
          <w:p w:rsidR="00802102" w:rsidRPr="00C7664A" w:rsidRDefault="00802102" w:rsidP="0072476A">
            <w:pPr>
              <w:keepNext/>
              <w:keepLines/>
              <w:spacing w:before="120"/>
              <w:rPr>
                <w:sz w:val="22"/>
                <w:szCs w:val="22"/>
                <w:lang w:val="fr-FR"/>
              </w:rPr>
            </w:pPr>
            <w:r w:rsidRPr="00C7664A">
              <w:rPr>
                <w:sz w:val="22"/>
                <w:szCs w:val="22"/>
                <w:lang w:val="fr-FR"/>
              </w:rPr>
              <w:t>…</w:t>
            </w:r>
          </w:p>
        </w:tc>
        <w:tc>
          <w:tcPr>
            <w:tcW w:w="2228" w:type="dxa"/>
          </w:tcPr>
          <w:p w:rsidR="00802102" w:rsidRPr="00C7664A" w:rsidRDefault="00802102" w:rsidP="0072476A">
            <w:pPr>
              <w:keepNext/>
              <w:keepLines/>
              <w:spacing w:before="120"/>
              <w:rPr>
                <w:sz w:val="22"/>
                <w:szCs w:val="22"/>
                <w:lang w:val="fr-FR"/>
              </w:rPr>
            </w:pPr>
            <w:r w:rsidRPr="00C7664A">
              <w:rPr>
                <w:sz w:val="22"/>
                <w:szCs w:val="22"/>
                <w:lang w:val="fr-FR"/>
              </w:rPr>
              <w:t>…</w:t>
            </w:r>
          </w:p>
        </w:tc>
        <w:tc>
          <w:tcPr>
            <w:tcW w:w="2228" w:type="dxa"/>
          </w:tcPr>
          <w:p w:rsidR="00802102" w:rsidRPr="00C7664A" w:rsidRDefault="00802102" w:rsidP="0072476A">
            <w:pPr>
              <w:keepNext/>
              <w:keepLines/>
              <w:spacing w:before="120"/>
              <w:rPr>
                <w:sz w:val="22"/>
                <w:szCs w:val="22"/>
                <w:lang w:val="fr-FR"/>
              </w:rPr>
            </w:pPr>
            <w:r w:rsidRPr="00C7664A">
              <w:rPr>
                <w:sz w:val="22"/>
                <w:szCs w:val="22"/>
                <w:lang w:val="fr-FR"/>
              </w:rPr>
              <w:t>…</w:t>
            </w:r>
          </w:p>
        </w:tc>
        <w:tc>
          <w:tcPr>
            <w:tcW w:w="2492" w:type="dxa"/>
          </w:tcPr>
          <w:p w:rsidR="00802102" w:rsidRPr="00C7664A" w:rsidRDefault="00802102" w:rsidP="0072476A">
            <w:pPr>
              <w:keepNext/>
              <w:keepLines/>
              <w:spacing w:before="120"/>
              <w:rPr>
                <w:sz w:val="22"/>
                <w:szCs w:val="22"/>
                <w:lang w:val="fr-FR"/>
              </w:rPr>
            </w:pPr>
            <w:r w:rsidRPr="00C7664A">
              <w:rPr>
                <w:sz w:val="22"/>
                <w:szCs w:val="22"/>
                <w:lang w:val="fr-FR"/>
              </w:rPr>
              <w:t>…</w:t>
            </w:r>
          </w:p>
        </w:tc>
      </w:tr>
      <w:tr w:rsidR="00802102" w:rsidRPr="00C7664A" w:rsidTr="0072476A">
        <w:trPr>
          <w:trHeight w:val="1067"/>
          <w:tblCellSpacing w:w="20" w:type="dxa"/>
        </w:trPr>
        <w:tc>
          <w:tcPr>
            <w:tcW w:w="1991" w:type="dxa"/>
          </w:tcPr>
          <w:p w:rsidR="00802102" w:rsidRPr="00C7664A" w:rsidRDefault="00802102" w:rsidP="0072476A">
            <w:pPr>
              <w:keepNext/>
              <w:keepLines/>
              <w:spacing w:before="120"/>
              <w:rPr>
                <w:sz w:val="22"/>
                <w:szCs w:val="22"/>
                <w:lang w:val="fr-FR"/>
              </w:rPr>
            </w:pPr>
          </w:p>
        </w:tc>
        <w:tc>
          <w:tcPr>
            <w:tcW w:w="1945" w:type="dxa"/>
          </w:tcPr>
          <w:p w:rsidR="00802102" w:rsidRPr="00C7664A" w:rsidRDefault="00802102" w:rsidP="0072476A">
            <w:pPr>
              <w:keepNext/>
              <w:keepLines/>
              <w:spacing w:before="120"/>
              <w:rPr>
                <w:sz w:val="22"/>
                <w:szCs w:val="22"/>
                <w:lang w:val="fr-FR"/>
              </w:rPr>
            </w:pPr>
          </w:p>
        </w:tc>
        <w:tc>
          <w:tcPr>
            <w:tcW w:w="3645" w:type="dxa"/>
          </w:tcPr>
          <w:p w:rsidR="00802102" w:rsidRPr="00C7664A" w:rsidRDefault="00802102" w:rsidP="0072476A">
            <w:pPr>
              <w:keepNext/>
              <w:keepLines/>
              <w:spacing w:before="120"/>
              <w:rPr>
                <w:sz w:val="22"/>
                <w:szCs w:val="22"/>
                <w:lang w:val="fr-FR"/>
              </w:rPr>
            </w:pPr>
          </w:p>
        </w:tc>
        <w:tc>
          <w:tcPr>
            <w:tcW w:w="2228" w:type="dxa"/>
          </w:tcPr>
          <w:p w:rsidR="00802102" w:rsidRPr="00C7664A" w:rsidRDefault="00802102" w:rsidP="0072476A">
            <w:pPr>
              <w:keepNext/>
              <w:keepLines/>
              <w:spacing w:before="120"/>
              <w:rPr>
                <w:sz w:val="22"/>
                <w:szCs w:val="22"/>
                <w:lang w:val="fr-FR"/>
              </w:rPr>
            </w:pPr>
          </w:p>
        </w:tc>
        <w:tc>
          <w:tcPr>
            <w:tcW w:w="2228" w:type="dxa"/>
          </w:tcPr>
          <w:p w:rsidR="00802102" w:rsidRPr="00C7664A" w:rsidRDefault="00802102" w:rsidP="0072476A">
            <w:pPr>
              <w:keepNext/>
              <w:keepLines/>
              <w:spacing w:before="120"/>
              <w:rPr>
                <w:sz w:val="22"/>
                <w:szCs w:val="22"/>
                <w:lang w:val="fr-FR"/>
              </w:rPr>
            </w:pPr>
          </w:p>
        </w:tc>
        <w:tc>
          <w:tcPr>
            <w:tcW w:w="2492" w:type="dxa"/>
          </w:tcPr>
          <w:p w:rsidR="00802102" w:rsidRPr="00C7664A" w:rsidRDefault="00802102" w:rsidP="0072476A">
            <w:pPr>
              <w:keepNext/>
              <w:keepLines/>
              <w:spacing w:before="120"/>
              <w:rPr>
                <w:sz w:val="22"/>
                <w:szCs w:val="22"/>
                <w:lang w:val="fr-FR"/>
              </w:rPr>
            </w:pPr>
          </w:p>
        </w:tc>
      </w:tr>
      <w:tr w:rsidR="00802102" w:rsidRPr="00A34C85" w:rsidTr="0072476A">
        <w:trPr>
          <w:trHeight w:val="1896"/>
          <w:tblCellSpacing w:w="20" w:type="dxa"/>
        </w:trPr>
        <w:tc>
          <w:tcPr>
            <w:tcW w:w="3976" w:type="dxa"/>
            <w:gridSpan w:val="2"/>
            <w:tcBorders>
              <w:bottom w:val="outset" w:sz="24" w:space="0" w:color="auto"/>
            </w:tcBorders>
          </w:tcPr>
          <w:p w:rsidR="00802102" w:rsidRPr="00C7664A" w:rsidRDefault="00802102" w:rsidP="0072476A">
            <w:pPr>
              <w:keepNext/>
              <w:keepLines/>
              <w:spacing w:before="120"/>
              <w:rPr>
                <w:b/>
                <w:sz w:val="22"/>
                <w:szCs w:val="22"/>
                <w:lang w:val="fr-FR"/>
              </w:rPr>
            </w:pPr>
            <w:r w:rsidRPr="00C7664A">
              <w:rPr>
                <w:b/>
                <w:sz w:val="22"/>
                <w:lang w:val="fr-FR"/>
              </w:rPr>
              <w:t>Objectifs et résultats de l’action</w:t>
            </w:r>
          </w:p>
        </w:tc>
        <w:tc>
          <w:tcPr>
            <w:tcW w:w="10713" w:type="dxa"/>
            <w:gridSpan w:val="4"/>
            <w:tcBorders>
              <w:bottom w:val="outset" w:sz="24" w:space="0" w:color="auto"/>
            </w:tcBorders>
          </w:tcPr>
          <w:p w:rsidR="00802102" w:rsidRPr="00C7664A" w:rsidRDefault="00802102" w:rsidP="0072476A">
            <w:pPr>
              <w:spacing w:before="120"/>
              <w:rPr>
                <w:b/>
                <w:sz w:val="22"/>
                <w:szCs w:val="22"/>
                <w:lang w:val="fr-FR"/>
              </w:rPr>
            </w:pPr>
          </w:p>
        </w:tc>
      </w:tr>
    </w:tbl>
    <w:p w:rsidR="00802102" w:rsidRPr="00C7664A" w:rsidRDefault="00802102" w:rsidP="00802102">
      <w:pPr>
        <w:spacing w:before="120"/>
        <w:rPr>
          <w:lang w:val="fr-FR" w:eastAsia="en-US"/>
        </w:rPr>
        <w:sectPr w:rsidR="00802102" w:rsidRPr="00C7664A" w:rsidSect="00A90820">
          <w:footerReference w:type="default" r:id="rId12"/>
          <w:pgSz w:w="16838" w:h="11906"/>
          <w:pgMar w:top="907" w:right="1134" w:bottom="1134" w:left="1418" w:header="720" w:footer="907" w:gutter="0"/>
          <w:cols w:space="720"/>
          <w:formProt w:val="0"/>
          <w:noEndnote/>
        </w:sectPr>
      </w:pPr>
    </w:p>
    <w:p w:rsidR="00802102" w:rsidRPr="00C7664A" w:rsidRDefault="00802102" w:rsidP="00BB3168">
      <w:pPr>
        <w:pStyle w:val="Heading2"/>
        <w:numPr>
          <w:ilvl w:val="0"/>
          <w:numId w:val="29"/>
        </w:numPr>
      </w:pPr>
      <w:bookmarkStart w:id="39" w:name="_Toc391663740"/>
      <w:bookmarkStart w:id="40" w:name="_Toc391663864"/>
      <w:bookmarkStart w:id="41" w:name="_Toc391664108"/>
      <w:bookmarkStart w:id="42" w:name="_Toc391664229"/>
      <w:bookmarkStart w:id="43" w:name="_Toc391664349"/>
      <w:bookmarkStart w:id="44" w:name="_Toc391663741"/>
      <w:bookmarkStart w:id="45" w:name="_Toc391663865"/>
      <w:bookmarkStart w:id="46" w:name="_Toc391664109"/>
      <w:bookmarkStart w:id="47" w:name="_Toc391664230"/>
      <w:bookmarkStart w:id="48" w:name="_Toc391664350"/>
      <w:bookmarkStart w:id="49" w:name="_Toc391663742"/>
      <w:bookmarkStart w:id="50" w:name="_Toc391663866"/>
      <w:bookmarkStart w:id="51" w:name="_Toc391664110"/>
      <w:bookmarkStart w:id="52" w:name="_Toc391664231"/>
      <w:bookmarkStart w:id="53" w:name="_Toc391664351"/>
      <w:bookmarkStart w:id="54" w:name="_Toc419211654"/>
      <w:bookmarkStart w:id="55" w:name="_Toc443583234"/>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r w:rsidRPr="00C7664A">
        <w:lastRenderedPageBreak/>
        <w:t xml:space="preserve">Le demandeur </w:t>
      </w:r>
      <w:r w:rsidR="0094489F">
        <w:t>chef de file</w:t>
      </w:r>
      <w:r w:rsidRPr="00C7664A">
        <w:t>, le(s) codemandeur(s) et entités affiliées</w:t>
      </w:r>
      <w:bookmarkEnd w:id="55"/>
    </w:p>
    <w:p w:rsidR="00802102" w:rsidRPr="00C7664A" w:rsidRDefault="00802102" w:rsidP="00802102">
      <w:pPr>
        <w:jc w:val="both"/>
        <w:rPr>
          <w:lang w:val="fr-FR"/>
        </w:rPr>
      </w:pPr>
    </w:p>
    <w:p w:rsidR="00802102" w:rsidRPr="00C7664A" w:rsidRDefault="00802102" w:rsidP="00802102">
      <w:pPr>
        <w:jc w:val="both"/>
        <w:rPr>
          <w:color w:val="FF0000"/>
          <w:sz w:val="22"/>
          <w:lang w:val="fr-FR"/>
        </w:rPr>
      </w:pPr>
      <w:bookmarkStart w:id="56" w:name="_Toc404178545"/>
      <w:bookmarkStart w:id="57" w:name="_Toc391663669"/>
      <w:bookmarkEnd w:id="56"/>
      <w:bookmarkEnd w:id="57"/>
    </w:p>
    <w:tbl>
      <w:tblPr>
        <w:tblW w:w="9072" w:type="dxa"/>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ayout w:type="fixed"/>
        <w:tblLook w:val="0000" w:firstRow="0" w:lastRow="0" w:firstColumn="0" w:lastColumn="0" w:noHBand="0" w:noVBand="0"/>
      </w:tblPr>
      <w:tblGrid>
        <w:gridCol w:w="4886"/>
        <w:gridCol w:w="4186"/>
      </w:tblGrid>
      <w:tr w:rsidR="00802102" w:rsidRPr="00A34C85" w:rsidTr="0072476A">
        <w:trPr>
          <w:tblCellSpacing w:w="20" w:type="dxa"/>
        </w:trPr>
        <w:tc>
          <w:tcPr>
            <w:tcW w:w="4826" w:type="dxa"/>
            <w:tcBorders>
              <w:top w:val="outset" w:sz="24" w:space="0" w:color="auto"/>
            </w:tcBorders>
            <w:shd w:val="clear" w:color="auto" w:fill="D9D9D9"/>
          </w:tcPr>
          <w:p w:rsidR="00802102" w:rsidRPr="00C7664A" w:rsidRDefault="00802102" w:rsidP="0094489F">
            <w:pPr>
              <w:tabs>
                <w:tab w:val="left" w:pos="4820"/>
              </w:tabs>
              <w:spacing w:before="80" w:after="80" w:line="240" w:lineRule="exact"/>
              <w:jc w:val="both"/>
              <w:rPr>
                <w:b/>
                <w:sz w:val="22"/>
                <w:szCs w:val="22"/>
                <w:lang w:val="fr-FR"/>
              </w:rPr>
            </w:pPr>
            <w:r w:rsidRPr="00C7664A">
              <w:rPr>
                <w:b/>
                <w:sz w:val="22"/>
                <w:szCs w:val="22"/>
                <w:lang w:val="fr-FR"/>
              </w:rPr>
              <w:t xml:space="preserve">Nom du demandeur </w:t>
            </w:r>
            <w:r w:rsidR="0094489F">
              <w:rPr>
                <w:b/>
                <w:sz w:val="22"/>
                <w:szCs w:val="22"/>
                <w:lang w:val="fr-FR"/>
              </w:rPr>
              <w:t>chef de file</w:t>
            </w:r>
          </w:p>
        </w:tc>
        <w:tc>
          <w:tcPr>
            <w:tcW w:w="4126" w:type="dxa"/>
            <w:tcBorders>
              <w:top w:val="outset" w:sz="24" w:space="0" w:color="auto"/>
            </w:tcBorders>
          </w:tcPr>
          <w:p w:rsidR="00802102" w:rsidRPr="00C7664A" w:rsidRDefault="00802102" w:rsidP="0072476A">
            <w:pPr>
              <w:tabs>
                <w:tab w:val="left" w:pos="4820"/>
              </w:tabs>
              <w:spacing w:before="80" w:after="80" w:line="240" w:lineRule="exact"/>
              <w:ind w:left="34"/>
              <w:jc w:val="both"/>
              <w:rPr>
                <w:sz w:val="22"/>
                <w:szCs w:val="22"/>
                <w:lang w:val="fr-FR"/>
              </w:rPr>
            </w:pPr>
          </w:p>
        </w:tc>
      </w:tr>
      <w:tr w:rsidR="00802102" w:rsidRPr="00A34C85" w:rsidTr="0072476A">
        <w:trPr>
          <w:tblCellSpacing w:w="20" w:type="dxa"/>
        </w:trPr>
        <w:tc>
          <w:tcPr>
            <w:tcW w:w="4826" w:type="dxa"/>
            <w:shd w:val="clear" w:color="auto" w:fill="D9D9D9"/>
          </w:tcPr>
          <w:p w:rsidR="00802102" w:rsidRPr="00C7664A" w:rsidRDefault="00802102" w:rsidP="0094489F">
            <w:pPr>
              <w:tabs>
                <w:tab w:val="left" w:pos="4820"/>
              </w:tabs>
              <w:spacing w:before="80" w:after="80" w:line="240" w:lineRule="exact"/>
              <w:rPr>
                <w:sz w:val="22"/>
                <w:szCs w:val="22"/>
                <w:lang w:val="fr-FR"/>
              </w:rPr>
            </w:pPr>
            <w:r w:rsidRPr="00C7664A">
              <w:rPr>
                <w:sz w:val="22"/>
                <w:lang w:val="fr-FR"/>
              </w:rPr>
              <w:t>Nationalité</w:t>
            </w:r>
            <w:r w:rsidRPr="00C7664A">
              <w:rPr>
                <w:rStyle w:val="FootnoteReference"/>
                <w:szCs w:val="16"/>
                <w:lang w:val="fr-FR" w:eastAsia="zh-CN"/>
              </w:rPr>
              <w:footnoteReference w:id="4"/>
            </w:r>
            <w:r w:rsidRPr="00C7664A">
              <w:rPr>
                <w:sz w:val="22"/>
                <w:lang w:val="fr-FR"/>
              </w:rPr>
              <w:t>/</w:t>
            </w:r>
            <w:r w:rsidR="0094489F">
              <w:rPr>
                <w:sz w:val="22"/>
                <w:lang w:val="fr-FR"/>
              </w:rPr>
              <w:t>P</w:t>
            </w:r>
            <w:r w:rsidRPr="00C7664A">
              <w:rPr>
                <w:sz w:val="22"/>
                <w:lang w:val="fr-FR"/>
              </w:rPr>
              <w:t>ays et date d’enregistrement</w:t>
            </w:r>
            <w:r w:rsidRPr="00C7664A">
              <w:rPr>
                <w:rStyle w:val="FootnoteReference"/>
                <w:szCs w:val="16"/>
                <w:lang w:val="fr-FR" w:eastAsia="zh-CN"/>
              </w:rPr>
              <w:footnoteReference w:id="5"/>
            </w:r>
          </w:p>
        </w:tc>
        <w:tc>
          <w:tcPr>
            <w:tcW w:w="4126" w:type="dxa"/>
          </w:tcPr>
          <w:p w:rsidR="00802102" w:rsidRPr="00C7664A" w:rsidRDefault="00802102" w:rsidP="0072476A">
            <w:pPr>
              <w:tabs>
                <w:tab w:val="left" w:pos="4820"/>
              </w:tabs>
              <w:spacing w:before="80" w:after="80" w:line="240" w:lineRule="exact"/>
              <w:jc w:val="both"/>
              <w:rPr>
                <w:sz w:val="22"/>
                <w:szCs w:val="22"/>
                <w:lang w:val="fr-FR"/>
              </w:rPr>
            </w:pPr>
          </w:p>
        </w:tc>
      </w:tr>
      <w:tr w:rsidR="00802102" w:rsidRPr="00A34C85" w:rsidTr="0072476A">
        <w:trPr>
          <w:tblCellSpacing w:w="20" w:type="dxa"/>
        </w:trPr>
        <w:tc>
          <w:tcPr>
            <w:tcW w:w="4826" w:type="dxa"/>
            <w:shd w:val="clear" w:color="auto" w:fill="D9D9D9"/>
          </w:tcPr>
          <w:p w:rsidR="00802102" w:rsidRPr="00C7664A" w:rsidRDefault="00802102" w:rsidP="00E738A5">
            <w:pPr>
              <w:tabs>
                <w:tab w:val="left" w:pos="4820"/>
              </w:tabs>
              <w:spacing w:before="80" w:after="80" w:line="240" w:lineRule="exact"/>
              <w:jc w:val="both"/>
              <w:rPr>
                <w:sz w:val="22"/>
                <w:szCs w:val="22"/>
                <w:lang w:val="fr-FR"/>
              </w:rPr>
            </w:pPr>
            <w:r w:rsidRPr="00C7664A">
              <w:rPr>
                <w:sz w:val="22"/>
                <w:lang w:val="fr-FR"/>
              </w:rPr>
              <w:t>Numéro de fiche d’entité légale</w:t>
            </w:r>
            <w:r w:rsidRPr="00C7664A">
              <w:rPr>
                <w:rStyle w:val="FootnoteReference"/>
                <w:szCs w:val="16"/>
                <w:lang w:val="fr-FR" w:eastAsia="zh-CN"/>
              </w:rPr>
              <w:footnoteReference w:id="6"/>
            </w:r>
          </w:p>
        </w:tc>
        <w:tc>
          <w:tcPr>
            <w:tcW w:w="4126" w:type="dxa"/>
          </w:tcPr>
          <w:p w:rsidR="00802102" w:rsidRPr="00C7664A" w:rsidRDefault="00802102" w:rsidP="0072476A">
            <w:pPr>
              <w:tabs>
                <w:tab w:val="left" w:pos="4820"/>
              </w:tabs>
              <w:spacing w:before="80" w:after="80" w:line="240" w:lineRule="exact"/>
              <w:jc w:val="both"/>
              <w:rPr>
                <w:sz w:val="22"/>
                <w:szCs w:val="22"/>
                <w:lang w:val="fr-FR"/>
              </w:rPr>
            </w:pPr>
          </w:p>
        </w:tc>
      </w:tr>
      <w:tr w:rsidR="00802102" w:rsidRPr="00C7664A" w:rsidTr="0072476A">
        <w:trPr>
          <w:tblCellSpacing w:w="20" w:type="dxa"/>
        </w:trPr>
        <w:tc>
          <w:tcPr>
            <w:tcW w:w="4826" w:type="dxa"/>
            <w:shd w:val="clear" w:color="auto" w:fill="D9D9D9"/>
          </w:tcPr>
          <w:p w:rsidR="00802102" w:rsidRPr="00C7664A" w:rsidRDefault="00802102" w:rsidP="00E738A5">
            <w:pPr>
              <w:tabs>
                <w:tab w:val="left" w:pos="4820"/>
              </w:tabs>
              <w:spacing w:before="80" w:line="240" w:lineRule="exact"/>
              <w:jc w:val="both"/>
              <w:rPr>
                <w:sz w:val="22"/>
                <w:szCs w:val="22"/>
                <w:lang w:val="fr-FR"/>
              </w:rPr>
            </w:pPr>
            <w:r w:rsidRPr="00C7664A">
              <w:rPr>
                <w:sz w:val="22"/>
                <w:lang w:val="fr-FR"/>
              </w:rPr>
              <w:t>Statut juridique</w:t>
            </w:r>
            <w:r w:rsidRPr="00C7664A">
              <w:rPr>
                <w:rStyle w:val="FootnoteReference"/>
                <w:szCs w:val="16"/>
                <w:lang w:val="fr-FR" w:eastAsia="zh-CN"/>
              </w:rPr>
              <w:footnoteReference w:id="7"/>
            </w:r>
          </w:p>
        </w:tc>
        <w:tc>
          <w:tcPr>
            <w:tcW w:w="4126" w:type="dxa"/>
          </w:tcPr>
          <w:p w:rsidR="00802102" w:rsidRPr="00C7664A" w:rsidRDefault="00802102" w:rsidP="0072476A">
            <w:pPr>
              <w:tabs>
                <w:tab w:val="left" w:pos="4820"/>
              </w:tabs>
              <w:spacing w:before="80" w:after="80" w:line="240" w:lineRule="exact"/>
              <w:jc w:val="both"/>
              <w:rPr>
                <w:sz w:val="22"/>
                <w:szCs w:val="22"/>
                <w:lang w:val="fr-FR"/>
              </w:rPr>
            </w:pPr>
          </w:p>
        </w:tc>
      </w:tr>
      <w:tr w:rsidR="00802102" w:rsidRPr="00C7664A" w:rsidTr="0072476A">
        <w:trPr>
          <w:tblCellSpacing w:w="20" w:type="dxa"/>
        </w:trPr>
        <w:tc>
          <w:tcPr>
            <w:tcW w:w="4826" w:type="dxa"/>
            <w:shd w:val="clear" w:color="auto" w:fill="D9D9D9"/>
          </w:tcPr>
          <w:p w:rsidR="00802102" w:rsidRPr="00C7664A" w:rsidRDefault="00802102" w:rsidP="0072476A">
            <w:pPr>
              <w:tabs>
                <w:tab w:val="left" w:pos="4820"/>
              </w:tabs>
              <w:spacing w:before="80" w:after="80" w:line="240" w:lineRule="exact"/>
              <w:jc w:val="both"/>
              <w:rPr>
                <w:b/>
                <w:sz w:val="22"/>
                <w:szCs w:val="22"/>
                <w:lang w:val="fr-FR"/>
              </w:rPr>
            </w:pPr>
            <w:r w:rsidRPr="00C7664A">
              <w:rPr>
                <w:b/>
                <w:sz w:val="22"/>
                <w:szCs w:val="22"/>
                <w:lang w:val="fr-FR"/>
              </w:rPr>
              <w:t>Codemandeur(s)</w:t>
            </w:r>
            <w:r w:rsidRPr="00C7664A">
              <w:rPr>
                <w:rStyle w:val="FootnoteReference"/>
                <w:b/>
                <w:sz w:val="22"/>
                <w:szCs w:val="22"/>
                <w:lang w:val="fr-FR" w:eastAsia="zh-CN"/>
              </w:rPr>
              <w:footnoteReference w:id="8"/>
            </w:r>
          </w:p>
        </w:tc>
        <w:tc>
          <w:tcPr>
            <w:tcW w:w="4126" w:type="dxa"/>
          </w:tcPr>
          <w:p w:rsidR="00802102" w:rsidRPr="00C7664A" w:rsidRDefault="00802102" w:rsidP="0072476A">
            <w:pPr>
              <w:tabs>
                <w:tab w:val="left" w:pos="4820"/>
              </w:tabs>
              <w:spacing w:before="80" w:after="80" w:line="240" w:lineRule="exact"/>
              <w:ind w:left="34"/>
              <w:jc w:val="both"/>
              <w:rPr>
                <w:sz w:val="22"/>
                <w:szCs w:val="22"/>
                <w:lang w:val="fr-FR"/>
              </w:rPr>
            </w:pPr>
          </w:p>
        </w:tc>
      </w:tr>
      <w:tr w:rsidR="00802102" w:rsidRPr="00C7664A" w:rsidTr="0072476A">
        <w:trPr>
          <w:tblCellSpacing w:w="20" w:type="dxa"/>
        </w:trPr>
        <w:tc>
          <w:tcPr>
            <w:tcW w:w="4826" w:type="dxa"/>
            <w:shd w:val="clear" w:color="auto" w:fill="D9D9D9"/>
          </w:tcPr>
          <w:p w:rsidR="00802102" w:rsidRPr="00C7664A" w:rsidRDefault="00802102" w:rsidP="0072476A">
            <w:pPr>
              <w:tabs>
                <w:tab w:val="left" w:pos="4820"/>
              </w:tabs>
              <w:spacing w:before="80" w:after="80" w:line="240" w:lineRule="exact"/>
              <w:jc w:val="both"/>
              <w:rPr>
                <w:sz w:val="22"/>
                <w:szCs w:val="22"/>
                <w:lang w:val="fr-FR"/>
              </w:rPr>
            </w:pPr>
            <w:r w:rsidRPr="00C7664A">
              <w:rPr>
                <w:sz w:val="22"/>
                <w:szCs w:val="22"/>
                <w:lang w:val="fr-FR"/>
              </w:rPr>
              <w:t>Nom du codemandeur</w:t>
            </w:r>
          </w:p>
        </w:tc>
        <w:tc>
          <w:tcPr>
            <w:tcW w:w="4126" w:type="dxa"/>
          </w:tcPr>
          <w:p w:rsidR="00802102" w:rsidRPr="00C7664A" w:rsidRDefault="00802102" w:rsidP="0072476A">
            <w:pPr>
              <w:tabs>
                <w:tab w:val="left" w:pos="4820"/>
              </w:tabs>
              <w:spacing w:before="80" w:after="80" w:line="240" w:lineRule="exact"/>
              <w:jc w:val="both"/>
              <w:rPr>
                <w:sz w:val="22"/>
                <w:szCs w:val="22"/>
                <w:lang w:val="fr-FR"/>
              </w:rPr>
            </w:pPr>
          </w:p>
        </w:tc>
      </w:tr>
      <w:tr w:rsidR="00802102" w:rsidRPr="00A34C85" w:rsidTr="0072476A">
        <w:trPr>
          <w:tblCellSpacing w:w="20" w:type="dxa"/>
        </w:trPr>
        <w:tc>
          <w:tcPr>
            <w:tcW w:w="4826" w:type="dxa"/>
            <w:shd w:val="clear" w:color="auto" w:fill="D9D9D9"/>
          </w:tcPr>
          <w:p w:rsidR="00802102" w:rsidRPr="00C7664A" w:rsidRDefault="00802102" w:rsidP="0094489F">
            <w:pPr>
              <w:tabs>
                <w:tab w:val="left" w:pos="4820"/>
              </w:tabs>
              <w:spacing w:before="80" w:after="80" w:line="240" w:lineRule="exact"/>
              <w:rPr>
                <w:sz w:val="22"/>
                <w:szCs w:val="22"/>
                <w:lang w:val="fr-FR"/>
              </w:rPr>
            </w:pPr>
            <w:r w:rsidRPr="00C7664A">
              <w:rPr>
                <w:sz w:val="22"/>
                <w:lang w:val="fr-FR"/>
              </w:rPr>
              <w:t>Nationalité/</w:t>
            </w:r>
            <w:r w:rsidR="0094489F">
              <w:rPr>
                <w:sz w:val="22"/>
                <w:lang w:val="fr-FR"/>
              </w:rPr>
              <w:t>P</w:t>
            </w:r>
            <w:r w:rsidRPr="00C7664A">
              <w:rPr>
                <w:sz w:val="22"/>
                <w:lang w:val="fr-FR"/>
              </w:rPr>
              <w:t>ays et date d’enregistrement</w:t>
            </w:r>
          </w:p>
        </w:tc>
        <w:tc>
          <w:tcPr>
            <w:tcW w:w="4126" w:type="dxa"/>
          </w:tcPr>
          <w:p w:rsidR="00802102" w:rsidRPr="00C7664A" w:rsidRDefault="00802102" w:rsidP="0072476A">
            <w:pPr>
              <w:tabs>
                <w:tab w:val="left" w:pos="4820"/>
              </w:tabs>
              <w:spacing w:before="80" w:after="80" w:line="240" w:lineRule="exact"/>
              <w:jc w:val="both"/>
              <w:rPr>
                <w:sz w:val="22"/>
                <w:szCs w:val="22"/>
                <w:lang w:val="fr-FR"/>
              </w:rPr>
            </w:pPr>
          </w:p>
        </w:tc>
      </w:tr>
      <w:tr w:rsidR="00802102" w:rsidRPr="00A34C85" w:rsidTr="0072476A">
        <w:trPr>
          <w:tblCellSpacing w:w="20" w:type="dxa"/>
        </w:trPr>
        <w:tc>
          <w:tcPr>
            <w:tcW w:w="4826" w:type="dxa"/>
            <w:shd w:val="clear" w:color="auto" w:fill="D9D9D9"/>
          </w:tcPr>
          <w:p w:rsidR="00802102" w:rsidRPr="00C7664A" w:rsidRDefault="00802102" w:rsidP="0072476A">
            <w:pPr>
              <w:tabs>
                <w:tab w:val="left" w:pos="4820"/>
              </w:tabs>
              <w:spacing w:before="80" w:after="80" w:line="240" w:lineRule="exact"/>
              <w:jc w:val="both"/>
              <w:rPr>
                <w:sz w:val="22"/>
                <w:szCs w:val="22"/>
                <w:lang w:val="fr-FR"/>
              </w:rPr>
            </w:pPr>
            <w:r w:rsidRPr="00C7664A">
              <w:rPr>
                <w:sz w:val="22"/>
                <w:lang w:val="fr-FR"/>
              </w:rPr>
              <w:t>Numéro de fiche d’entité légale (si disponible)</w:t>
            </w:r>
          </w:p>
        </w:tc>
        <w:tc>
          <w:tcPr>
            <w:tcW w:w="4126" w:type="dxa"/>
          </w:tcPr>
          <w:p w:rsidR="00802102" w:rsidRPr="00C7664A" w:rsidRDefault="00802102" w:rsidP="0072476A">
            <w:pPr>
              <w:tabs>
                <w:tab w:val="left" w:pos="4820"/>
              </w:tabs>
              <w:spacing w:before="80" w:after="80" w:line="240" w:lineRule="exact"/>
              <w:jc w:val="both"/>
              <w:rPr>
                <w:sz w:val="22"/>
                <w:szCs w:val="22"/>
                <w:lang w:val="fr-FR"/>
              </w:rPr>
            </w:pPr>
          </w:p>
        </w:tc>
      </w:tr>
      <w:tr w:rsidR="00802102" w:rsidRPr="00C7664A" w:rsidTr="0072476A">
        <w:trPr>
          <w:tblCellSpacing w:w="20" w:type="dxa"/>
        </w:trPr>
        <w:tc>
          <w:tcPr>
            <w:tcW w:w="4826" w:type="dxa"/>
            <w:shd w:val="clear" w:color="auto" w:fill="D9D9D9"/>
          </w:tcPr>
          <w:p w:rsidR="00802102" w:rsidRPr="00C7664A" w:rsidRDefault="00802102" w:rsidP="0072476A">
            <w:pPr>
              <w:tabs>
                <w:tab w:val="left" w:pos="4820"/>
              </w:tabs>
              <w:spacing w:before="80" w:line="240" w:lineRule="exact"/>
              <w:jc w:val="both"/>
              <w:rPr>
                <w:sz w:val="22"/>
                <w:szCs w:val="22"/>
                <w:lang w:val="fr-FR"/>
              </w:rPr>
            </w:pPr>
            <w:r w:rsidRPr="00C7664A">
              <w:rPr>
                <w:sz w:val="22"/>
                <w:lang w:val="fr-FR"/>
              </w:rPr>
              <w:t>Statut juridique</w:t>
            </w:r>
          </w:p>
        </w:tc>
        <w:tc>
          <w:tcPr>
            <w:tcW w:w="4126" w:type="dxa"/>
          </w:tcPr>
          <w:p w:rsidR="00802102" w:rsidRPr="00C7664A" w:rsidRDefault="00802102" w:rsidP="0072476A">
            <w:pPr>
              <w:tabs>
                <w:tab w:val="left" w:pos="4820"/>
              </w:tabs>
              <w:spacing w:before="80" w:after="80" w:line="240" w:lineRule="exact"/>
              <w:jc w:val="both"/>
              <w:rPr>
                <w:sz w:val="22"/>
                <w:szCs w:val="22"/>
                <w:lang w:val="fr-FR"/>
              </w:rPr>
            </w:pPr>
          </w:p>
        </w:tc>
      </w:tr>
      <w:tr w:rsidR="00802102" w:rsidRPr="00C7664A" w:rsidTr="0072476A">
        <w:trPr>
          <w:tblCellSpacing w:w="20" w:type="dxa"/>
        </w:trPr>
        <w:tc>
          <w:tcPr>
            <w:tcW w:w="4826" w:type="dxa"/>
            <w:shd w:val="clear" w:color="auto" w:fill="D9D9D9"/>
          </w:tcPr>
          <w:p w:rsidR="00802102" w:rsidRPr="00C7664A" w:rsidRDefault="00802102" w:rsidP="0072476A">
            <w:pPr>
              <w:tabs>
                <w:tab w:val="left" w:pos="4820"/>
              </w:tabs>
              <w:spacing w:before="80" w:after="80" w:line="240" w:lineRule="exact"/>
              <w:jc w:val="both"/>
              <w:rPr>
                <w:b/>
                <w:sz w:val="22"/>
                <w:szCs w:val="22"/>
                <w:lang w:val="fr-FR"/>
              </w:rPr>
            </w:pPr>
            <w:r w:rsidRPr="00C7664A">
              <w:rPr>
                <w:b/>
                <w:sz w:val="22"/>
                <w:szCs w:val="22"/>
                <w:lang w:val="fr-FR"/>
              </w:rPr>
              <w:t>Entité</w:t>
            </w:r>
            <w:r w:rsidR="0094489F">
              <w:rPr>
                <w:b/>
                <w:sz w:val="22"/>
                <w:szCs w:val="22"/>
                <w:lang w:val="fr-FR"/>
              </w:rPr>
              <w:t>(</w:t>
            </w:r>
            <w:r w:rsidRPr="00C7664A">
              <w:rPr>
                <w:b/>
                <w:sz w:val="22"/>
                <w:szCs w:val="22"/>
                <w:lang w:val="fr-FR"/>
              </w:rPr>
              <w:t>s</w:t>
            </w:r>
            <w:r w:rsidR="0094489F">
              <w:rPr>
                <w:b/>
                <w:sz w:val="22"/>
                <w:szCs w:val="22"/>
                <w:lang w:val="fr-FR"/>
              </w:rPr>
              <w:t>)</w:t>
            </w:r>
            <w:r w:rsidRPr="00C7664A">
              <w:rPr>
                <w:b/>
                <w:sz w:val="22"/>
                <w:szCs w:val="22"/>
                <w:lang w:val="fr-FR"/>
              </w:rPr>
              <w:t xml:space="preserve"> affiliée</w:t>
            </w:r>
            <w:r w:rsidR="0094489F">
              <w:rPr>
                <w:b/>
                <w:sz w:val="22"/>
                <w:szCs w:val="22"/>
                <w:lang w:val="fr-FR"/>
              </w:rPr>
              <w:t>(</w:t>
            </w:r>
            <w:r w:rsidRPr="00C7664A">
              <w:rPr>
                <w:b/>
                <w:sz w:val="22"/>
                <w:szCs w:val="22"/>
                <w:lang w:val="fr-FR"/>
              </w:rPr>
              <w:t>s</w:t>
            </w:r>
            <w:r w:rsidR="0094489F">
              <w:rPr>
                <w:b/>
                <w:sz w:val="22"/>
                <w:szCs w:val="22"/>
                <w:lang w:val="fr-FR"/>
              </w:rPr>
              <w:t>)</w:t>
            </w:r>
            <w:r w:rsidRPr="00C7664A">
              <w:rPr>
                <w:rStyle w:val="FootnoteReference"/>
                <w:b/>
                <w:sz w:val="22"/>
                <w:szCs w:val="22"/>
                <w:lang w:val="fr-FR" w:eastAsia="zh-CN"/>
              </w:rPr>
              <w:footnoteReference w:id="9"/>
            </w:r>
            <w:r w:rsidRPr="00C7664A">
              <w:rPr>
                <w:b/>
                <w:sz w:val="22"/>
                <w:szCs w:val="22"/>
                <w:lang w:val="fr-FR"/>
              </w:rPr>
              <w:t xml:space="preserve"> </w:t>
            </w:r>
          </w:p>
        </w:tc>
        <w:tc>
          <w:tcPr>
            <w:tcW w:w="4126" w:type="dxa"/>
          </w:tcPr>
          <w:p w:rsidR="00802102" w:rsidRPr="00C7664A" w:rsidRDefault="00802102" w:rsidP="0072476A">
            <w:pPr>
              <w:tabs>
                <w:tab w:val="left" w:pos="4820"/>
              </w:tabs>
              <w:spacing w:before="80" w:after="80" w:line="240" w:lineRule="exact"/>
              <w:jc w:val="both"/>
              <w:rPr>
                <w:sz w:val="22"/>
                <w:szCs w:val="22"/>
                <w:lang w:val="fr-FR"/>
              </w:rPr>
            </w:pPr>
          </w:p>
        </w:tc>
      </w:tr>
      <w:tr w:rsidR="00802102" w:rsidRPr="00C7664A" w:rsidTr="0072476A">
        <w:trPr>
          <w:tblCellSpacing w:w="20" w:type="dxa"/>
        </w:trPr>
        <w:tc>
          <w:tcPr>
            <w:tcW w:w="4826" w:type="dxa"/>
            <w:shd w:val="clear" w:color="auto" w:fill="D9D9D9"/>
          </w:tcPr>
          <w:p w:rsidR="00802102" w:rsidRPr="00C7664A" w:rsidRDefault="00802102" w:rsidP="0072476A">
            <w:pPr>
              <w:tabs>
                <w:tab w:val="left" w:pos="4820"/>
              </w:tabs>
              <w:spacing w:before="80" w:after="80" w:line="240" w:lineRule="exact"/>
              <w:jc w:val="both"/>
              <w:rPr>
                <w:sz w:val="22"/>
                <w:szCs w:val="22"/>
                <w:lang w:val="fr-FR"/>
              </w:rPr>
            </w:pPr>
            <w:r w:rsidRPr="00C7664A">
              <w:rPr>
                <w:sz w:val="22"/>
                <w:szCs w:val="22"/>
                <w:lang w:val="fr-FR"/>
              </w:rPr>
              <w:t xml:space="preserve">Nom de l'entité affiliée </w:t>
            </w:r>
          </w:p>
        </w:tc>
        <w:tc>
          <w:tcPr>
            <w:tcW w:w="4126" w:type="dxa"/>
          </w:tcPr>
          <w:p w:rsidR="00802102" w:rsidRPr="00C7664A" w:rsidRDefault="00802102" w:rsidP="0072476A">
            <w:pPr>
              <w:tabs>
                <w:tab w:val="left" w:pos="4820"/>
              </w:tabs>
              <w:spacing w:before="80" w:after="80" w:line="240" w:lineRule="exact"/>
              <w:jc w:val="both"/>
              <w:rPr>
                <w:sz w:val="22"/>
                <w:szCs w:val="22"/>
                <w:lang w:val="fr-FR"/>
              </w:rPr>
            </w:pPr>
          </w:p>
        </w:tc>
      </w:tr>
      <w:tr w:rsidR="00802102" w:rsidRPr="00A34C85" w:rsidTr="0072476A">
        <w:trPr>
          <w:tblCellSpacing w:w="20" w:type="dxa"/>
        </w:trPr>
        <w:tc>
          <w:tcPr>
            <w:tcW w:w="4826" w:type="dxa"/>
            <w:shd w:val="clear" w:color="auto" w:fill="D9D9D9"/>
          </w:tcPr>
          <w:p w:rsidR="00802102" w:rsidRPr="00C7664A" w:rsidRDefault="00802102" w:rsidP="0094489F">
            <w:pPr>
              <w:tabs>
                <w:tab w:val="left" w:pos="4820"/>
              </w:tabs>
              <w:spacing w:before="80" w:after="80" w:line="240" w:lineRule="exact"/>
              <w:rPr>
                <w:sz w:val="22"/>
                <w:szCs w:val="22"/>
                <w:lang w:val="fr-FR"/>
              </w:rPr>
            </w:pPr>
            <w:r w:rsidRPr="00C7664A">
              <w:rPr>
                <w:sz w:val="22"/>
                <w:lang w:val="fr-FR"/>
              </w:rPr>
              <w:t>Nationalité/</w:t>
            </w:r>
            <w:r w:rsidR="0094489F">
              <w:rPr>
                <w:sz w:val="22"/>
                <w:lang w:val="fr-FR"/>
              </w:rPr>
              <w:t>P</w:t>
            </w:r>
            <w:r w:rsidRPr="00C7664A">
              <w:rPr>
                <w:sz w:val="22"/>
                <w:lang w:val="fr-FR"/>
              </w:rPr>
              <w:t>ays et date d’enregistrement</w:t>
            </w:r>
          </w:p>
        </w:tc>
        <w:tc>
          <w:tcPr>
            <w:tcW w:w="4126" w:type="dxa"/>
          </w:tcPr>
          <w:p w:rsidR="00802102" w:rsidRPr="00C7664A" w:rsidRDefault="00802102" w:rsidP="0072476A">
            <w:pPr>
              <w:tabs>
                <w:tab w:val="left" w:pos="4820"/>
              </w:tabs>
              <w:spacing w:before="80" w:after="80" w:line="240" w:lineRule="exact"/>
              <w:jc w:val="both"/>
              <w:rPr>
                <w:sz w:val="22"/>
                <w:szCs w:val="22"/>
                <w:lang w:val="fr-FR"/>
              </w:rPr>
            </w:pPr>
          </w:p>
        </w:tc>
      </w:tr>
      <w:tr w:rsidR="00802102" w:rsidRPr="00C7664A" w:rsidTr="0072476A">
        <w:trPr>
          <w:tblCellSpacing w:w="20" w:type="dxa"/>
        </w:trPr>
        <w:tc>
          <w:tcPr>
            <w:tcW w:w="4826" w:type="dxa"/>
            <w:shd w:val="clear" w:color="auto" w:fill="D9D9D9"/>
          </w:tcPr>
          <w:p w:rsidR="00802102" w:rsidRPr="00C7664A" w:rsidRDefault="00802102" w:rsidP="0072476A">
            <w:pPr>
              <w:tabs>
                <w:tab w:val="left" w:pos="4820"/>
              </w:tabs>
              <w:spacing w:before="80" w:after="80" w:line="240" w:lineRule="exact"/>
              <w:rPr>
                <w:sz w:val="22"/>
                <w:szCs w:val="22"/>
                <w:lang w:val="fr-FR"/>
              </w:rPr>
            </w:pPr>
            <w:r w:rsidRPr="00C7664A">
              <w:rPr>
                <w:sz w:val="22"/>
                <w:szCs w:val="22"/>
                <w:lang w:val="fr-FR"/>
              </w:rPr>
              <w:t>Statut juridique</w:t>
            </w:r>
          </w:p>
        </w:tc>
        <w:tc>
          <w:tcPr>
            <w:tcW w:w="4126" w:type="dxa"/>
          </w:tcPr>
          <w:p w:rsidR="00802102" w:rsidRPr="00C7664A" w:rsidRDefault="00802102" w:rsidP="0072476A">
            <w:pPr>
              <w:tabs>
                <w:tab w:val="left" w:pos="4820"/>
              </w:tabs>
              <w:spacing w:before="80" w:after="80" w:line="240" w:lineRule="exact"/>
              <w:jc w:val="both"/>
              <w:rPr>
                <w:sz w:val="22"/>
                <w:szCs w:val="22"/>
                <w:lang w:val="fr-FR"/>
              </w:rPr>
            </w:pPr>
          </w:p>
        </w:tc>
      </w:tr>
      <w:tr w:rsidR="00802102" w:rsidRPr="00A34C85" w:rsidTr="0072476A">
        <w:trPr>
          <w:tblCellSpacing w:w="20" w:type="dxa"/>
        </w:trPr>
        <w:tc>
          <w:tcPr>
            <w:tcW w:w="4826" w:type="dxa"/>
            <w:tcBorders>
              <w:bottom w:val="outset" w:sz="24" w:space="0" w:color="auto"/>
            </w:tcBorders>
            <w:shd w:val="clear" w:color="auto" w:fill="D9D9D9"/>
          </w:tcPr>
          <w:p w:rsidR="00802102" w:rsidRPr="00C7664A" w:rsidRDefault="00802102" w:rsidP="0072476A">
            <w:pPr>
              <w:tabs>
                <w:tab w:val="left" w:pos="4820"/>
              </w:tabs>
              <w:spacing w:before="80" w:after="80" w:line="240" w:lineRule="exact"/>
              <w:jc w:val="both"/>
              <w:rPr>
                <w:lang w:val="fr-FR"/>
              </w:rPr>
            </w:pPr>
            <w:r w:rsidRPr="00C7664A">
              <w:rPr>
                <w:sz w:val="22"/>
                <w:lang w:val="fr-FR"/>
              </w:rPr>
              <w:t>Précise</w:t>
            </w:r>
            <w:r w:rsidR="00E738A5">
              <w:rPr>
                <w:sz w:val="22"/>
                <w:lang w:val="fr-FR"/>
              </w:rPr>
              <w:t>z</w:t>
            </w:r>
            <w:r w:rsidRPr="00C7664A">
              <w:rPr>
                <w:sz w:val="22"/>
                <w:lang w:val="fr-FR"/>
              </w:rPr>
              <w:t xml:space="preserve"> à quelle entité vous êtes affilié (demandeur </w:t>
            </w:r>
            <w:r w:rsidR="0094489F">
              <w:rPr>
                <w:sz w:val="22"/>
                <w:lang w:val="fr-FR"/>
              </w:rPr>
              <w:t>chef de file</w:t>
            </w:r>
            <w:r w:rsidRPr="00C7664A">
              <w:rPr>
                <w:sz w:val="22"/>
                <w:lang w:val="fr-FR"/>
              </w:rPr>
              <w:t xml:space="preserve"> et/ou codemandeur).</w:t>
            </w:r>
          </w:p>
          <w:p w:rsidR="00802102" w:rsidRPr="00C7664A" w:rsidRDefault="00802102" w:rsidP="0094489F">
            <w:pPr>
              <w:tabs>
                <w:tab w:val="left" w:pos="4820"/>
              </w:tabs>
              <w:spacing w:before="80" w:after="80" w:line="240" w:lineRule="exact"/>
              <w:jc w:val="both"/>
              <w:rPr>
                <w:sz w:val="22"/>
                <w:szCs w:val="22"/>
                <w:lang w:val="fr-FR"/>
              </w:rPr>
            </w:pPr>
            <w:r w:rsidRPr="00C7664A">
              <w:rPr>
                <w:sz w:val="22"/>
                <w:lang w:val="fr-FR"/>
              </w:rPr>
              <w:t>Précise</w:t>
            </w:r>
            <w:r w:rsidR="00E738A5">
              <w:rPr>
                <w:sz w:val="22"/>
                <w:lang w:val="fr-FR"/>
              </w:rPr>
              <w:t>z</w:t>
            </w:r>
            <w:r w:rsidRPr="00C7664A">
              <w:rPr>
                <w:sz w:val="22"/>
                <w:lang w:val="fr-FR"/>
              </w:rPr>
              <w:t xml:space="preserve"> le type d’affiliation </w:t>
            </w:r>
            <w:r w:rsidR="00E738A5">
              <w:rPr>
                <w:sz w:val="22"/>
                <w:lang w:val="fr-FR"/>
              </w:rPr>
              <w:t xml:space="preserve">qui vous </w:t>
            </w:r>
            <w:r w:rsidR="0094489F">
              <w:rPr>
                <w:sz w:val="22"/>
                <w:lang w:val="fr-FR"/>
              </w:rPr>
              <w:t>unit</w:t>
            </w:r>
            <w:r w:rsidR="00E738A5">
              <w:rPr>
                <w:sz w:val="22"/>
                <w:lang w:val="fr-FR"/>
              </w:rPr>
              <w:t xml:space="preserve"> à</w:t>
            </w:r>
            <w:r w:rsidRPr="00C7664A">
              <w:rPr>
                <w:sz w:val="22"/>
                <w:lang w:val="fr-FR"/>
              </w:rPr>
              <w:t xml:space="preserve"> cette entité.</w:t>
            </w:r>
          </w:p>
        </w:tc>
        <w:tc>
          <w:tcPr>
            <w:tcW w:w="4126" w:type="dxa"/>
            <w:tcBorders>
              <w:bottom w:val="outset" w:sz="24" w:space="0" w:color="auto"/>
            </w:tcBorders>
          </w:tcPr>
          <w:p w:rsidR="00802102" w:rsidRPr="00C7664A" w:rsidRDefault="00802102" w:rsidP="0072476A">
            <w:pPr>
              <w:tabs>
                <w:tab w:val="left" w:pos="4820"/>
              </w:tabs>
              <w:spacing w:before="80" w:after="80" w:line="240" w:lineRule="exact"/>
              <w:ind w:left="34"/>
              <w:jc w:val="both"/>
              <w:rPr>
                <w:sz w:val="22"/>
                <w:szCs w:val="22"/>
                <w:lang w:val="fr-FR"/>
              </w:rPr>
            </w:pPr>
          </w:p>
        </w:tc>
      </w:tr>
    </w:tbl>
    <w:p w:rsidR="00802102" w:rsidRPr="00C7664A" w:rsidRDefault="00802102" w:rsidP="00802102">
      <w:pPr>
        <w:jc w:val="both"/>
        <w:rPr>
          <w:lang w:val="fr-FR"/>
        </w:rPr>
      </w:pPr>
    </w:p>
    <w:p w:rsidR="00802102" w:rsidRPr="00C7664A" w:rsidRDefault="00802102" w:rsidP="00802102">
      <w:pPr>
        <w:jc w:val="both"/>
        <w:rPr>
          <w:lang w:val="fr-FR"/>
        </w:rPr>
      </w:pPr>
    </w:p>
    <w:p w:rsidR="00802102" w:rsidRPr="00C7664A" w:rsidRDefault="00E738A5" w:rsidP="00BB3168">
      <w:pPr>
        <w:pStyle w:val="Heading2"/>
        <w:numPr>
          <w:ilvl w:val="0"/>
          <w:numId w:val="29"/>
        </w:numPr>
      </w:pPr>
      <w:bookmarkStart w:id="58" w:name="_Toc404178550"/>
      <w:bookmarkStart w:id="59" w:name="_Toc419211655"/>
      <w:bookmarkStart w:id="60" w:name="_Toc443583235"/>
      <w:bookmarkEnd w:id="58"/>
      <w:bookmarkEnd w:id="59"/>
      <w:r>
        <w:t>A</w:t>
      </w:r>
      <w:r w:rsidR="00802102" w:rsidRPr="00C7664A">
        <w:t>ssociés participant à l’action</w:t>
      </w:r>
      <w:bookmarkEnd w:id="60"/>
    </w:p>
    <w:p w:rsidR="00802102" w:rsidRPr="00C7664A" w:rsidRDefault="00802102" w:rsidP="00802102">
      <w:pPr>
        <w:spacing w:before="120"/>
        <w:jc w:val="both"/>
        <w:rPr>
          <w:sz w:val="22"/>
          <w:lang w:val="fr-FR"/>
        </w:rPr>
      </w:pPr>
    </w:p>
    <w:tbl>
      <w:tblPr>
        <w:tblStyle w:val="TableWeb3"/>
        <w:tblW w:w="9356" w:type="dxa"/>
        <w:tblLayout w:type="fixed"/>
        <w:tblLook w:val="0000" w:firstRow="0" w:lastRow="0" w:firstColumn="0" w:lastColumn="0" w:noHBand="0" w:noVBand="0"/>
      </w:tblPr>
      <w:tblGrid>
        <w:gridCol w:w="4319"/>
        <w:gridCol w:w="5037"/>
      </w:tblGrid>
      <w:tr w:rsidR="00802102" w:rsidRPr="00C7664A" w:rsidTr="0072476A">
        <w:tc>
          <w:tcPr>
            <w:tcW w:w="4259" w:type="dxa"/>
            <w:tcBorders>
              <w:top w:val="outset" w:sz="24" w:space="0" w:color="auto"/>
            </w:tcBorders>
            <w:shd w:val="clear" w:color="auto" w:fill="D9D9D9"/>
          </w:tcPr>
          <w:p w:rsidR="00802102" w:rsidRPr="00C7664A" w:rsidRDefault="00802102" w:rsidP="0072476A">
            <w:pPr>
              <w:spacing w:before="120"/>
              <w:rPr>
                <w:lang w:val="fr-FR"/>
              </w:rPr>
            </w:pPr>
          </w:p>
        </w:tc>
        <w:tc>
          <w:tcPr>
            <w:tcW w:w="4977" w:type="dxa"/>
            <w:tcBorders>
              <w:top w:val="outset" w:sz="24" w:space="0" w:color="auto"/>
            </w:tcBorders>
          </w:tcPr>
          <w:p w:rsidR="00802102" w:rsidRPr="00C7664A" w:rsidRDefault="00802102" w:rsidP="0072476A">
            <w:pPr>
              <w:spacing w:before="120"/>
              <w:rPr>
                <w:lang w:val="fr-FR"/>
              </w:rPr>
            </w:pPr>
            <w:r w:rsidRPr="00C7664A">
              <w:rPr>
                <w:b/>
                <w:lang w:val="fr-FR"/>
              </w:rPr>
              <w:t xml:space="preserve">Associé </w:t>
            </w:r>
            <w:r w:rsidRPr="00C7664A">
              <w:rPr>
                <w:bCs/>
                <w:sz w:val="22"/>
                <w:szCs w:val="22"/>
                <w:lang w:val="fr-FR"/>
              </w:rPr>
              <w:t>&lt;…&gt;</w:t>
            </w:r>
          </w:p>
        </w:tc>
      </w:tr>
      <w:tr w:rsidR="00802102" w:rsidRPr="00C7664A" w:rsidTr="0072476A">
        <w:tc>
          <w:tcPr>
            <w:tcW w:w="4259" w:type="dxa"/>
            <w:shd w:val="clear" w:color="auto" w:fill="D9D9D9"/>
          </w:tcPr>
          <w:p w:rsidR="00802102" w:rsidRPr="00C7664A" w:rsidRDefault="00802102" w:rsidP="007E5268">
            <w:pPr>
              <w:spacing w:before="120"/>
              <w:rPr>
                <w:lang w:val="fr-FR"/>
              </w:rPr>
            </w:pPr>
            <w:r w:rsidRPr="00C7664A">
              <w:rPr>
                <w:b/>
                <w:sz w:val="22"/>
                <w:lang w:val="fr-FR"/>
              </w:rPr>
              <w:t>Dénomination</w:t>
            </w:r>
            <w:r w:rsidR="00E738A5">
              <w:rPr>
                <w:b/>
                <w:sz w:val="22"/>
                <w:lang w:val="fr-FR"/>
              </w:rPr>
              <w:t xml:space="preserve"> </w:t>
            </w:r>
            <w:r w:rsidR="007E5268">
              <w:rPr>
                <w:b/>
                <w:sz w:val="22"/>
                <w:lang w:val="fr-FR"/>
              </w:rPr>
              <w:t>juridiqu</w:t>
            </w:r>
            <w:r w:rsidR="00E738A5">
              <w:rPr>
                <w:b/>
                <w:sz w:val="22"/>
                <w:lang w:val="fr-FR"/>
              </w:rPr>
              <w:t>e</w:t>
            </w:r>
            <w:r w:rsidRPr="00C7664A">
              <w:rPr>
                <w:b/>
                <w:sz w:val="22"/>
                <w:lang w:val="fr-FR"/>
              </w:rPr>
              <w:t xml:space="preserve"> complète</w:t>
            </w:r>
          </w:p>
        </w:tc>
        <w:tc>
          <w:tcPr>
            <w:tcW w:w="4977" w:type="dxa"/>
          </w:tcPr>
          <w:p w:rsidR="00802102" w:rsidRPr="00C7664A" w:rsidRDefault="00802102" w:rsidP="0072476A">
            <w:pPr>
              <w:spacing w:before="120"/>
              <w:rPr>
                <w:sz w:val="22"/>
                <w:lang w:val="fr-FR"/>
              </w:rPr>
            </w:pPr>
          </w:p>
        </w:tc>
      </w:tr>
      <w:tr w:rsidR="00802102" w:rsidRPr="00C7664A" w:rsidTr="0072476A">
        <w:tc>
          <w:tcPr>
            <w:tcW w:w="4259" w:type="dxa"/>
            <w:shd w:val="clear" w:color="auto" w:fill="D9D9D9"/>
          </w:tcPr>
          <w:p w:rsidR="00802102" w:rsidRPr="00C7664A" w:rsidRDefault="00802102" w:rsidP="0072476A">
            <w:pPr>
              <w:spacing w:before="120"/>
              <w:rPr>
                <w:lang w:val="fr-FR"/>
              </w:rPr>
            </w:pPr>
            <w:r w:rsidRPr="00C7664A">
              <w:rPr>
                <w:b/>
                <w:sz w:val="22"/>
                <w:lang w:val="fr-FR"/>
              </w:rPr>
              <w:t>Pays d’enregistrement</w:t>
            </w:r>
          </w:p>
        </w:tc>
        <w:tc>
          <w:tcPr>
            <w:tcW w:w="4977" w:type="dxa"/>
          </w:tcPr>
          <w:p w:rsidR="00802102" w:rsidRPr="00C7664A" w:rsidRDefault="00802102" w:rsidP="0072476A">
            <w:pPr>
              <w:spacing w:before="120"/>
              <w:rPr>
                <w:sz w:val="22"/>
                <w:lang w:val="fr-FR"/>
              </w:rPr>
            </w:pPr>
          </w:p>
        </w:tc>
      </w:tr>
      <w:tr w:rsidR="00802102" w:rsidRPr="00C7664A" w:rsidTr="0072476A">
        <w:tc>
          <w:tcPr>
            <w:tcW w:w="4259" w:type="dxa"/>
            <w:shd w:val="clear" w:color="auto" w:fill="D9D9D9"/>
          </w:tcPr>
          <w:p w:rsidR="00802102" w:rsidRPr="00C7664A" w:rsidRDefault="00802102" w:rsidP="0072476A">
            <w:pPr>
              <w:spacing w:before="120"/>
              <w:rPr>
                <w:lang w:val="fr-FR"/>
              </w:rPr>
            </w:pPr>
            <w:r w:rsidRPr="00C7664A">
              <w:rPr>
                <w:b/>
                <w:sz w:val="22"/>
                <w:lang w:val="fr-FR"/>
              </w:rPr>
              <w:t>Statut juridique</w:t>
            </w:r>
            <w:r w:rsidRPr="00C7664A">
              <w:rPr>
                <w:rStyle w:val="FootnoteReference"/>
                <w:szCs w:val="16"/>
                <w:lang w:val="fr-FR" w:eastAsia="zh-CN"/>
              </w:rPr>
              <w:t xml:space="preserve"> </w:t>
            </w:r>
            <w:r w:rsidRPr="00C7664A">
              <w:rPr>
                <w:rStyle w:val="FootnoteReference"/>
                <w:sz w:val="20"/>
                <w:szCs w:val="16"/>
                <w:lang w:val="fr-FR" w:eastAsia="zh-CN"/>
              </w:rPr>
              <w:footnoteReference w:id="10"/>
            </w:r>
          </w:p>
        </w:tc>
        <w:tc>
          <w:tcPr>
            <w:tcW w:w="4977" w:type="dxa"/>
          </w:tcPr>
          <w:p w:rsidR="00802102" w:rsidRPr="00C7664A" w:rsidRDefault="00802102" w:rsidP="0072476A">
            <w:pPr>
              <w:spacing w:before="120"/>
              <w:rPr>
                <w:sz w:val="22"/>
                <w:lang w:val="fr-FR"/>
              </w:rPr>
            </w:pPr>
          </w:p>
        </w:tc>
      </w:tr>
      <w:tr w:rsidR="00802102" w:rsidRPr="00C7664A" w:rsidTr="0072476A">
        <w:tc>
          <w:tcPr>
            <w:tcW w:w="4259" w:type="dxa"/>
            <w:shd w:val="clear" w:color="auto" w:fill="D9D9D9"/>
          </w:tcPr>
          <w:p w:rsidR="00802102" w:rsidRPr="00C7664A" w:rsidRDefault="00802102" w:rsidP="0072476A">
            <w:pPr>
              <w:spacing w:before="120"/>
              <w:rPr>
                <w:lang w:val="fr-FR"/>
              </w:rPr>
            </w:pPr>
            <w:r w:rsidRPr="00C7664A">
              <w:rPr>
                <w:b/>
                <w:sz w:val="22"/>
                <w:lang w:val="fr-FR"/>
              </w:rPr>
              <w:lastRenderedPageBreak/>
              <w:t>Adresse officielle</w:t>
            </w:r>
          </w:p>
        </w:tc>
        <w:tc>
          <w:tcPr>
            <w:tcW w:w="4977" w:type="dxa"/>
          </w:tcPr>
          <w:p w:rsidR="00802102" w:rsidRPr="00C7664A" w:rsidRDefault="00802102" w:rsidP="0072476A">
            <w:pPr>
              <w:spacing w:before="120"/>
              <w:rPr>
                <w:sz w:val="22"/>
                <w:lang w:val="fr-FR"/>
              </w:rPr>
            </w:pPr>
          </w:p>
        </w:tc>
      </w:tr>
      <w:tr w:rsidR="00802102" w:rsidRPr="00C7664A" w:rsidTr="0072476A">
        <w:tc>
          <w:tcPr>
            <w:tcW w:w="4259" w:type="dxa"/>
            <w:shd w:val="clear" w:color="auto" w:fill="D9D9D9"/>
          </w:tcPr>
          <w:p w:rsidR="00802102" w:rsidRPr="00C7664A" w:rsidRDefault="00802102" w:rsidP="0072476A">
            <w:pPr>
              <w:spacing w:before="120"/>
              <w:rPr>
                <w:lang w:val="fr-FR"/>
              </w:rPr>
            </w:pPr>
            <w:r w:rsidRPr="00C7664A">
              <w:rPr>
                <w:b/>
                <w:sz w:val="22"/>
                <w:lang w:val="fr-FR"/>
              </w:rPr>
              <w:t>Personne de contact</w:t>
            </w:r>
          </w:p>
        </w:tc>
        <w:tc>
          <w:tcPr>
            <w:tcW w:w="4977" w:type="dxa"/>
          </w:tcPr>
          <w:p w:rsidR="00802102" w:rsidRPr="00C7664A" w:rsidRDefault="00802102" w:rsidP="0072476A">
            <w:pPr>
              <w:spacing w:before="120"/>
              <w:rPr>
                <w:sz w:val="22"/>
                <w:lang w:val="fr-FR"/>
              </w:rPr>
            </w:pPr>
          </w:p>
        </w:tc>
      </w:tr>
      <w:tr w:rsidR="00802102" w:rsidRPr="00A34C85" w:rsidTr="0072476A">
        <w:tc>
          <w:tcPr>
            <w:tcW w:w="4259" w:type="dxa"/>
            <w:shd w:val="clear" w:color="auto" w:fill="D9D9D9"/>
          </w:tcPr>
          <w:p w:rsidR="00802102" w:rsidRPr="00C7664A" w:rsidRDefault="001B321B" w:rsidP="001B321B">
            <w:pPr>
              <w:spacing w:before="120"/>
              <w:rPr>
                <w:lang w:val="fr-FR"/>
              </w:rPr>
            </w:pPr>
            <w:r>
              <w:rPr>
                <w:b/>
                <w:sz w:val="22"/>
                <w:lang w:val="fr-FR"/>
              </w:rPr>
              <w:t>N° de t</w:t>
            </w:r>
            <w:r w:rsidR="00802102" w:rsidRPr="00C7664A">
              <w:rPr>
                <w:b/>
                <w:sz w:val="22"/>
                <w:lang w:val="fr-FR"/>
              </w:rPr>
              <w:t>él</w:t>
            </w:r>
            <w:r>
              <w:rPr>
                <w:b/>
                <w:sz w:val="22"/>
                <w:lang w:val="fr-FR"/>
              </w:rPr>
              <w:t>éphone</w:t>
            </w:r>
            <w:r w:rsidR="00802102" w:rsidRPr="00C7664A">
              <w:rPr>
                <w:b/>
                <w:sz w:val="22"/>
                <w:lang w:val="fr-FR"/>
              </w:rPr>
              <w:t>:</w:t>
            </w:r>
            <w:r w:rsidR="00802102" w:rsidRPr="00C7664A">
              <w:rPr>
                <w:sz w:val="22"/>
                <w:lang w:val="fr-FR"/>
              </w:rPr>
              <w:t xml:space="preserve"> </w:t>
            </w:r>
            <w:r>
              <w:rPr>
                <w:sz w:val="22"/>
                <w:lang w:val="fr-FR"/>
              </w:rPr>
              <w:t>i</w:t>
            </w:r>
            <w:r w:rsidR="00802102" w:rsidRPr="00C7664A">
              <w:rPr>
                <w:sz w:val="22"/>
                <w:lang w:val="fr-FR"/>
              </w:rPr>
              <w:t>ndicatif du pays + indicatif de la ville + numéro</w:t>
            </w:r>
          </w:p>
        </w:tc>
        <w:tc>
          <w:tcPr>
            <w:tcW w:w="4977" w:type="dxa"/>
          </w:tcPr>
          <w:p w:rsidR="00802102" w:rsidRPr="00C7664A" w:rsidRDefault="00802102" w:rsidP="0072476A">
            <w:pPr>
              <w:spacing w:before="120"/>
              <w:rPr>
                <w:sz w:val="22"/>
                <w:lang w:val="fr-FR"/>
              </w:rPr>
            </w:pPr>
          </w:p>
        </w:tc>
      </w:tr>
      <w:tr w:rsidR="00802102" w:rsidRPr="00A34C85" w:rsidTr="0072476A">
        <w:tc>
          <w:tcPr>
            <w:tcW w:w="4259" w:type="dxa"/>
            <w:shd w:val="clear" w:color="auto" w:fill="D9D9D9"/>
          </w:tcPr>
          <w:p w:rsidR="00802102" w:rsidRPr="00C7664A" w:rsidRDefault="001B321B" w:rsidP="001B321B">
            <w:pPr>
              <w:spacing w:before="120"/>
              <w:rPr>
                <w:lang w:val="fr-FR"/>
              </w:rPr>
            </w:pPr>
            <w:r>
              <w:rPr>
                <w:b/>
                <w:sz w:val="22"/>
                <w:lang w:val="fr-FR"/>
              </w:rPr>
              <w:t>N° de f</w:t>
            </w:r>
            <w:r w:rsidR="00802102" w:rsidRPr="00C7664A">
              <w:rPr>
                <w:b/>
                <w:sz w:val="22"/>
                <w:lang w:val="fr-FR"/>
              </w:rPr>
              <w:t>ax:</w:t>
            </w:r>
            <w:r w:rsidR="00802102" w:rsidRPr="00C7664A">
              <w:rPr>
                <w:sz w:val="22"/>
                <w:lang w:val="fr-FR"/>
              </w:rPr>
              <w:t xml:space="preserve"> </w:t>
            </w:r>
            <w:r>
              <w:rPr>
                <w:sz w:val="22"/>
                <w:lang w:val="fr-FR"/>
              </w:rPr>
              <w:t>i</w:t>
            </w:r>
            <w:r w:rsidR="00802102" w:rsidRPr="00C7664A">
              <w:rPr>
                <w:sz w:val="22"/>
                <w:lang w:val="fr-FR"/>
              </w:rPr>
              <w:t>ndicatif du pays + indicatif de la ville + numéro</w:t>
            </w:r>
          </w:p>
        </w:tc>
        <w:tc>
          <w:tcPr>
            <w:tcW w:w="4977" w:type="dxa"/>
          </w:tcPr>
          <w:p w:rsidR="00802102" w:rsidRPr="00C7664A" w:rsidRDefault="00802102" w:rsidP="0072476A">
            <w:pPr>
              <w:spacing w:before="120"/>
              <w:rPr>
                <w:sz w:val="22"/>
                <w:lang w:val="fr-FR"/>
              </w:rPr>
            </w:pPr>
          </w:p>
        </w:tc>
      </w:tr>
      <w:tr w:rsidR="00802102" w:rsidRPr="00C7664A" w:rsidTr="0072476A">
        <w:tc>
          <w:tcPr>
            <w:tcW w:w="4259" w:type="dxa"/>
            <w:shd w:val="clear" w:color="auto" w:fill="D9D9D9"/>
          </w:tcPr>
          <w:p w:rsidR="00802102" w:rsidRPr="00C7664A" w:rsidRDefault="00802102" w:rsidP="0072476A">
            <w:pPr>
              <w:spacing w:before="120"/>
              <w:rPr>
                <w:lang w:val="fr-FR"/>
              </w:rPr>
            </w:pPr>
            <w:r w:rsidRPr="00C7664A">
              <w:rPr>
                <w:b/>
                <w:sz w:val="22"/>
                <w:lang w:val="fr-FR"/>
              </w:rPr>
              <w:t>Adresse électronique</w:t>
            </w:r>
          </w:p>
        </w:tc>
        <w:tc>
          <w:tcPr>
            <w:tcW w:w="4977" w:type="dxa"/>
          </w:tcPr>
          <w:p w:rsidR="00802102" w:rsidRPr="00C7664A" w:rsidRDefault="00802102" w:rsidP="0072476A">
            <w:pPr>
              <w:spacing w:before="120"/>
              <w:rPr>
                <w:sz w:val="22"/>
                <w:lang w:val="fr-FR"/>
              </w:rPr>
            </w:pPr>
          </w:p>
        </w:tc>
      </w:tr>
      <w:tr w:rsidR="00802102" w:rsidRPr="00C7664A" w:rsidTr="0072476A">
        <w:tc>
          <w:tcPr>
            <w:tcW w:w="4259" w:type="dxa"/>
            <w:shd w:val="clear" w:color="auto" w:fill="D9D9D9"/>
          </w:tcPr>
          <w:p w:rsidR="00802102" w:rsidRPr="00C7664A" w:rsidRDefault="00802102" w:rsidP="001B321B">
            <w:pPr>
              <w:spacing w:before="120"/>
              <w:rPr>
                <w:lang w:val="fr-FR"/>
              </w:rPr>
            </w:pPr>
            <w:r w:rsidRPr="00C7664A">
              <w:rPr>
                <w:b/>
                <w:sz w:val="22"/>
                <w:lang w:val="fr-FR"/>
              </w:rPr>
              <w:t xml:space="preserve">Nombre </w:t>
            </w:r>
            <w:r w:rsidR="001B321B">
              <w:rPr>
                <w:b/>
                <w:sz w:val="22"/>
                <w:lang w:val="fr-FR"/>
              </w:rPr>
              <w:t>d'employés</w:t>
            </w:r>
          </w:p>
        </w:tc>
        <w:tc>
          <w:tcPr>
            <w:tcW w:w="4977" w:type="dxa"/>
          </w:tcPr>
          <w:p w:rsidR="00802102" w:rsidRPr="00C7664A" w:rsidRDefault="00802102" w:rsidP="0072476A">
            <w:pPr>
              <w:spacing w:before="120"/>
              <w:rPr>
                <w:sz w:val="22"/>
                <w:lang w:val="fr-FR"/>
              </w:rPr>
            </w:pPr>
          </w:p>
        </w:tc>
      </w:tr>
      <w:tr w:rsidR="00802102" w:rsidRPr="00A34C85" w:rsidTr="0072476A">
        <w:tc>
          <w:tcPr>
            <w:tcW w:w="4259" w:type="dxa"/>
            <w:shd w:val="clear" w:color="auto" w:fill="D9D9D9"/>
          </w:tcPr>
          <w:p w:rsidR="00802102" w:rsidRPr="00C7664A" w:rsidRDefault="00802102" w:rsidP="001B321B">
            <w:pPr>
              <w:spacing w:before="120"/>
              <w:rPr>
                <w:lang w:val="fr-FR"/>
              </w:rPr>
            </w:pPr>
            <w:r w:rsidRPr="00C7664A">
              <w:rPr>
                <w:b/>
                <w:sz w:val="22"/>
                <w:lang w:val="fr-FR"/>
              </w:rPr>
              <w:t>Expérience d’actions similaires</w:t>
            </w:r>
            <w:r w:rsidR="001B321B">
              <w:rPr>
                <w:b/>
                <w:sz w:val="22"/>
                <w:lang w:val="fr-FR"/>
              </w:rPr>
              <w:t>,</w:t>
            </w:r>
            <w:r w:rsidRPr="00C7664A">
              <w:rPr>
                <w:sz w:val="22"/>
                <w:lang w:val="fr-FR"/>
              </w:rPr>
              <w:t xml:space="preserve"> en rapport avec le rôle assumé dans la mise en œuvre de l’action proposée</w:t>
            </w:r>
          </w:p>
        </w:tc>
        <w:tc>
          <w:tcPr>
            <w:tcW w:w="4977" w:type="dxa"/>
          </w:tcPr>
          <w:p w:rsidR="00802102" w:rsidRPr="00C7664A" w:rsidRDefault="00802102" w:rsidP="0072476A">
            <w:pPr>
              <w:spacing w:before="120"/>
              <w:rPr>
                <w:sz w:val="22"/>
                <w:lang w:val="fr-FR"/>
              </w:rPr>
            </w:pPr>
          </w:p>
        </w:tc>
      </w:tr>
      <w:tr w:rsidR="00802102" w:rsidRPr="00A34C85" w:rsidTr="0072476A">
        <w:tc>
          <w:tcPr>
            <w:tcW w:w="4259" w:type="dxa"/>
            <w:shd w:val="clear" w:color="auto" w:fill="D9D9D9"/>
          </w:tcPr>
          <w:p w:rsidR="00802102" w:rsidRPr="00C7664A" w:rsidRDefault="00802102" w:rsidP="001B321B">
            <w:pPr>
              <w:spacing w:before="120"/>
              <w:rPr>
                <w:lang w:val="fr-FR"/>
              </w:rPr>
            </w:pPr>
            <w:r w:rsidRPr="00C7664A">
              <w:rPr>
                <w:b/>
                <w:sz w:val="22"/>
                <w:lang w:val="fr-FR"/>
              </w:rPr>
              <w:t>Historique de la coopération</w:t>
            </w:r>
            <w:r w:rsidRPr="00C7664A">
              <w:rPr>
                <w:sz w:val="22"/>
                <w:lang w:val="fr-FR"/>
              </w:rPr>
              <w:t xml:space="preserve"> avec le demandeur</w:t>
            </w:r>
          </w:p>
        </w:tc>
        <w:tc>
          <w:tcPr>
            <w:tcW w:w="4977" w:type="dxa"/>
          </w:tcPr>
          <w:p w:rsidR="00802102" w:rsidRPr="00C7664A" w:rsidRDefault="00802102" w:rsidP="0072476A">
            <w:pPr>
              <w:spacing w:before="120"/>
              <w:rPr>
                <w:sz w:val="22"/>
                <w:lang w:val="fr-FR"/>
              </w:rPr>
            </w:pPr>
          </w:p>
        </w:tc>
      </w:tr>
      <w:tr w:rsidR="00802102" w:rsidRPr="00A34C85" w:rsidTr="0072476A">
        <w:tc>
          <w:tcPr>
            <w:tcW w:w="4259" w:type="dxa"/>
            <w:shd w:val="clear" w:color="auto" w:fill="D9D9D9"/>
          </w:tcPr>
          <w:p w:rsidR="00802102" w:rsidRPr="00C7664A" w:rsidRDefault="00802102" w:rsidP="0072476A">
            <w:pPr>
              <w:spacing w:before="120"/>
              <w:rPr>
                <w:lang w:val="fr-FR"/>
              </w:rPr>
            </w:pPr>
            <w:r w:rsidRPr="00C7664A">
              <w:rPr>
                <w:b/>
                <w:sz w:val="22"/>
                <w:lang w:val="fr-FR"/>
              </w:rPr>
              <w:t xml:space="preserve">Rôle et participation dans la préparation </w:t>
            </w:r>
            <w:r w:rsidRPr="00C7664A">
              <w:rPr>
                <w:sz w:val="22"/>
                <w:lang w:val="fr-FR"/>
              </w:rPr>
              <w:t>de l’action proposée</w:t>
            </w:r>
          </w:p>
        </w:tc>
        <w:tc>
          <w:tcPr>
            <w:tcW w:w="4977" w:type="dxa"/>
          </w:tcPr>
          <w:p w:rsidR="00802102" w:rsidRPr="00C7664A" w:rsidRDefault="00802102" w:rsidP="0072476A">
            <w:pPr>
              <w:spacing w:before="120"/>
              <w:rPr>
                <w:sz w:val="22"/>
                <w:lang w:val="fr-FR"/>
              </w:rPr>
            </w:pPr>
          </w:p>
        </w:tc>
      </w:tr>
      <w:tr w:rsidR="00802102" w:rsidRPr="00A34C85" w:rsidTr="0072476A">
        <w:tc>
          <w:tcPr>
            <w:tcW w:w="4259" w:type="dxa"/>
            <w:tcBorders>
              <w:bottom w:val="outset" w:sz="24" w:space="0" w:color="auto"/>
            </w:tcBorders>
            <w:shd w:val="clear" w:color="auto" w:fill="D9D9D9"/>
          </w:tcPr>
          <w:p w:rsidR="00802102" w:rsidRPr="00C7664A" w:rsidRDefault="00802102" w:rsidP="0072476A">
            <w:pPr>
              <w:spacing w:before="120"/>
              <w:rPr>
                <w:lang w:val="fr-FR"/>
              </w:rPr>
            </w:pPr>
            <w:r w:rsidRPr="00C7664A">
              <w:rPr>
                <w:b/>
                <w:sz w:val="22"/>
                <w:lang w:val="fr-FR"/>
              </w:rPr>
              <w:t>Rôle et participation dans la mise en œuvre</w:t>
            </w:r>
            <w:r w:rsidRPr="00C7664A">
              <w:rPr>
                <w:sz w:val="22"/>
                <w:lang w:val="fr-FR"/>
              </w:rPr>
              <w:t xml:space="preserve"> de l’action proposée</w:t>
            </w:r>
          </w:p>
        </w:tc>
        <w:tc>
          <w:tcPr>
            <w:tcW w:w="4977" w:type="dxa"/>
            <w:tcBorders>
              <w:bottom w:val="outset" w:sz="24" w:space="0" w:color="auto"/>
            </w:tcBorders>
          </w:tcPr>
          <w:p w:rsidR="00802102" w:rsidRPr="00C7664A" w:rsidRDefault="00802102" w:rsidP="0072476A">
            <w:pPr>
              <w:spacing w:before="120"/>
              <w:rPr>
                <w:sz w:val="22"/>
                <w:lang w:val="fr-FR"/>
              </w:rPr>
            </w:pPr>
          </w:p>
        </w:tc>
      </w:tr>
    </w:tbl>
    <w:p w:rsidR="00802102" w:rsidRPr="00C7664A" w:rsidRDefault="00802102" w:rsidP="00BB3168">
      <w:pPr>
        <w:pStyle w:val="Heading2"/>
        <w:numPr>
          <w:ilvl w:val="0"/>
          <w:numId w:val="0"/>
        </w:numPr>
      </w:pPr>
      <w:bookmarkStart w:id="61" w:name="_Toc418690463"/>
      <w:bookmarkStart w:id="62" w:name="_Toc418691923"/>
      <w:bookmarkStart w:id="63" w:name="_Toc418692108"/>
      <w:bookmarkStart w:id="64" w:name="_Toc418692210"/>
      <w:bookmarkStart w:id="65" w:name="_Toc418692252"/>
      <w:bookmarkStart w:id="66" w:name="_Toc418692336"/>
      <w:bookmarkStart w:id="67" w:name="_Toc418692394"/>
      <w:bookmarkStart w:id="68" w:name="_Toc418692558"/>
      <w:bookmarkStart w:id="69" w:name="_Toc418693232"/>
      <w:bookmarkStart w:id="70" w:name="_Toc419203736"/>
      <w:bookmarkStart w:id="71" w:name="_Toc419211656"/>
      <w:bookmarkStart w:id="72" w:name="_Toc419203737"/>
      <w:bookmarkStart w:id="73" w:name="_Toc419211657"/>
      <w:bookmarkStart w:id="74" w:name="_Toc419203738"/>
      <w:bookmarkStart w:id="75" w:name="_Toc419211658"/>
      <w:bookmarkStart w:id="76" w:name="_Toc419203739"/>
      <w:bookmarkStart w:id="77" w:name="_Toc419211659"/>
      <w:bookmarkStart w:id="78" w:name="_Toc419203740"/>
      <w:bookmarkStart w:id="79" w:name="_Toc419211660"/>
      <w:bookmarkStart w:id="80" w:name="_Toc419203741"/>
      <w:bookmarkStart w:id="81" w:name="_Toc419211661"/>
      <w:bookmarkStart w:id="82" w:name="_Toc419203742"/>
      <w:bookmarkStart w:id="83" w:name="_Toc419211662"/>
      <w:bookmarkStart w:id="84" w:name="_Toc419203743"/>
      <w:bookmarkStart w:id="85" w:name="_Toc419211663"/>
      <w:bookmarkStart w:id="86" w:name="_Toc419203796"/>
      <w:bookmarkStart w:id="87" w:name="_Toc419211716"/>
      <w:bookmarkStart w:id="88" w:name="_Toc419203797"/>
      <w:bookmarkStart w:id="89" w:name="_Toc419211717"/>
      <w:bookmarkStart w:id="90" w:name="_Toc419203813"/>
      <w:bookmarkStart w:id="91" w:name="_Toc419211733"/>
      <w:bookmarkStart w:id="92" w:name="_Toc419203814"/>
      <w:bookmarkStart w:id="93" w:name="_Toc419211734"/>
      <w:bookmarkStart w:id="94" w:name="_Toc419203815"/>
      <w:bookmarkStart w:id="95" w:name="_Toc419211735"/>
      <w:bookmarkStart w:id="96" w:name="_Toc419203816"/>
      <w:bookmarkStart w:id="97" w:name="_Toc419211736"/>
      <w:bookmarkStart w:id="98" w:name="_Toc419203817"/>
      <w:bookmarkStart w:id="99" w:name="_Toc419211737"/>
      <w:bookmarkStart w:id="100" w:name="_Toc419203818"/>
      <w:bookmarkStart w:id="101" w:name="_Toc419211738"/>
      <w:bookmarkStart w:id="102" w:name="_Toc419203819"/>
      <w:bookmarkStart w:id="103" w:name="_Toc419211739"/>
      <w:bookmarkStart w:id="104" w:name="_Toc419203820"/>
      <w:bookmarkStart w:id="105" w:name="_Toc419211740"/>
      <w:bookmarkStart w:id="106" w:name="_Toc419203865"/>
      <w:bookmarkStart w:id="107" w:name="_Toc419211785"/>
      <w:bookmarkStart w:id="108" w:name="_Toc419211802"/>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p>
    <w:p w:rsidR="00802102" w:rsidRPr="00C7664A" w:rsidRDefault="00802102" w:rsidP="00BB3168">
      <w:pPr>
        <w:pStyle w:val="Heading2"/>
        <w:numPr>
          <w:ilvl w:val="0"/>
          <w:numId w:val="29"/>
        </w:numPr>
      </w:pPr>
      <w:r w:rsidRPr="00C7664A">
        <w:br w:type="page"/>
      </w:r>
      <w:bookmarkStart w:id="109" w:name="_Toc443583236"/>
      <w:r w:rsidRPr="00C7664A">
        <w:lastRenderedPageBreak/>
        <w:t>Déclarations</w:t>
      </w:r>
      <w:bookmarkEnd w:id="109"/>
    </w:p>
    <w:p w:rsidR="00802102" w:rsidRPr="00C7664A" w:rsidRDefault="00802102" w:rsidP="00802102">
      <w:pPr>
        <w:rPr>
          <w:lang w:val="fr-FR"/>
        </w:rPr>
      </w:pPr>
    </w:p>
    <w:p w:rsidR="00802102" w:rsidRPr="00C7664A" w:rsidRDefault="00802102" w:rsidP="00802102">
      <w:pPr>
        <w:pStyle w:val="Heading3"/>
        <w:numPr>
          <w:ilvl w:val="1"/>
          <w:numId w:val="29"/>
        </w:numPr>
        <w:autoSpaceDE w:val="0"/>
        <w:autoSpaceDN w:val="0"/>
        <w:adjustRightInd w:val="0"/>
        <w:spacing w:before="240" w:line="240" w:lineRule="auto"/>
        <w:ind w:left="709" w:hanging="709"/>
        <w:rPr>
          <w:bCs w:val="0"/>
          <w:lang w:val="fr-FR"/>
        </w:rPr>
      </w:pPr>
      <w:bookmarkStart w:id="110" w:name="_Toc404178552"/>
      <w:bookmarkStart w:id="111" w:name="_Toc419211803"/>
      <w:bookmarkStart w:id="112" w:name="_Toc443583237"/>
      <w:bookmarkEnd w:id="110"/>
      <w:bookmarkEnd w:id="111"/>
      <w:r w:rsidRPr="00C7664A">
        <w:rPr>
          <w:bCs w:val="0"/>
          <w:lang w:val="fr-FR"/>
        </w:rPr>
        <w:t xml:space="preserve">Déclaration du demandeur </w:t>
      </w:r>
      <w:r w:rsidR="00D20918">
        <w:rPr>
          <w:bCs w:val="0"/>
          <w:lang w:val="fr-FR"/>
        </w:rPr>
        <w:t>chef de file</w:t>
      </w:r>
      <w:r w:rsidRPr="00C7664A">
        <w:rPr>
          <w:bCs w:val="0"/>
          <w:lang w:val="fr-FR"/>
        </w:rPr>
        <w:t xml:space="preserve"> (demande complète)</w:t>
      </w:r>
      <w:bookmarkEnd w:id="112"/>
    </w:p>
    <w:p w:rsidR="00802102" w:rsidRPr="00C7664A" w:rsidRDefault="00802102" w:rsidP="00802102">
      <w:pPr>
        <w:tabs>
          <w:tab w:val="left" w:pos="-284"/>
        </w:tabs>
        <w:spacing w:before="120" w:line="240" w:lineRule="exact"/>
        <w:jc w:val="both"/>
        <w:rPr>
          <w:lang w:val="fr-FR"/>
        </w:rPr>
      </w:pPr>
      <w:r w:rsidRPr="00C7664A">
        <w:rPr>
          <w:sz w:val="22"/>
          <w:lang w:val="fr-FR"/>
        </w:rPr>
        <w:t xml:space="preserve">Le demandeur </w:t>
      </w:r>
      <w:r w:rsidR="00D20918">
        <w:rPr>
          <w:sz w:val="22"/>
          <w:lang w:val="fr-FR"/>
        </w:rPr>
        <w:t>chef de file</w:t>
      </w:r>
      <w:r w:rsidRPr="00C7664A">
        <w:rPr>
          <w:sz w:val="22"/>
          <w:lang w:val="fr-FR"/>
        </w:rPr>
        <w:t>, représenté par le soussigné</w:t>
      </w:r>
      <w:r w:rsidR="00D20918">
        <w:rPr>
          <w:sz w:val="22"/>
          <w:lang w:val="fr-FR"/>
        </w:rPr>
        <w:t>,</w:t>
      </w:r>
      <w:r w:rsidRPr="00C7664A">
        <w:rPr>
          <w:sz w:val="22"/>
          <w:lang w:val="fr-FR"/>
        </w:rPr>
        <w:t xml:space="preserve"> signataire </w:t>
      </w:r>
      <w:r w:rsidR="00E67CAF">
        <w:rPr>
          <w:sz w:val="22"/>
          <w:lang w:val="fr-FR"/>
        </w:rPr>
        <w:t>autorisé du</w:t>
      </w:r>
      <w:r w:rsidRPr="00C7664A">
        <w:rPr>
          <w:sz w:val="22"/>
          <w:lang w:val="fr-FR"/>
        </w:rPr>
        <w:t xml:space="preserve"> demandeur, dans le cadre du présent appel à propositions, représentant </w:t>
      </w:r>
      <w:r w:rsidR="00E67CAF">
        <w:rPr>
          <w:sz w:val="22"/>
          <w:lang w:val="fr-FR"/>
        </w:rPr>
        <w:t>les éventuels</w:t>
      </w:r>
      <w:r w:rsidRPr="00C7664A">
        <w:rPr>
          <w:sz w:val="22"/>
          <w:lang w:val="fr-FR"/>
        </w:rPr>
        <w:t xml:space="preserve"> codemandeur(s) et</w:t>
      </w:r>
      <w:r w:rsidR="00D20918">
        <w:rPr>
          <w:sz w:val="22"/>
          <w:lang w:val="fr-FR"/>
        </w:rPr>
        <w:t>/ou</w:t>
      </w:r>
      <w:r w:rsidRPr="00C7664A">
        <w:rPr>
          <w:sz w:val="22"/>
          <w:lang w:val="fr-FR"/>
        </w:rPr>
        <w:t xml:space="preserve"> entité(s) affiliée(s) </w:t>
      </w:r>
      <w:r w:rsidR="00E67CAF">
        <w:rPr>
          <w:sz w:val="22"/>
          <w:lang w:val="fr-FR"/>
        </w:rPr>
        <w:t>dans l'action proposée</w:t>
      </w:r>
      <w:r w:rsidRPr="00C7664A">
        <w:rPr>
          <w:sz w:val="22"/>
          <w:lang w:val="fr-FR"/>
        </w:rPr>
        <w:t>, déclare par la présente que:</w:t>
      </w:r>
    </w:p>
    <w:p w:rsidR="00802102" w:rsidRPr="00C7664A" w:rsidRDefault="00802102" w:rsidP="00802102">
      <w:pPr>
        <w:numPr>
          <w:ilvl w:val="0"/>
          <w:numId w:val="24"/>
        </w:numPr>
        <w:autoSpaceDN w:val="0"/>
        <w:adjustRightInd w:val="0"/>
        <w:spacing w:before="120" w:line="240" w:lineRule="exact"/>
        <w:jc w:val="both"/>
        <w:rPr>
          <w:lang w:val="fr-FR"/>
        </w:rPr>
      </w:pPr>
      <w:r w:rsidRPr="00C7664A">
        <w:rPr>
          <w:sz w:val="22"/>
          <w:lang w:val="fr-FR"/>
        </w:rPr>
        <w:t xml:space="preserve">le demandeur </w:t>
      </w:r>
      <w:r w:rsidR="00373285">
        <w:rPr>
          <w:sz w:val="22"/>
          <w:lang w:val="fr-FR"/>
        </w:rPr>
        <w:t>chef de file</w:t>
      </w:r>
      <w:r w:rsidRPr="00C7664A">
        <w:rPr>
          <w:sz w:val="22"/>
          <w:lang w:val="fr-FR"/>
        </w:rPr>
        <w:t xml:space="preserve"> dispose des sources de financement </w:t>
      </w:r>
      <w:r w:rsidR="001364BB">
        <w:rPr>
          <w:sz w:val="22"/>
          <w:lang w:val="fr-FR"/>
        </w:rPr>
        <w:t>mentionnées</w:t>
      </w:r>
      <w:r w:rsidRPr="00C7664A">
        <w:rPr>
          <w:sz w:val="22"/>
          <w:lang w:val="fr-FR"/>
        </w:rPr>
        <w:t xml:space="preserve"> </w:t>
      </w:r>
      <w:r w:rsidR="00A717FF">
        <w:rPr>
          <w:sz w:val="22"/>
          <w:lang w:val="fr-FR"/>
        </w:rPr>
        <w:t>à la section</w:t>
      </w:r>
      <w:r w:rsidRPr="00C7664A">
        <w:rPr>
          <w:sz w:val="22"/>
          <w:lang w:val="fr-FR"/>
        </w:rPr>
        <w:t xml:space="preserve"> 2 des lignes directrices à l’intention des demandeurs;</w:t>
      </w:r>
    </w:p>
    <w:p w:rsidR="00802102" w:rsidRPr="00C7664A" w:rsidRDefault="00802102" w:rsidP="00802102">
      <w:pPr>
        <w:numPr>
          <w:ilvl w:val="0"/>
          <w:numId w:val="24"/>
        </w:numPr>
        <w:autoSpaceDN w:val="0"/>
        <w:adjustRightInd w:val="0"/>
        <w:spacing w:before="120" w:line="240" w:lineRule="exact"/>
        <w:jc w:val="both"/>
        <w:rPr>
          <w:sz w:val="22"/>
          <w:lang w:val="fr-FR"/>
        </w:rPr>
      </w:pPr>
      <w:r w:rsidRPr="00C7664A">
        <w:rPr>
          <w:sz w:val="22"/>
          <w:lang w:val="fr-FR"/>
        </w:rPr>
        <w:t>le demandeur</w:t>
      </w:r>
      <w:r w:rsidR="00764C81">
        <w:rPr>
          <w:sz w:val="22"/>
          <w:lang w:val="fr-FR"/>
        </w:rPr>
        <w:t xml:space="preserve"> </w:t>
      </w:r>
      <w:r w:rsidR="00A717FF">
        <w:rPr>
          <w:sz w:val="22"/>
          <w:lang w:val="fr-FR"/>
        </w:rPr>
        <w:t>chef de file</w:t>
      </w:r>
      <w:r w:rsidRPr="00C7664A">
        <w:rPr>
          <w:sz w:val="22"/>
          <w:lang w:val="fr-FR"/>
        </w:rPr>
        <w:t xml:space="preserve"> dispose </w:t>
      </w:r>
      <w:r w:rsidR="001364BB">
        <w:rPr>
          <w:sz w:val="22"/>
          <w:lang w:val="fr-FR"/>
        </w:rPr>
        <w:t>des</w:t>
      </w:r>
      <w:r w:rsidRPr="00C7664A">
        <w:rPr>
          <w:sz w:val="22"/>
          <w:lang w:val="fr-FR"/>
        </w:rPr>
        <w:t xml:space="preserve"> capacité</w:t>
      </w:r>
      <w:r w:rsidR="001364BB">
        <w:rPr>
          <w:sz w:val="22"/>
          <w:lang w:val="fr-FR"/>
        </w:rPr>
        <w:t>s</w:t>
      </w:r>
      <w:r w:rsidRPr="00C7664A">
        <w:rPr>
          <w:sz w:val="22"/>
          <w:lang w:val="fr-FR"/>
        </w:rPr>
        <w:t xml:space="preserve"> financière</w:t>
      </w:r>
      <w:r w:rsidR="001364BB">
        <w:rPr>
          <w:sz w:val="22"/>
          <w:lang w:val="fr-FR"/>
        </w:rPr>
        <w:t>s</w:t>
      </w:r>
      <w:r w:rsidRPr="00C7664A">
        <w:rPr>
          <w:sz w:val="22"/>
          <w:lang w:val="fr-FR"/>
        </w:rPr>
        <w:t xml:space="preserve"> suffisante</w:t>
      </w:r>
      <w:r w:rsidR="001364BB">
        <w:rPr>
          <w:sz w:val="22"/>
          <w:lang w:val="fr-FR"/>
        </w:rPr>
        <w:t>s</w:t>
      </w:r>
      <w:r w:rsidRPr="00C7664A">
        <w:rPr>
          <w:sz w:val="22"/>
          <w:lang w:val="fr-FR"/>
        </w:rPr>
        <w:t xml:space="preserve"> pour </w:t>
      </w:r>
      <w:r w:rsidR="00A717FF">
        <w:rPr>
          <w:sz w:val="22"/>
          <w:lang w:val="fr-FR"/>
        </w:rPr>
        <w:t>réaliser</w:t>
      </w:r>
      <w:r w:rsidRPr="00C7664A">
        <w:rPr>
          <w:sz w:val="22"/>
          <w:lang w:val="fr-FR"/>
        </w:rPr>
        <w:t xml:space="preserve"> l’action</w:t>
      </w:r>
      <w:r w:rsidR="00A717FF">
        <w:rPr>
          <w:sz w:val="22"/>
          <w:lang w:val="fr-FR"/>
        </w:rPr>
        <w:t xml:space="preserve"> proposée</w:t>
      </w:r>
      <w:r w:rsidRPr="00C7664A">
        <w:rPr>
          <w:sz w:val="22"/>
          <w:lang w:val="fr-FR"/>
        </w:rPr>
        <w:t xml:space="preserve"> ou le programme de travail;</w:t>
      </w:r>
    </w:p>
    <w:p w:rsidR="00802102" w:rsidRPr="00C7664A" w:rsidRDefault="00802102" w:rsidP="00802102">
      <w:pPr>
        <w:numPr>
          <w:ilvl w:val="0"/>
          <w:numId w:val="24"/>
        </w:numPr>
        <w:autoSpaceDN w:val="0"/>
        <w:adjustRightInd w:val="0"/>
        <w:spacing w:before="120" w:line="240" w:lineRule="exact"/>
        <w:jc w:val="both"/>
        <w:rPr>
          <w:sz w:val="22"/>
          <w:lang w:val="fr-FR"/>
        </w:rPr>
      </w:pPr>
      <w:r w:rsidRPr="00C7664A">
        <w:rPr>
          <w:sz w:val="22"/>
          <w:lang w:val="fr-FR"/>
        </w:rPr>
        <w:t xml:space="preserve">le demandeur </w:t>
      </w:r>
      <w:r w:rsidR="00A717FF">
        <w:rPr>
          <w:sz w:val="22"/>
          <w:lang w:val="fr-FR"/>
        </w:rPr>
        <w:t>chef de file</w:t>
      </w:r>
      <w:r w:rsidRPr="00C7664A">
        <w:rPr>
          <w:sz w:val="22"/>
          <w:lang w:val="fr-FR"/>
        </w:rPr>
        <w:t xml:space="preserve"> certifie </w:t>
      </w:r>
      <w:r w:rsidR="00A717FF">
        <w:rPr>
          <w:sz w:val="22"/>
          <w:lang w:val="fr-FR"/>
        </w:rPr>
        <w:t>son</w:t>
      </w:r>
      <w:r w:rsidRPr="00C7664A">
        <w:rPr>
          <w:sz w:val="22"/>
          <w:lang w:val="fr-FR"/>
        </w:rPr>
        <w:t xml:space="preserve"> statut</w:t>
      </w:r>
      <w:r w:rsidR="001364BB">
        <w:rPr>
          <w:sz w:val="22"/>
          <w:lang w:val="fr-FR"/>
        </w:rPr>
        <w:t xml:space="preserve"> juridique</w:t>
      </w:r>
      <w:r w:rsidRPr="00C7664A">
        <w:rPr>
          <w:sz w:val="22"/>
          <w:lang w:val="fr-FR"/>
        </w:rPr>
        <w:t xml:space="preserve"> </w:t>
      </w:r>
      <w:r w:rsidR="00A717FF">
        <w:rPr>
          <w:sz w:val="22"/>
          <w:lang w:val="fr-FR"/>
        </w:rPr>
        <w:t xml:space="preserve">et celui de ses </w:t>
      </w:r>
      <w:r w:rsidRPr="00C7664A">
        <w:rPr>
          <w:sz w:val="22"/>
          <w:lang w:val="fr-FR"/>
        </w:rPr>
        <w:t>codemandeur(s) et entité</w:t>
      </w:r>
      <w:r w:rsidR="00A717FF">
        <w:rPr>
          <w:sz w:val="22"/>
          <w:lang w:val="fr-FR"/>
        </w:rPr>
        <w:t>(</w:t>
      </w:r>
      <w:r w:rsidRPr="00C7664A">
        <w:rPr>
          <w:sz w:val="22"/>
          <w:lang w:val="fr-FR"/>
        </w:rPr>
        <w:t>s</w:t>
      </w:r>
      <w:r w:rsidR="00A717FF">
        <w:rPr>
          <w:sz w:val="22"/>
          <w:lang w:val="fr-FR"/>
        </w:rPr>
        <w:t>)</w:t>
      </w:r>
      <w:r w:rsidRPr="00C7664A">
        <w:rPr>
          <w:sz w:val="22"/>
          <w:lang w:val="fr-FR"/>
        </w:rPr>
        <w:t xml:space="preserve"> affiliée(s) </w:t>
      </w:r>
      <w:r w:rsidR="00A717FF">
        <w:rPr>
          <w:sz w:val="22"/>
          <w:lang w:val="fr-FR"/>
        </w:rPr>
        <w:t>conformément aux</w:t>
      </w:r>
      <w:r w:rsidRPr="00C7664A">
        <w:rPr>
          <w:sz w:val="22"/>
          <w:lang w:val="fr-FR"/>
        </w:rPr>
        <w:t xml:space="preserve"> partie</w:t>
      </w:r>
      <w:r w:rsidR="001364BB">
        <w:rPr>
          <w:sz w:val="22"/>
          <w:lang w:val="fr-FR"/>
        </w:rPr>
        <w:t>s</w:t>
      </w:r>
      <w:r w:rsidRPr="00C7664A">
        <w:rPr>
          <w:sz w:val="22"/>
          <w:lang w:val="fr-FR"/>
        </w:rPr>
        <w:t xml:space="preserve"> 3</w:t>
      </w:r>
      <w:r w:rsidR="001364BB">
        <w:rPr>
          <w:sz w:val="22"/>
          <w:lang w:val="fr-FR"/>
        </w:rPr>
        <w:t xml:space="preserve"> et</w:t>
      </w:r>
      <w:r w:rsidRPr="00C7664A">
        <w:rPr>
          <w:sz w:val="22"/>
          <w:lang w:val="fr-FR"/>
        </w:rPr>
        <w:t xml:space="preserve"> 4 de la présente demande;</w:t>
      </w:r>
    </w:p>
    <w:p w:rsidR="00802102" w:rsidRPr="00C7664A" w:rsidRDefault="00802102" w:rsidP="00802102">
      <w:pPr>
        <w:numPr>
          <w:ilvl w:val="0"/>
          <w:numId w:val="24"/>
        </w:numPr>
        <w:autoSpaceDN w:val="0"/>
        <w:adjustRightInd w:val="0"/>
        <w:spacing w:before="120" w:line="240" w:lineRule="exact"/>
        <w:jc w:val="both"/>
        <w:rPr>
          <w:sz w:val="22"/>
          <w:lang w:val="fr-FR"/>
        </w:rPr>
      </w:pPr>
      <w:r w:rsidRPr="00C7664A">
        <w:rPr>
          <w:sz w:val="22"/>
          <w:lang w:val="fr-FR"/>
        </w:rPr>
        <w:t xml:space="preserve">le demandeur </w:t>
      </w:r>
      <w:r w:rsidR="00A717FF">
        <w:rPr>
          <w:sz w:val="22"/>
          <w:lang w:val="fr-FR"/>
        </w:rPr>
        <w:t>chef de file</w:t>
      </w:r>
      <w:r w:rsidRPr="00C7664A">
        <w:rPr>
          <w:sz w:val="22"/>
          <w:lang w:val="fr-FR"/>
        </w:rPr>
        <w:t>, le(s) codemandeur(s) et l’/les entité</w:t>
      </w:r>
      <w:r w:rsidR="00A717FF">
        <w:rPr>
          <w:sz w:val="22"/>
          <w:lang w:val="fr-FR"/>
        </w:rPr>
        <w:t>(</w:t>
      </w:r>
      <w:r w:rsidRPr="00C7664A">
        <w:rPr>
          <w:sz w:val="22"/>
          <w:lang w:val="fr-FR"/>
        </w:rPr>
        <w:t>s</w:t>
      </w:r>
      <w:r w:rsidR="00A717FF">
        <w:rPr>
          <w:sz w:val="22"/>
          <w:lang w:val="fr-FR"/>
        </w:rPr>
        <w:t>)</w:t>
      </w:r>
      <w:r w:rsidRPr="00C7664A">
        <w:rPr>
          <w:sz w:val="22"/>
          <w:lang w:val="fr-FR"/>
        </w:rPr>
        <w:t xml:space="preserve"> affiliée(s) disposent des compétences professionnelles</w:t>
      </w:r>
      <w:r w:rsidR="00A717FF">
        <w:rPr>
          <w:sz w:val="22"/>
          <w:lang w:val="fr-FR"/>
        </w:rPr>
        <w:t xml:space="preserve"> et diplômes</w:t>
      </w:r>
      <w:r w:rsidRPr="00C7664A">
        <w:rPr>
          <w:sz w:val="22"/>
          <w:lang w:val="fr-FR"/>
        </w:rPr>
        <w:t xml:space="preserve"> </w:t>
      </w:r>
      <w:r w:rsidR="00A717FF">
        <w:rPr>
          <w:sz w:val="22"/>
          <w:lang w:val="fr-FR"/>
        </w:rPr>
        <w:t>requis</w:t>
      </w:r>
      <w:r w:rsidRPr="00C7664A">
        <w:rPr>
          <w:sz w:val="22"/>
          <w:lang w:val="fr-FR"/>
        </w:rPr>
        <w:t xml:space="preserve"> </w:t>
      </w:r>
      <w:r w:rsidR="00A717FF">
        <w:rPr>
          <w:sz w:val="22"/>
          <w:lang w:val="fr-FR"/>
        </w:rPr>
        <w:t>dans</w:t>
      </w:r>
      <w:r w:rsidR="001364BB">
        <w:rPr>
          <w:sz w:val="22"/>
          <w:lang w:val="fr-FR"/>
        </w:rPr>
        <w:t xml:space="preserve"> la section</w:t>
      </w:r>
      <w:r w:rsidRPr="00C7664A">
        <w:rPr>
          <w:sz w:val="22"/>
          <w:lang w:val="fr-FR"/>
        </w:rPr>
        <w:t> 2 des lignes directrices à l’intention des demandeurs;</w:t>
      </w:r>
    </w:p>
    <w:p w:rsidR="00802102" w:rsidRPr="00C7664A" w:rsidRDefault="00802102" w:rsidP="00802102">
      <w:pPr>
        <w:numPr>
          <w:ilvl w:val="0"/>
          <w:numId w:val="24"/>
        </w:numPr>
        <w:autoSpaceDN w:val="0"/>
        <w:adjustRightInd w:val="0"/>
        <w:spacing w:before="120" w:line="240" w:lineRule="exact"/>
        <w:jc w:val="both"/>
        <w:rPr>
          <w:sz w:val="22"/>
          <w:lang w:val="fr-FR"/>
        </w:rPr>
      </w:pPr>
      <w:r w:rsidRPr="00C7664A">
        <w:rPr>
          <w:sz w:val="22"/>
          <w:lang w:val="fr-FR"/>
        </w:rPr>
        <w:t xml:space="preserve">le demandeur </w:t>
      </w:r>
      <w:r w:rsidR="00A717FF">
        <w:rPr>
          <w:sz w:val="22"/>
          <w:lang w:val="fr-FR"/>
        </w:rPr>
        <w:t>chef de file</w:t>
      </w:r>
      <w:r w:rsidRPr="00C7664A">
        <w:rPr>
          <w:sz w:val="22"/>
          <w:lang w:val="fr-FR"/>
        </w:rPr>
        <w:t xml:space="preserve"> s’engage à respecter</w:t>
      </w:r>
      <w:r w:rsidR="00A717FF">
        <w:rPr>
          <w:sz w:val="22"/>
          <w:lang w:val="fr-FR"/>
        </w:rPr>
        <w:t>, d'une part,</w:t>
      </w:r>
      <w:r w:rsidRPr="00C7664A">
        <w:rPr>
          <w:sz w:val="22"/>
          <w:lang w:val="fr-FR"/>
        </w:rPr>
        <w:t xml:space="preserve"> les obligations prévues dans</w:t>
      </w:r>
      <w:r w:rsidR="001364BB">
        <w:rPr>
          <w:sz w:val="22"/>
          <w:lang w:val="fr-FR"/>
        </w:rPr>
        <w:t xml:space="preserve"> la déclaration de</w:t>
      </w:r>
      <w:r w:rsidRPr="00C7664A">
        <w:rPr>
          <w:sz w:val="22"/>
          <w:lang w:val="fr-FR"/>
        </w:rPr>
        <w:t xml:space="preserve"> l’</w:t>
      </w:r>
      <w:r w:rsidR="001364BB">
        <w:rPr>
          <w:sz w:val="22"/>
          <w:lang w:val="fr-FR"/>
        </w:rPr>
        <w:t xml:space="preserve">/des </w:t>
      </w:r>
      <w:r w:rsidRPr="00C7664A">
        <w:rPr>
          <w:sz w:val="22"/>
          <w:lang w:val="fr-FR"/>
        </w:rPr>
        <w:t>entité(s) affiliée(s) du formulaire de demande de subvention et</w:t>
      </w:r>
      <w:r w:rsidR="00A717FF">
        <w:rPr>
          <w:sz w:val="22"/>
          <w:lang w:val="fr-FR"/>
        </w:rPr>
        <w:t>, d'autre part,</w:t>
      </w:r>
      <w:r w:rsidRPr="00C7664A">
        <w:rPr>
          <w:sz w:val="22"/>
          <w:lang w:val="fr-FR"/>
        </w:rPr>
        <w:t xml:space="preserve"> les principes de bonne pratique en matière de partenariat;</w:t>
      </w:r>
    </w:p>
    <w:p w:rsidR="00802102" w:rsidRPr="00C7664A" w:rsidRDefault="00802102" w:rsidP="00802102">
      <w:pPr>
        <w:numPr>
          <w:ilvl w:val="0"/>
          <w:numId w:val="24"/>
        </w:numPr>
        <w:autoSpaceDN w:val="0"/>
        <w:adjustRightInd w:val="0"/>
        <w:spacing w:before="120" w:line="240" w:lineRule="exact"/>
        <w:jc w:val="both"/>
        <w:rPr>
          <w:sz w:val="22"/>
          <w:lang w:val="fr-FR"/>
        </w:rPr>
      </w:pPr>
      <w:r w:rsidRPr="00C7664A">
        <w:rPr>
          <w:sz w:val="22"/>
          <w:lang w:val="fr-FR"/>
        </w:rPr>
        <w:t xml:space="preserve">le demandeur </w:t>
      </w:r>
      <w:r w:rsidR="00090FDB">
        <w:rPr>
          <w:sz w:val="22"/>
          <w:lang w:val="fr-FR"/>
        </w:rPr>
        <w:t>chef de file</w:t>
      </w:r>
      <w:r w:rsidRPr="00C7664A">
        <w:rPr>
          <w:sz w:val="22"/>
          <w:lang w:val="fr-FR"/>
        </w:rPr>
        <w:t xml:space="preserve"> est directement responsable de la préparation, de la gestion et de la mise en œuvre de l’action</w:t>
      </w:r>
      <w:r w:rsidR="00126A1A">
        <w:rPr>
          <w:sz w:val="22"/>
          <w:lang w:val="fr-FR"/>
        </w:rPr>
        <w:t>, le cas échéant</w:t>
      </w:r>
      <w:r w:rsidRPr="00C7664A">
        <w:rPr>
          <w:sz w:val="22"/>
          <w:lang w:val="fr-FR"/>
        </w:rPr>
        <w:t xml:space="preserve"> avec le(s) codemandeur(s) et</w:t>
      </w:r>
      <w:r w:rsidR="00090FDB">
        <w:rPr>
          <w:sz w:val="22"/>
          <w:lang w:val="fr-FR"/>
        </w:rPr>
        <w:t>/ou</w:t>
      </w:r>
      <w:r w:rsidRPr="00C7664A">
        <w:rPr>
          <w:sz w:val="22"/>
          <w:lang w:val="fr-FR"/>
        </w:rPr>
        <w:t xml:space="preserve"> l’/les entité</w:t>
      </w:r>
      <w:r w:rsidR="00090FDB">
        <w:rPr>
          <w:sz w:val="22"/>
          <w:lang w:val="fr-FR"/>
        </w:rPr>
        <w:t>(</w:t>
      </w:r>
      <w:r w:rsidRPr="00C7664A">
        <w:rPr>
          <w:sz w:val="22"/>
          <w:lang w:val="fr-FR"/>
        </w:rPr>
        <w:t>s</w:t>
      </w:r>
      <w:r w:rsidR="00090FDB">
        <w:rPr>
          <w:sz w:val="22"/>
          <w:lang w:val="fr-FR"/>
        </w:rPr>
        <w:t>)</w:t>
      </w:r>
      <w:r w:rsidRPr="00C7664A">
        <w:rPr>
          <w:sz w:val="22"/>
          <w:lang w:val="fr-FR"/>
        </w:rPr>
        <w:t xml:space="preserve"> affiliée(s)</w:t>
      </w:r>
      <w:r w:rsidR="00126A1A">
        <w:rPr>
          <w:sz w:val="22"/>
          <w:lang w:val="fr-FR"/>
        </w:rPr>
        <w:t>,</w:t>
      </w:r>
      <w:r w:rsidRPr="00C7664A">
        <w:rPr>
          <w:sz w:val="22"/>
          <w:lang w:val="fr-FR"/>
        </w:rPr>
        <w:t xml:space="preserve"> et n'agit pas en </w:t>
      </w:r>
      <w:r w:rsidR="00090FDB">
        <w:rPr>
          <w:sz w:val="22"/>
          <w:lang w:val="fr-FR"/>
        </w:rPr>
        <w:t>qualité d</w:t>
      </w:r>
      <w:r w:rsidRPr="00C7664A">
        <w:rPr>
          <w:sz w:val="22"/>
          <w:lang w:val="fr-FR"/>
        </w:rPr>
        <w:t>’intermédiaire;</w:t>
      </w:r>
    </w:p>
    <w:p w:rsidR="00802102" w:rsidRPr="00C7664A" w:rsidRDefault="007A634D" w:rsidP="00802102">
      <w:pPr>
        <w:numPr>
          <w:ilvl w:val="0"/>
          <w:numId w:val="24"/>
        </w:numPr>
        <w:autoSpaceDN w:val="0"/>
        <w:adjustRightInd w:val="0"/>
        <w:spacing w:before="120" w:line="240" w:lineRule="exact"/>
        <w:jc w:val="both"/>
        <w:rPr>
          <w:lang w:val="fr-FR"/>
        </w:rPr>
      </w:pPr>
      <w:r>
        <w:rPr>
          <w:sz w:val="22"/>
          <w:highlight w:val="yellow"/>
          <w:lang w:val="fr-FR"/>
        </w:rPr>
        <w:t>s</w:t>
      </w:r>
      <w:r w:rsidR="00802102" w:rsidRPr="00C7664A">
        <w:rPr>
          <w:sz w:val="22"/>
          <w:highlight w:val="yellow"/>
          <w:lang w:val="fr-FR"/>
        </w:rPr>
        <w:t>i le montant demandé est supérieur à 60 000 EUR</w:t>
      </w:r>
      <w:r w:rsidR="00802102" w:rsidRPr="00C7664A">
        <w:rPr>
          <w:sz w:val="22"/>
          <w:lang w:val="fr-FR"/>
        </w:rPr>
        <w:t xml:space="preserve">: </w:t>
      </w:r>
      <w:r w:rsidR="00802102" w:rsidRPr="00C7664A">
        <w:rPr>
          <w:sz w:val="22"/>
          <w:highlight w:val="lightGray"/>
          <w:lang w:val="fr-FR"/>
        </w:rPr>
        <w:t xml:space="preserve">le demandeur </w:t>
      </w:r>
      <w:r w:rsidR="00090FDB">
        <w:rPr>
          <w:sz w:val="22"/>
          <w:highlight w:val="lightGray"/>
          <w:lang w:val="fr-FR"/>
        </w:rPr>
        <w:t>chef de file</w:t>
      </w:r>
      <w:r w:rsidR="00802102" w:rsidRPr="00C7664A">
        <w:rPr>
          <w:sz w:val="22"/>
          <w:highlight w:val="lightGray"/>
          <w:lang w:val="fr-FR"/>
        </w:rPr>
        <w:t>, le(s) codemandeur(s) et l’/les entité</w:t>
      </w:r>
      <w:r w:rsidR="00090FDB">
        <w:rPr>
          <w:sz w:val="22"/>
          <w:highlight w:val="lightGray"/>
          <w:lang w:val="fr-FR"/>
        </w:rPr>
        <w:t>(</w:t>
      </w:r>
      <w:r w:rsidR="00802102" w:rsidRPr="00C7664A">
        <w:rPr>
          <w:sz w:val="22"/>
          <w:highlight w:val="lightGray"/>
          <w:lang w:val="fr-FR"/>
        </w:rPr>
        <w:t>s</w:t>
      </w:r>
      <w:r w:rsidR="00090FDB">
        <w:rPr>
          <w:sz w:val="22"/>
          <w:highlight w:val="lightGray"/>
          <w:lang w:val="fr-FR"/>
        </w:rPr>
        <w:t>)</w:t>
      </w:r>
      <w:r w:rsidR="00802102" w:rsidRPr="00C7664A">
        <w:rPr>
          <w:sz w:val="22"/>
          <w:highlight w:val="lightGray"/>
          <w:lang w:val="fr-FR"/>
        </w:rPr>
        <w:t xml:space="preserve"> affiliée(s) ne se trouvent dans aucune des situations </w:t>
      </w:r>
      <w:r w:rsidR="00090FDB">
        <w:rPr>
          <w:sz w:val="22"/>
          <w:highlight w:val="lightGray"/>
          <w:lang w:val="fr-FR"/>
        </w:rPr>
        <w:t>les excluant de</w:t>
      </w:r>
      <w:r w:rsidR="00802102" w:rsidRPr="00C7664A">
        <w:rPr>
          <w:sz w:val="22"/>
          <w:highlight w:val="lightGray"/>
          <w:lang w:val="fr-FR"/>
        </w:rPr>
        <w:t xml:space="preserve"> la participation aux</w:t>
      </w:r>
      <w:r w:rsidR="000F627C">
        <w:rPr>
          <w:sz w:val="22"/>
          <w:highlight w:val="lightGray"/>
          <w:lang w:val="fr-FR"/>
        </w:rPr>
        <w:t xml:space="preserve"> procédures d'attribution de</w:t>
      </w:r>
      <w:r w:rsidR="00802102" w:rsidRPr="00C7664A">
        <w:rPr>
          <w:sz w:val="22"/>
          <w:highlight w:val="lightGray"/>
          <w:lang w:val="fr-FR"/>
        </w:rPr>
        <w:t xml:space="preserve"> marchés</w:t>
      </w:r>
      <w:r w:rsidR="000F627C">
        <w:rPr>
          <w:sz w:val="22"/>
          <w:highlight w:val="lightGray"/>
          <w:lang w:val="fr-FR"/>
        </w:rPr>
        <w:t xml:space="preserve"> publics et de subventions</w:t>
      </w:r>
      <w:r w:rsidR="00802102" w:rsidRPr="00C7664A">
        <w:rPr>
          <w:sz w:val="22"/>
          <w:highlight w:val="lightGray"/>
          <w:lang w:val="fr-FR"/>
        </w:rPr>
        <w:t xml:space="preserve"> qui sont énumérées au point 2.3.3 du Guide </w:t>
      </w:r>
      <w:r w:rsidR="000F627C">
        <w:rPr>
          <w:sz w:val="22"/>
          <w:highlight w:val="lightGray"/>
          <w:lang w:val="fr-FR"/>
        </w:rPr>
        <w:t>p</w:t>
      </w:r>
      <w:r w:rsidR="00802102" w:rsidRPr="00C7664A">
        <w:rPr>
          <w:sz w:val="22"/>
          <w:highlight w:val="lightGray"/>
          <w:lang w:val="fr-FR"/>
        </w:rPr>
        <w:t xml:space="preserve">ratique (disponible sur </w:t>
      </w:r>
      <w:r w:rsidR="000F627C">
        <w:rPr>
          <w:sz w:val="22"/>
          <w:highlight w:val="lightGray"/>
          <w:lang w:val="fr-FR"/>
        </w:rPr>
        <w:t>i</w:t>
      </w:r>
      <w:r w:rsidR="00802102" w:rsidRPr="00C7664A">
        <w:rPr>
          <w:sz w:val="22"/>
          <w:highlight w:val="lightGray"/>
          <w:lang w:val="fr-FR"/>
        </w:rPr>
        <w:t xml:space="preserve">nternet à l’adresse suivante: </w:t>
      </w:r>
      <w:hyperlink r:id="rId13" w:history="1">
        <w:r w:rsidR="00802102" w:rsidRPr="00C7664A">
          <w:rPr>
            <w:rStyle w:val="Hyperlink"/>
            <w:sz w:val="22"/>
            <w:highlight w:val="lightGray"/>
            <w:lang w:val="fr-FR"/>
          </w:rPr>
          <w:t>http://ec.europa.eu/europeaid/prag/document.do?locale=</w:t>
        </w:r>
        <w:r w:rsidR="00802102" w:rsidRPr="00C7664A">
          <w:rPr>
            <w:rStyle w:val="Hyperlink"/>
            <w:highlight w:val="lightGray"/>
            <w:lang w:val="fr-FR"/>
          </w:rPr>
          <w:t>fr</w:t>
        </w:r>
      </w:hyperlink>
      <w:r w:rsidR="00802102" w:rsidRPr="00C7664A">
        <w:rPr>
          <w:highlight w:val="lightGray"/>
          <w:lang w:val="fr-FR"/>
        </w:rPr>
        <w:t>).</w:t>
      </w:r>
      <w:r w:rsidR="00802102" w:rsidRPr="00C7664A">
        <w:rPr>
          <w:sz w:val="22"/>
          <w:highlight w:val="lightGray"/>
          <w:lang w:val="fr-FR"/>
        </w:rPr>
        <w:t xml:space="preserve"> En outre, le demandeur </w:t>
      </w:r>
      <w:r w:rsidR="00090FDB">
        <w:rPr>
          <w:sz w:val="22"/>
          <w:highlight w:val="lightGray"/>
          <w:lang w:val="fr-FR"/>
        </w:rPr>
        <w:t>chef de file</w:t>
      </w:r>
      <w:r w:rsidR="00443B16">
        <w:rPr>
          <w:sz w:val="22"/>
          <w:highlight w:val="lightGray"/>
          <w:lang w:val="fr-FR"/>
        </w:rPr>
        <w:t xml:space="preserve"> et, le cas échéant</w:t>
      </w:r>
      <w:r w:rsidR="00802102" w:rsidRPr="00C7664A">
        <w:rPr>
          <w:sz w:val="22"/>
          <w:highlight w:val="lightGray"/>
          <w:lang w:val="fr-FR"/>
        </w:rPr>
        <w:t xml:space="preserve">, le(s) codemandeur(s) </w:t>
      </w:r>
      <w:r w:rsidR="00FC44BE">
        <w:rPr>
          <w:sz w:val="22"/>
          <w:highlight w:val="lightGray"/>
          <w:lang w:val="fr-FR"/>
        </w:rPr>
        <w:t>et/</w:t>
      </w:r>
      <w:r w:rsidR="00802102" w:rsidRPr="00C7664A">
        <w:rPr>
          <w:sz w:val="22"/>
          <w:highlight w:val="lightGray"/>
          <w:lang w:val="fr-FR"/>
        </w:rPr>
        <w:t xml:space="preserve">ou </w:t>
      </w:r>
      <w:r w:rsidR="00443B16">
        <w:rPr>
          <w:sz w:val="22"/>
          <w:highlight w:val="lightGray"/>
          <w:lang w:val="fr-FR"/>
        </w:rPr>
        <w:t>l'/les</w:t>
      </w:r>
      <w:r w:rsidR="00802102" w:rsidRPr="00C7664A">
        <w:rPr>
          <w:sz w:val="22"/>
          <w:highlight w:val="lightGray"/>
          <w:lang w:val="fr-FR"/>
        </w:rPr>
        <w:t xml:space="preserve"> entité(s) affiliée(s) </w:t>
      </w:r>
      <w:r w:rsidR="00443B16">
        <w:rPr>
          <w:sz w:val="22"/>
          <w:highlight w:val="lightGray"/>
          <w:lang w:val="fr-FR"/>
        </w:rPr>
        <w:t>reconnaissent et acceptent que, s'ils</w:t>
      </w:r>
      <w:r w:rsidR="00802102" w:rsidRPr="00C7664A">
        <w:rPr>
          <w:sz w:val="22"/>
          <w:highlight w:val="lightGray"/>
          <w:lang w:val="fr-FR"/>
        </w:rPr>
        <w:t xml:space="preserve"> participent</w:t>
      </w:r>
      <w:r w:rsidR="00FC44BE">
        <w:rPr>
          <w:sz w:val="22"/>
          <w:highlight w:val="lightGray"/>
          <w:lang w:val="fr-FR"/>
        </w:rPr>
        <w:t xml:space="preserve"> à cet appel à propositions</w:t>
      </w:r>
      <w:r w:rsidR="00802102" w:rsidRPr="00C7664A">
        <w:rPr>
          <w:sz w:val="22"/>
          <w:highlight w:val="lightGray"/>
          <w:lang w:val="fr-FR"/>
        </w:rPr>
        <w:t xml:space="preserve"> </w:t>
      </w:r>
      <w:r w:rsidR="00697BC8">
        <w:rPr>
          <w:sz w:val="22"/>
          <w:highlight w:val="lightGray"/>
          <w:lang w:val="fr-FR"/>
        </w:rPr>
        <w:t>alors qu'ils</w:t>
      </w:r>
      <w:r w:rsidR="00802102" w:rsidRPr="00C7664A">
        <w:rPr>
          <w:sz w:val="22"/>
          <w:highlight w:val="lightGray"/>
          <w:lang w:val="fr-FR"/>
        </w:rPr>
        <w:t xml:space="preserve"> se trouv</w:t>
      </w:r>
      <w:r w:rsidR="00697BC8">
        <w:rPr>
          <w:sz w:val="22"/>
          <w:highlight w:val="lightGray"/>
          <w:lang w:val="fr-FR"/>
        </w:rPr>
        <w:t>e</w:t>
      </w:r>
      <w:r w:rsidR="00802102" w:rsidRPr="00C7664A">
        <w:rPr>
          <w:sz w:val="22"/>
          <w:highlight w:val="lightGray"/>
          <w:lang w:val="fr-FR"/>
        </w:rPr>
        <w:t xml:space="preserve">nt dans l’une de ces situations, ils </w:t>
      </w:r>
      <w:r w:rsidR="00443B16">
        <w:rPr>
          <w:sz w:val="22"/>
          <w:highlight w:val="lightGray"/>
          <w:lang w:val="fr-FR"/>
        </w:rPr>
        <w:t>peuvent</w:t>
      </w:r>
      <w:r w:rsidR="00802102" w:rsidRPr="00C7664A">
        <w:rPr>
          <w:sz w:val="22"/>
          <w:highlight w:val="lightGray"/>
          <w:lang w:val="fr-FR"/>
        </w:rPr>
        <w:t xml:space="preserve"> être exclus d’autres procédures conformément au point 2.3.4 du Guide pratique</w:t>
      </w:r>
      <w:r w:rsidR="00802102" w:rsidRPr="00C7664A">
        <w:rPr>
          <w:sz w:val="22"/>
          <w:lang w:val="fr-FR"/>
        </w:rPr>
        <w:t>;</w:t>
      </w:r>
    </w:p>
    <w:p w:rsidR="00802102" w:rsidRPr="00C7664A" w:rsidRDefault="00802102" w:rsidP="00802102">
      <w:pPr>
        <w:numPr>
          <w:ilvl w:val="0"/>
          <w:numId w:val="24"/>
        </w:numPr>
        <w:autoSpaceDN w:val="0"/>
        <w:adjustRightInd w:val="0"/>
        <w:spacing w:before="120" w:line="240" w:lineRule="exact"/>
        <w:jc w:val="both"/>
        <w:rPr>
          <w:lang w:val="fr-FR"/>
        </w:rPr>
      </w:pPr>
      <w:r w:rsidRPr="00C7664A">
        <w:rPr>
          <w:sz w:val="22"/>
          <w:lang w:val="fr-FR"/>
        </w:rPr>
        <w:t xml:space="preserve">le demandeur </w:t>
      </w:r>
      <w:r w:rsidR="00FC44BE">
        <w:rPr>
          <w:sz w:val="22"/>
          <w:lang w:val="fr-FR"/>
        </w:rPr>
        <w:t>chef de file</w:t>
      </w:r>
      <w:r w:rsidRPr="00C7664A">
        <w:rPr>
          <w:sz w:val="22"/>
          <w:lang w:val="fr-FR"/>
        </w:rPr>
        <w:t xml:space="preserve"> et</w:t>
      </w:r>
      <w:r w:rsidR="00E604D9">
        <w:rPr>
          <w:sz w:val="22"/>
          <w:lang w:val="fr-FR"/>
        </w:rPr>
        <w:t>, le cas échéant,</w:t>
      </w:r>
      <w:r w:rsidRPr="00C7664A">
        <w:rPr>
          <w:sz w:val="22"/>
          <w:lang w:val="fr-FR"/>
        </w:rPr>
        <w:t xml:space="preserve"> chaque codemandeu</w:t>
      </w:r>
      <w:r w:rsidRPr="00C7664A">
        <w:rPr>
          <w:lang w:val="fr-FR"/>
        </w:rPr>
        <w:t xml:space="preserve">r </w:t>
      </w:r>
      <w:r w:rsidRPr="00C7664A">
        <w:rPr>
          <w:sz w:val="22"/>
          <w:lang w:val="fr-FR"/>
        </w:rPr>
        <w:t xml:space="preserve">et entité affiliée </w:t>
      </w:r>
      <w:r w:rsidR="00FC44BE">
        <w:rPr>
          <w:sz w:val="22"/>
          <w:lang w:val="fr-FR"/>
        </w:rPr>
        <w:t>peuvent</w:t>
      </w:r>
      <w:r w:rsidRPr="00C7664A">
        <w:rPr>
          <w:sz w:val="22"/>
          <w:lang w:val="fr-FR"/>
        </w:rPr>
        <w:t xml:space="preserve"> fournir immédiatement, sur demande, les </w:t>
      </w:r>
      <w:r w:rsidR="00E604D9">
        <w:rPr>
          <w:sz w:val="22"/>
          <w:lang w:val="fr-FR"/>
        </w:rPr>
        <w:t>pièces</w:t>
      </w:r>
      <w:r w:rsidRPr="00C7664A">
        <w:rPr>
          <w:sz w:val="22"/>
          <w:lang w:val="fr-FR"/>
        </w:rPr>
        <w:t xml:space="preserve"> justificati</w:t>
      </w:r>
      <w:r w:rsidR="00E604D9">
        <w:rPr>
          <w:sz w:val="22"/>
          <w:lang w:val="fr-FR"/>
        </w:rPr>
        <w:t>ve</w:t>
      </w:r>
      <w:r w:rsidRPr="00C7664A">
        <w:rPr>
          <w:sz w:val="22"/>
          <w:lang w:val="fr-FR"/>
        </w:rPr>
        <w:t>s mentionné</w:t>
      </w:r>
      <w:r w:rsidR="00E604D9">
        <w:rPr>
          <w:sz w:val="22"/>
          <w:lang w:val="fr-FR"/>
        </w:rPr>
        <w:t>e</w:t>
      </w:r>
      <w:r w:rsidRPr="00C7664A">
        <w:rPr>
          <w:sz w:val="22"/>
          <w:lang w:val="fr-FR"/>
        </w:rPr>
        <w:t>s au point 2.4 des lignes directrices à l’intention des demandeurs;</w:t>
      </w:r>
    </w:p>
    <w:p w:rsidR="00802102" w:rsidRPr="00C7664A" w:rsidRDefault="00802102" w:rsidP="00802102">
      <w:pPr>
        <w:numPr>
          <w:ilvl w:val="0"/>
          <w:numId w:val="24"/>
        </w:numPr>
        <w:autoSpaceDN w:val="0"/>
        <w:adjustRightInd w:val="0"/>
        <w:spacing w:before="120" w:line="240" w:lineRule="exact"/>
        <w:jc w:val="both"/>
        <w:rPr>
          <w:lang w:val="fr-FR"/>
        </w:rPr>
      </w:pPr>
      <w:r w:rsidRPr="00C7664A">
        <w:rPr>
          <w:b/>
          <w:sz w:val="22"/>
          <w:lang w:val="fr-FR"/>
        </w:rPr>
        <w:t xml:space="preserve">le demandeur </w:t>
      </w:r>
      <w:r w:rsidR="00FC44BE">
        <w:rPr>
          <w:b/>
          <w:sz w:val="22"/>
          <w:lang w:val="fr-FR"/>
        </w:rPr>
        <w:t>chef de file</w:t>
      </w:r>
      <w:r w:rsidRPr="00C7664A">
        <w:rPr>
          <w:b/>
          <w:sz w:val="22"/>
          <w:lang w:val="fr-FR"/>
        </w:rPr>
        <w:t xml:space="preserve"> et</w:t>
      </w:r>
      <w:r w:rsidR="00FC44BE">
        <w:rPr>
          <w:b/>
          <w:sz w:val="22"/>
          <w:lang w:val="fr-FR"/>
        </w:rPr>
        <w:t>,</w:t>
      </w:r>
      <w:r w:rsidR="0094520A">
        <w:rPr>
          <w:b/>
          <w:sz w:val="22"/>
          <w:lang w:val="fr-FR"/>
        </w:rPr>
        <w:t xml:space="preserve"> </w:t>
      </w:r>
      <w:r w:rsidR="00E604D9">
        <w:rPr>
          <w:b/>
          <w:sz w:val="22"/>
          <w:lang w:val="fr-FR"/>
        </w:rPr>
        <w:t>le cas échéant</w:t>
      </w:r>
      <w:r w:rsidR="00FC44BE">
        <w:rPr>
          <w:b/>
          <w:sz w:val="22"/>
          <w:lang w:val="fr-FR"/>
        </w:rPr>
        <w:t>,</w:t>
      </w:r>
      <w:r w:rsidRPr="00C7664A">
        <w:rPr>
          <w:b/>
          <w:sz w:val="22"/>
          <w:lang w:val="fr-FR"/>
        </w:rPr>
        <w:t xml:space="preserve"> chaque codemandeur et entité affiliée sont </w:t>
      </w:r>
      <w:r w:rsidR="00E604D9">
        <w:rPr>
          <w:b/>
          <w:sz w:val="22"/>
          <w:lang w:val="fr-FR"/>
        </w:rPr>
        <w:t>éligibles</w:t>
      </w:r>
      <w:r w:rsidRPr="00C7664A">
        <w:rPr>
          <w:b/>
          <w:sz w:val="22"/>
          <w:lang w:val="fr-FR"/>
        </w:rPr>
        <w:t xml:space="preserve"> </w:t>
      </w:r>
      <w:r w:rsidR="00E604D9">
        <w:rPr>
          <w:b/>
          <w:sz w:val="22"/>
          <w:lang w:val="fr-FR"/>
        </w:rPr>
        <w:t>conformément aux</w:t>
      </w:r>
      <w:r w:rsidRPr="00C7664A">
        <w:rPr>
          <w:b/>
          <w:sz w:val="22"/>
          <w:lang w:val="fr-FR"/>
        </w:rPr>
        <w:t xml:space="preserve"> critères définis aux points 2.1.1 et 2.1.2 des lignes directrices à l’intention des demandeurs;</w:t>
      </w:r>
    </w:p>
    <w:p w:rsidR="00802102" w:rsidRPr="00C7664A" w:rsidRDefault="00802102" w:rsidP="00802102">
      <w:pPr>
        <w:numPr>
          <w:ilvl w:val="0"/>
          <w:numId w:val="24"/>
        </w:numPr>
        <w:autoSpaceDN w:val="0"/>
        <w:adjustRightInd w:val="0"/>
        <w:spacing w:before="120" w:line="240" w:lineRule="exact"/>
        <w:jc w:val="both"/>
        <w:rPr>
          <w:sz w:val="22"/>
          <w:lang w:val="fr-FR"/>
        </w:rPr>
      </w:pPr>
      <w:r w:rsidRPr="00C7664A">
        <w:rPr>
          <w:sz w:val="22"/>
          <w:lang w:val="fr-FR"/>
        </w:rPr>
        <w:t>s’il</w:t>
      </w:r>
      <w:r w:rsidR="00FC44BE">
        <w:rPr>
          <w:sz w:val="22"/>
          <w:lang w:val="fr-FR"/>
        </w:rPr>
        <w:t>s</w:t>
      </w:r>
      <w:r w:rsidRPr="00C7664A">
        <w:rPr>
          <w:sz w:val="22"/>
          <w:lang w:val="fr-FR"/>
        </w:rPr>
        <w:t xml:space="preserve"> </w:t>
      </w:r>
      <w:r w:rsidR="00FC44BE">
        <w:rPr>
          <w:sz w:val="22"/>
          <w:lang w:val="fr-FR"/>
        </w:rPr>
        <w:t>sont</w:t>
      </w:r>
      <w:r w:rsidRPr="00C7664A">
        <w:rPr>
          <w:sz w:val="22"/>
          <w:lang w:val="fr-FR"/>
        </w:rPr>
        <w:t xml:space="preserve"> recommandé</w:t>
      </w:r>
      <w:r w:rsidR="00FC44BE">
        <w:rPr>
          <w:sz w:val="22"/>
          <w:lang w:val="fr-FR"/>
        </w:rPr>
        <w:t>s</w:t>
      </w:r>
      <w:r w:rsidRPr="00C7664A">
        <w:rPr>
          <w:sz w:val="22"/>
          <w:lang w:val="fr-FR"/>
        </w:rPr>
        <w:t xml:space="preserve"> pour l’octroi d’une subvention, le demandeur </w:t>
      </w:r>
      <w:r w:rsidR="00FC44BE">
        <w:rPr>
          <w:sz w:val="22"/>
          <w:lang w:val="fr-FR"/>
        </w:rPr>
        <w:t>chef de file</w:t>
      </w:r>
      <w:r w:rsidRPr="00C7664A">
        <w:rPr>
          <w:sz w:val="22"/>
          <w:lang w:val="fr-FR"/>
        </w:rPr>
        <w:t>, le(s) codemandeur(s) et l’/les entité</w:t>
      </w:r>
      <w:r w:rsidR="00FC44BE">
        <w:rPr>
          <w:sz w:val="22"/>
          <w:lang w:val="fr-FR"/>
        </w:rPr>
        <w:t>(</w:t>
      </w:r>
      <w:r w:rsidRPr="00C7664A">
        <w:rPr>
          <w:sz w:val="22"/>
          <w:lang w:val="fr-FR"/>
        </w:rPr>
        <w:t>s</w:t>
      </w:r>
      <w:r w:rsidR="00FC44BE">
        <w:rPr>
          <w:sz w:val="22"/>
          <w:lang w:val="fr-FR"/>
        </w:rPr>
        <w:t>)</w:t>
      </w:r>
      <w:r w:rsidRPr="00C7664A">
        <w:rPr>
          <w:sz w:val="22"/>
          <w:lang w:val="fr-FR"/>
        </w:rPr>
        <w:t xml:space="preserve"> affiliée(s) accepte</w:t>
      </w:r>
      <w:r w:rsidR="00E604D9">
        <w:rPr>
          <w:sz w:val="22"/>
          <w:lang w:val="fr-FR"/>
        </w:rPr>
        <w:t>nt</w:t>
      </w:r>
      <w:r w:rsidRPr="00C7664A">
        <w:rPr>
          <w:sz w:val="22"/>
          <w:lang w:val="fr-FR"/>
        </w:rPr>
        <w:t xml:space="preserve"> les conditions contractuelles </w:t>
      </w:r>
      <w:r w:rsidR="00FC44BE">
        <w:rPr>
          <w:sz w:val="22"/>
          <w:lang w:val="fr-FR"/>
        </w:rPr>
        <w:t xml:space="preserve">telles que </w:t>
      </w:r>
      <w:r w:rsidRPr="00C7664A">
        <w:rPr>
          <w:sz w:val="22"/>
          <w:lang w:val="fr-FR"/>
        </w:rPr>
        <w:t>fixées dans le</w:t>
      </w:r>
      <w:r w:rsidR="00FC44BE">
        <w:rPr>
          <w:sz w:val="22"/>
          <w:lang w:val="fr-FR"/>
        </w:rPr>
        <w:t xml:space="preserve"> modèle de</w:t>
      </w:r>
      <w:r w:rsidRPr="00C7664A">
        <w:rPr>
          <w:sz w:val="22"/>
          <w:lang w:val="fr-FR"/>
        </w:rPr>
        <w:t xml:space="preserve"> contrat annexé aux lignes directrices à l’intention des demandeurs (annexe G) (ou </w:t>
      </w:r>
      <w:r w:rsidR="00F0642A">
        <w:rPr>
          <w:sz w:val="22"/>
          <w:lang w:val="fr-FR"/>
        </w:rPr>
        <w:t>dans la convention</w:t>
      </w:r>
      <w:r w:rsidRPr="00C7664A">
        <w:rPr>
          <w:sz w:val="22"/>
          <w:lang w:val="fr-FR"/>
        </w:rPr>
        <w:t xml:space="preserve"> de subvention </w:t>
      </w:r>
      <w:r w:rsidR="00FC44BE">
        <w:rPr>
          <w:sz w:val="22"/>
          <w:lang w:val="fr-FR"/>
        </w:rPr>
        <w:t>EP</w:t>
      </w:r>
      <w:r w:rsidRPr="00C7664A">
        <w:rPr>
          <w:sz w:val="22"/>
          <w:lang w:val="fr-FR"/>
        </w:rPr>
        <w:t xml:space="preserve">, </w:t>
      </w:r>
      <w:r w:rsidR="00FC44BE">
        <w:rPr>
          <w:sz w:val="22"/>
          <w:lang w:val="fr-FR"/>
        </w:rPr>
        <w:t>selon le cas</w:t>
      </w:r>
      <w:r w:rsidRPr="00C7664A">
        <w:rPr>
          <w:sz w:val="22"/>
          <w:lang w:val="fr-FR"/>
        </w:rPr>
        <w:t>).</w:t>
      </w:r>
    </w:p>
    <w:p w:rsidR="00802102" w:rsidRPr="00C7664A" w:rsidRDefault="00802102" w:rsidP="00802102">
      <w:pPr>
        <w:spacing w:before="120" w:line="240" w:lineRule="exact"/>
        <w:ind w:left="360"/>
        <w:jc w:val="both"/>
        <w:rPr>
          <w:sz w:val="22"/>
          <w:lang w:val="fr-FR"/>
        </w:rPr>
      </w:pPr>
    </w:p>
    <w:p w:rsidR="00802102" w:rsidRPr="00C7664A" w:rsidRDefault="00802102" w:rsidP="00802102">
      <w:pPr>
        <w:tabs>
          <w:tab w:val="left" w:pos="-284"/>
        </w:tabs>
        <w:spacing w:before="120" w:line="240" w:lineRule="exact"/>
        <w:jc w:val="both"/>
        <w:rPr>
          <w:lang w:val="fr-FR"/>
        </w:rPr>
      </w:pPr>
      <w:r w:rsidRPr="00C7664A">
        <w:rPr>
          <w:sz w:val="22"/>
          <w:lang w:val="fr-FR"/>
        </w:rPr>
        <w:t xml:space="preserve">Les sources et montants des financements de l’Union </w:t>
      </w:r>
      <w:r w:rsidR="00F60C32">
        <w:rPr>
          <w:sz w:val="22"/>
          <w:lang w:val="fr-FR"/>
        </w:rPr>
        <w:t>reçus ou</w:t>
      </w:r>
      <w:r w:rsidRPr="00C7664A">
        <w:rPr>
          <w:sz w:val="22"/>
          <w:lang w:val="fr-FR"/>
        </w:rPr>
        <w:t xml:space="preserve"> demandés pour l’action ou une partie de </w:t>
      </w:r>
      <w:r w:rsidR="00F60C32">
        <w:rPr>
          <w:sz w:val="22"/>
          <w:lang w:val="fr-FR"/>
        </w:rPr>
        <w:t>l'</w:t>
      </w:r>
      <w:r w:rsidRPr="00C7664A">
        <w:rPr>
          <w:sz w:val="22"/>
          <w:lang w:val="fr-FR"/>
        </w:rPr>
        <w:t xml:space="preserve">action ou pour son fonctionnement </w:t>
      </w:r>
      <w:r w:rsidR="009D23C3">
        <w:rPr>
          <w:sz w:val="22"/>
          <w:lang w:val="fr-FR"/>
        </w:rPr>
        <w:t>pendant le</w:t>
      </w:r>
      <w:r w:rsidRPr="00C7664A">
        <w:rPr>
          <w:sz w:val="22"/>
          <w:lang w:val="fr-FR"/>
        </w:rPr>
        <w:t xml:space="preserve"> même exercice ainsi que tout autre financement </w:t>
      </w:r>
      <w:r w:rsidR="009D23C3">
        <w:rPr>
          <w:sz w:val="22"/>
          <w:lang w:val="fr-FR"/>
        </w:rPr>
        <w:t>obtenu</w:t>
      </w:r>
      <w:r w:rsidRPr="00C7664A">
        <w:rPr>
          <w:sz w:val="22"/>
          <w:lang w:val="fr-FR"/>
        </w:rPr>
        <w:t xml:space="preserve"> ou demand</w:t>
      </w:r>
      <w:r w:rsidR="00F60C32">
        <w:rPr>
          <w:sz w:val="22"/>
          <w:lang w:val="fr-FR"/>
        </w:rPr>
        <w:t>é</w:t>
      </w:r>
      <w:r w:rsidRPr="00C7664A">
        <w:rPr>
          <w:sz w:val="22"/>
          <w:lang w:val="fr-FR"/>
        </w:rPr>
        <w:t xml:space="preserve"> pour la même action sont:</w:t>
      </w:r>
    </w:p>
    <w:p w:rsidR="00802102" w:rsidRPr="00C7664A" w:rsidRDefault="00802102" w:rsidP="00802102">
      <w:pPr>
        <w:tabs>
          <w:tab w:val="left" w:pos="-284"/>
        </w:tabs>
        <w:spacing w:before="120" w:line="240" w:lineRule="exact"/>
        <w:jc w:val="both"/>
        <w:rPr>
          <w:lang w:val="fr-FR"/>
        </w:rPr>
      </w:pPr>
      <w:r w:rsidRPr="00C7664A">
        <w:rPr>
          <w:sz w:val="22"/>
          <w:highlight w:val="yellow"/>
          <w:lang w:val="fr-FR"/>
        </w:rPr>
        <w:t>&lt;</w:t>
      </w:r>
      <w:proofErr w:type="gramStart"/>
      <w:r w:rsidRPr="00C7664A">
        <w:rPr>
          <w:sz w:val="22"/>
          <w:highlight w:val="yellow"/>
          <w:lang w:val="fr-FR"/>
        </w:rPr>
        <w:t>énumérer</w:t>
      </w:r>
      <w:proofErr w:type="gramEnd"/>
      <w:r w:rsidRPr="00C7664A">
        <w:rPr>
          <w:sz w:val="22"/>
          <w:highlight w:val="yellow"/>
          <w:lang w:val="fr-FR"/>
        </w:rPr>
        <w:t xml:space="preserve"> les sources et montants et indiquer leur statut (demandé ou </w:t>
      </w:r>
      <w:r w:rsidR="00F60C32">
        <w:rPr>
          <w:sz w:val="22"/>
          <w:highlight w:val="yellow"/>
          <w:lang w:val="fr-FR"/>
        </w:rPr>
        <w:t>attribué</w:t>
      </w:r>
      <w:r w:rsidRPr="00C7664A">
        <w:rPr>
          <w:sz w:val="22"/>
          <w:highlight w:val="yellow"/>
          <w:lang w:val="fr-FR"/>
        </w:rPr>
        <w:t>)&gt;</w:t>
      </w:r>
    </w:p>
    <w:p w:rsidR="00802102" w:rsidRPr="00C7664A" w:rsidRDefault="00802102" w:rsidP="00802102">
      <w:pPr>
        <w:tabs>
          <w:tab w:val="left" w:pos="-284"/>
        </w:tabs>
        <w:spacing w:before="120" w:line="240" w:lineRule="exact"/>
        <w:jc w:val="both"/>
        <w:rPr>
          <w:sz w:val="22"/>
          <w:lang w:val="fr-FR"/>
        </w:rPr>
      </w:pPr>
      <w:r w:rsidRPr="00C7664A">
        <w:rPr>
          <w:sz w:val="22"/>
          <w:lang w:val="fr-FR"/>
        </w:rPr>
        <w:t xml:space="preserve">Le demandeur </w:t>
      </w:r>
      <w:r w:rsidR="00C553B3">
        <w:rPr>
          <w:sz w:val="22"/>
          <w:lang w:val="fr-FR"/>
        </w:rPr>
        <w:t>chef de file</w:t>
      </w:r>
      <w:r w:rsidRPr="00C7664A">
        <w:rPr>
          <w:sz w:val="22"/>
          <w:lang w:val="fr-FR"/>
        </w:rPr>
        <w:t xml:space="preserve"> est pleinement conscient de </w:t>
      </w:r>
      <w:r w:rsidR="00C553B3">
        <w:rPr>
          <w:sz w:val="22"/>
          <w:lang w:val="fr-FR"/>
        </w:rPr>
        <w:t>l'</w:t>
      </w:r>
      <w:r w:rsidRPr="00C7664A">
        <w:rPr>
          <w:sz w:val="22"/>
          <w:lang w:val="fr-FR"/>
        </w:rPr>
        <w:t xml:space="preserve">obligation d’informer </w:t>
      </w:r>
      <w:r w:rsidR="00F60C32">
        <w:rPr>
          <w:sz w:val="22"/>
          <w:lang w:val="fr-FR"/>
        </w:rPr>
        <w:t>sans délai</w:t>
      </w:r>
      <w:r w:rsidRPr="00C7664A">
        <w:rPr>
          <w:sz w:val="22"/>
          <w:lang w:val="fr-FR"/>
        </w:rPr>
        <w:t xml:space="preserve"> l’</w:t>
      </w:r>
      <w:r w:rsidR="00F60C32">
        <w:rPr>
          <w:sz w:val="22"/>
          <w:lang w:val="fr-FR"/>
        </w:rPr>
        <w:t>administration</w:t>
      </w:r>
      <w:r w:rsidRPr="00C7664A">
        <w:rPr>
          <w:sz w:val="22"/>
          <w:lang w:val="fr-FR"/>
        </w:rPr>
        <w:t xml:space="preserve"> contractante à laquelle </w:t>
      </w:r>
      <w:r w:rsidR="00C553B3">
        <w:rPr>
          <w:sz w:val="22"/>
          <w:lang w:val="fr-FR"/>
        </w:rPr>
        <w:t>cette</w:t>
      </w:r>
      <w:r w:rsidRPr="00C7664A">
        <w:rPr>
          <w:sz w:val="22"/>
          <w:lang w:val="fr-FR"/>
        </w:rPr>
        <w:t xml:space="preserve"> demande est </w:t>
      </w:r>
      <w:r w:rsidR="00610AB4">
        <w:rPr>
          <w:sz w:val="22"/>
          <w:lang w:val="fr-FR"/>
        </w:rPr>
        <w:t>soumise</w:t>
      </w:r>
      <w:r w:rsidRPr="00C7664A">
        <w:rPr>
          <w:sz w:val="22"/>
          <w:lang w:val="fr-FR"/>
        </w:rPr>
        <w:t xml:space="preserve"> si la même demande de financement </w:t>
      </w:r>
      <w:r w:rsidR="00C553B3">
        <w:rPr>
          <w:sz w:val="22"/>
          <w:lang w:val="fr-FR"/>
        </w:rPr>
        <w:t>faite</w:t>
      </w:r>
      <w:r w:rsidRPr="00C7664A">
        <w:rPr>
          <w:sz w:val="22"/>
          <w:lang w:val="fr-FR"/>
        </w:rPr>
        <w:t xml:space="preserve"> à d’autres services de la Commission européenne ou </w:t>
      </w:r>
      <w:r w:rsidR="00C553B3">
        <w:rPr>
          <w:sz w:val="22"/>
          <w:lang w:val="fr-FR"/>
        </w:rPr>
        <w:t xml:space="preserve">à </w:t>
      </w:r>
      <w:r w:rsidRPr="00C7664A">
        <w:rPr>
          <w:sz w:val="22"/>
          <w:lang w:val="fr-FR"/>
        </w:rPr>
        <w:t xml:space="preserve">des institutions de l’Union européenne </w:t>
      </w:r>
      <w:r w:rsidR="00610AB4">
        <w:rPr>
          <w:sz w:val="22"/>
          <w:lang w:val="fr-FR"/>
        </w:rPr>
        <w:t>a été acceptée</w:t>
      </w:r>
      <w:r w:rsidRPr="00C7664A">
        <w:rPr>
          <w:sz w:val="22"/>
          <w:lang w:val="fr-FR"/>
        </w:rPr>
        <w:t xml:space="preserve"> par </w:t>
      </w:r>
      <w:r w:rsidR="00C553B3">
        <w:rPr>
          <w:sz w:val="22"/>
          <w:lang w:val="fr-FR"/>
        </w:rPr>
        <w:t>eux</w:t>
      </w:r>
      <w:r w:rsidRPr="00C7664A">
        <w:rPr>
          <w:sz w:val="22"/>
          <w:lang w:val="fr-FR"/>
        </w:rPr>
        <w:t xml:space="preserve"> après soumission de </w:t>
      </w:r>
      <w:r w:rsidR="00C553B3">
        <w:rPr>
          <w:sz w:val="22"/>
          <w:lang w:val="fr-FR"/>
        </w:rPr>
        <w:t>cette</w:t>
      </w:r>
      <w:r w:rsidRPr="00C7664A">
        <w:rPr>
          <w:sz w:val="22"/>
          <w:lang w:val="fr-FR"/>
        </w:rPr>
        <w:t xml:space="preserve"> demande de subvention.</w:t>
      </w:r>
    </w:p>
    <w:p w:rsidR="00802102" w:rsidRPr="00C7664A" w:rsidRDefault="00802102" w:rsidP="00802102">
      <w:pPr>
        <w:tabs>
          <w:tab w:val="left" w:pos="-284"/>
        </w:tabs>
        <w:spacing w:before="120" w:line="240" w:lineRule="exact"/>
        <w:jc w:val="both"/>
        <w:rPr>
          <w:lang w:val="fr-FR"/>
        </w:rPr>
      </w:pPr>
      <w:r w:rsidRPr="00C7664A">
        <w:rPr>
          <w:lang w:val="fr-FR"/>
        </w:rPr>
        <w:t>Nous reconnaissons que</w:t>
      </w:r>
      <w:r w:rsidR="00697BC8">
        <w:rPr>
          <w:lang w:val="fr-FR"/>
        </w:rPr>
        <w:t>,</w:t>
      </w:r>
      <w:r w:rsidRPr="00C7664A">
        <w:rPr>
          <w:lang w:val="fr-FR"/>
        </w:rPr>
        <w:t xml:space="preserve"> si nous participons </w:t>
      </w:r>
      <w:r w:rsidR="00697BC8">
        <w:rPr>
          <w:lang w:val="fr-FR"/>
        </w:rPr>
        <w:t>alors que nous</w:t>
      </w:r>
      <w:r w:rsidRPr="00C7664A">
        <w:rPr>
          <w:lang w:val="fr-FR"/>
        </w:rPr>
        <w:t xml:space="preserve"> nous trouv</w:t>
      </w:r>
      <w:r w:rsidR="00697BC8">
        <w:rPr>
          <w:lang w:val="fr-FR"/>
        </w:rPr>
        <w:t>ons</w:t>
      </w:r>
      <w:r w:rsidRPr="00C7664A">
        <w:rPr>
          <w:lang w:val="fr-FR"/>
        </w:rPr>
        <w:t xml:space="preserve"> dans l'une des situations prévues au point 2.3.3.1 du Guide pratique ou s'il est établi que de fausses déclarations </w:t>
      </w:r>
      <w:r w:rsidRPr="00C7664A">
        <w:rPr>
          <w:lang w:val="fr-FR"/>
        </w:rPr>
        <w:lastRenderedPageBreak/>
        <w:t xml:space="preserve">ont été faites ou que de fausses informations ont été fournies, nous </w:t>
      </w:r>
      <w:r w:rsidR="00697BC8">
        <w:rPr>
          <w:lang w:val="fr-FR"/>
        </w:rPr>
        <w:t>pouvons</w:t>
      </w:r>
      <w:r w:rsidRPr="00C7664A">
        <w:rPr>
          <w:lang w:val="fr-FR"/>
        </w:rPr>
        <w:t xml:space="preserve"> être exclus de cette procédure et pouvons faire l'objet de sanctions administratives sous forme d’exclusion et de pénalités financières représentant 2 à 10 % de la valeur totale estimée de la subvention octroyée et que cette information peut être publiée sur le site internet de la Commission, conformément aux conditions énoncées à la section 2.3.4 du Guide pratique. Nous sommes conscients que, pour assurer la protection des intérêts financiers de l'UE, nos  données à caractère personnel peuvent être communiquées aux services d'audit interne, au système de détection rapide et d'exclusion, à la Cour des comptes européenne, à l'instance spécialisée en matière d'irrégularités financières ou à l'Office européen de lutte antifraude.</w:t>
      </w:r>
    </w:p>
    <w:p w:rsidR="00802102" w:rsidRPr="00C7664A" w:rsidRDefault="00802102" w:rsidP="00802102">
      <w:pPr>
        <w:tabs>
          <w:tab w:val="left" w:pos="-284"/>
        </w:tabs>
        <w:spacing w:before="120" w:line="240" w:lineRule="exact"/>
        <w:jc w:val="both"/>
        <w:rPr>
          <w:lang w:val="fr-FR"/>
        </w:rPr>
      </w:pPr>
    </w:p>
    <w:p w:rsidR="00802102" w:rsidRPr="00C7664A" w:rsidRDefault="00802102" w:rsidP="00802102">
      <w:pPr>
        <w:tabs>
          <w:tab w:val="left" w:pos="-284"/>
        </w:tabs>
        <w:spacing w:before="120"/>
        <w:rPr>
          <w:sz w:val="22"/>
          <w:lang w:val="fr-FR"/>
        </w:rPr>
      </w:pPr>
    </w:p>
    <w:p w:rsidR="00802102" w:rsidRPr="00C7664A" w:rsidRDefault="00802102" w:rsidP="00802102">
      <w:pPr>
        <w:tabs>
          <w:tab w:val="left" w:pos="-284"/>
        </w:tabs>
        <w:spacing w:before="120"/>
        <w:rPr>
          <w:lang w:val="fr-FR"/>
        </w:rPr>
      </w:pPr>
      <w:r w:rsidRPr="00C7664A">
        <w:rPr>
          <w:sz w:val="22"/>
          <w:lang w:val="fr-FR"/>
        </w:rPr>
        <w:t>Signé</w:t>
      </w:r>
      <w:r w:rsidR="00C553B3">
        <w:rPr>
          <w:sz w:val="22"/>
          <w:lang w:val="fr-FR"/>
        </w:rPr>
        <w:t>e</w:t>
      </w:r>
      <w:r w:rsidRPr="00C7664A">
        <w:rPr>
          <w:sz w:val="22"/>
          <w:lang w:val="fr-FR"/>
        </w:rPr>
        <w:t xml:space="preserve"> au nom</w:t>
      </w:r>
      <w:r w:rsidR="00C553B3">
        <w:rPr>
          <w:sz w:val="22"/>
          <w:lang w:val="fr-FR"/>
        </w:rPr>
        <w:t xml:space="preserve"> et pour le compte</w:t>
      </w:r>
      <w:r w:rsidRPr="00C7664A">
        <w:rPr>
          <w:sz w:val="22"/>
          <w:lang w:val="fr-FR"/>
        </w:rPr>
        <w:t xml:space="preserve"> du demandeur </w:t>
      </w:r>
      <w:r w:rsidR="00C553B3">
        <w:rPr>
          <w:sz w:val="22"/>
          <w:lang w:val="fr-FR"/>
        </w:rPr>
        <w:t>chef de file</w:t>
      </w:r>
    </w:p>
    <w:p w:rsidR="00802102" w:rsidRPr="00C7664A" w:rsidRDefault="00802102" w:rsidP="00802102">
      <w:pPr>
        <w:tabs>
          <w:tab w:val="left" w:pos="-284"/>
        </w:tabs>
        <w:spacing w:before="120"/>
        <w:rPr>
          <w:sz w:val="22"/>
          <w:lang w:val="fr-FR"/>
        </w:rPr>
      </w:pPr>
    </w:p>
    <w:tbl>
      <w:tblPr>
        <w:tblW w:w="0" w:type="auto"/>
        <w:tblInd w:w="-155" w:type="dxa"/>
        <w:tblLayout w:type="fixed"/>
        <w:tblCellMar>
          <w:left w:w="0" w:type="dxa"/>
          <w:right w:w="0" w:type="dxa"/>
        </w:tblCellMar>
        <w:tblLook w:val="0000" w:firstRow="0" w:lastRow="0" w:firstColumn="0" w:lastColumn="0" w:noHBand="0" w:noVBand="0"/>
      </w:tblPr>
      <w:tblGrid>
        <w:gridCol w:w="1911"/>
        <w:gridCol w:w="9204"/>
      </w:tblGrid>
      <w:tr w:rsidR="00802102" w:rsidRPr="00C7664A" w:rsidTr="0072476A">
        <w:trPr>
          <w:gridAfter w:val="1"/>
          <w:wAfter w:w="9204" w:type="dxa"/>
        </w:trPr>
        <w:tc>
          <w:tcPr>
            <w:tcW w:w="1911" w:type="dxa"/>
          </w:tcPr>
          <w:p w:rsidR="00802102" w:rsidRPr="00C7664A" w:rsidRDefault="00802102">
            <w:pPr>
              <w:spacing w:after="200" w:line="276" w:lineRule="auto"/>
              <w:rPr>
                <w:lang w:val="fr-FR"/>
              </w:rPr>
            </w:pPr>
            <w:r w:rsidRPr="00C7664A">
              <w:rPr>
                <w:b/>
                <w:sz w:val="22"/>
                <w:lang w:val="fr-FR"/>
              </w:rPr>
              <w:t>Nom:</w:t>
            </w:r>
          </w:p>
        </w:tc>
      </w:tr>
      <w:tr w:rsidR="00802102" w:rsidRPr="00C7664A" w:rsidTr="0072476A">
        <w:tc>
          <w:tcPr>
            <w:tcW w:w="1911" w:type="dxa"/>
            <w:tcBorders>
              <w:top w:val="single" w:sz="12" w:space="0" w:color="000001"/>
              <w:left w:val="nil"/>
              <w:bottom w:val="nil"/>
              <w:right w:val="nil"/>
            </w:tcBorders>
          </w:tcPr>
          <w:p w:rsidR="00802102" w:rsidRPr="00C7664A" w:rsidRDefault="00802102" w:rsidP="0072476A">
            <w:pPr>
              <w:spacing w:before="120"/>
              <w:jc w:val="both"/>
              <w:rPr>
                <w:sz w:val="22"/>
                <w:lang w:val="fr-FR"/>
              </w:rPr>
            </w:pPr>
            <w:r w:rsidRPr="00C7664A">
              <w:rPr>
                <w:b/>
                <w:sz w:val="22"/>
                <w:lang w:val="fr-FR"/>
              </w:rPr>
              <w:t>Nom:</w:t>
            </w:r>
          </w:p>
        </w:tc>
        <w:tc>
          <w:tcPr>
            <w:tcW w:w="7193" w:type="dxa"/>
            <w:tcBorders>
              <w:top w:val="single" w:sz="12" w:space="0" w:color="000001"/>
              <w:left w:val="nil"/>
              <w:bottom w:val="nil"/>
              <w:right w:val="nil"/>
            </w:tcBorders>
          </w:tcPr>
          <w:p w:rsidR="00802102" w:rsidRPr="00C7664A" w:rsidRDefault="00802102" w:rsidP="0072476A">
            <w:pPr>
              <w:spacing w:before="120"/>
              <w:jc w:val="both"/>
              <w:rPr>
                <w:sz w:val="22"/>
                <w:lang w:val="fr-FR"/>
              </w:rPr>
            </w:pPr>
          </w:p>
        </w:tc>
      </w:tr>
      <w:tr w:rsidR="00802102" w:rsidRPr="00C7664A" w:rsidTr="0072476A">
        <w:tc>
          <w:tcPr>
            <w:tcW w:w="1911" w:type="dxa"/>
            <w:tcBorders>
              <w:top w:val="nil"/>
              <w:left w:val="nil"/>
              <w:bottom w:val="nil"/>
              <w:right w:val="nil"/>
            </w:tcBorders>
          </w:tcPr>
          <w:p w:rsidR="00802102" w:rsidRPr="00C7664A" w:rsidRDefault="00802102" w:rsidP="0072476A">
            <w:pPr>
              <w:spacing w:before="120"/>
              <w:jc w:val="both"/>
              <w:rPr>
                <w:lang w:val="fr-FR"/>
              </w:rPr>
            </w:pPr>
            <w:r w:rsidRPr="00C7664A">
              <w:rPr>
                <w:b/>
                <w:sz w:val="22"/>
                <w:lang w:val="fr-FR"/>
              </w:rPr>
              <w:t>Fonction:</w:t>
            </w:r>
          </w:p>
        </w:tc>
        <w:tc>
          <w:tcPr>
            <w:tcW w:w="7193" w:type="dxa"/>
            <w:tcBorders>
              <w:top w:val="nil"/>
              <w:left w:val="nil"/>
              <w:bottom w:val="nil"/>
              <w:right w:val="nil"/>
            </w:tcBorders>
          </w:tcPr>
          <w:p w:rsidR="00802102" w:rsidRPr="00C7664A" w:rsidRDefault="00802102" w:rsidP="0072476A">
            <w:pPr>
              <w:spacing w:before="120"/>
              <w:jc w:val="both"/>
              <w:rPr>
                <w:sz w:val="22"/>
                <w:lang w:val="fr-FR"/>
              </w:rPr>
            </w:pPr>
          </w:p>
        </w:tc>
      </w:tr>
      <w:tr w:rsidR="00802102" w:rsidRPr="00C7664A" w:rsidTr="0072476A">
        <w:tc>
          <w:tcPr>
            <w:tcW w:w="1911" w:type="dxa"/>
            <w:tcBorders>
              <w:top w:val="nil"/>
              <w:left w:val="nil"/>
              <w:bottom w:val="nil"/>
              <w:right w:val="nil"/>
            </w:tcBorders>
          </w:tcPr>
          <w:p w:rsidR="00802102" w:rsidRPr="00C7664A" w:rsidRDefault="00802102" w:rsidP="0072476A">
            <w:pPr>
              <w:spacing w:before="120"/>
              <w:jc w:val="both"/>
              <w:rPr>
                <w:lang w:val="fr-FR"/>
              </w:rPr>
            </w:pPr>
            <w:r w:rsidRPr="00C7664A">
              <w:rPr>
                <w:b/>
                <w:sz w:val="22"/>
                <w:lang w:val="fr-FR"/>
              </w:rPr>
              <w:t>Signature:</w:t>
            </w:r>
          </w:p>
        </w:tc>
        <w:tc>
          <w:tcPr>
            <w:tcW w:w="7193" w:type="dxa"/>
            <w:tcBorders>
              <w:top w:val="nil"/>
              <w:left w:val="nil"/>
              <w:bottom w:val="nil"/>
              <w:right w:val="nil"/>
            </w:tcBorders>
          </w:tcPr>
          <w:p w:rsidR="00802102" w:rsidRPr="00C7664A" w:rsidRDefault="00802102" w:rsidP="0072476A">
            <w:pPr>
              <w:spacing w:before="120"/>
              <w:jc w:val="both"/>
              <w:rPr>
                <w:sz w:val="22"/>
                <w:lang w:val="fr-FR"/>
              </w:rPr>
            </w:pPr>
          </w:p>
        </w:tc>
      </w:tr>
      <w:tr w:rsidR="00802102" w:rsidRPr="00C7664A" w:rsidTr="0072476A">
        <w:tc>
          <w:tcPr>
            <w:tcW w:w="1911" w:type="dxa"/>
            <w:tcBorders>
              <w:top w:val="nil"/>
              <w:left w:val="nil"/>
              <w:bottom w:val="single" w:sz="12" w:space="0" w:color="000001"/>
              <w:right w:val="nil"/>
            </w:tcBorders>
          </w:tcPr>
          <w:p w:rsidR="00802102" w:rsidRPr="00C7664A" w:rsidRDefault="00802102" w:rsidP="0072476A">
            <w:pPr>
              <w:spacing w:before="120"/>
              <w:jc w:val="both"/>
              <w:rPr>
                <w:lang w:val="fr-FR"/>
              </w:rPr>
            </w:pPr>
            <w:r w:rsidRPr="00C7664A">
              <w:rPr>
                <w:b/>
                <w:sz w:val="22"/>
                <w:lang w:val="fr-FR"/>
              </w:rPr>
              <w:t>Date et lieu:</w:t>
            </w:r>
          </w:p>
        </w:tc>
        <w:tc>
          <w:tcPr>
            <w:tcW w:w="7193" w:type="dxa"/>
            <w:tcBorders>
              <w:top w:val="nil"/>
              <w:left w:val="nil"/>
              <w:bottom w:val="single" w:sz="12" w:space="0" w:color="000001"/>
              <w:right w:val="nil"/>
            </w:tcBorders>
          </w:tcPr>
          <w:p w:rsidR="00802102" w:rsidRPr="00C7664A" w:rsidRDefault="00802102" w:rsidP="0072476A">
            <w:pPr>
              <w:spacing w:before="120"/>
              <w:jc w:val="both"/>
              <w:rPr>
                <w:sz w:val="22"/>
                <w:lang w:val="fr-FR"/>
              </w:rPr>
            </w:pPr>
          </w:p>
        </w:tc>
      </w:tr>
    </w:tbl>
    <w:p w:rsidR="00802102" w:rsidRPr="00C7664A" w:rsidRDefault="00802102" w:rsidP="00802102">
      <w:pPr>
        <w:spacing w:before="120"/>
        <w:ind w:left="720" w:hanging="720"/>
        <w:jc w:val="both"/>
        <w:rPr>
          <w:sz w:val="22"/>
          <w:lang w:val="fr-FR"/>
        </w:rPr>
      </w:pPr>
    </w:p>
    <w:p w:rsidR="00802102" w:rsidRPr="00C7664A" w:rsidRDefault="00802102" w:rsidP="00802102">
      <w:pPr>
        <w:rPr>
          <w:lang w:val="fr-FR" w:eastAsia="en-US"/>
        </w:rPr>
      </w:pPr>
    </w:p>
    <w:p w:rsidR="00802102" w:rsidRPr="00C7664A" w:rsidRDefault="00802102" w:rsidP="00802102">
      <w:pPr>
        <w:jc w:val="both"/>
        <w:rPr>
          <w:sz w:val="22"/>
          <w:lang w:val="fr-FR"/>
        </w:rPr>
      </w:pPr>
    </w:p>
    <w:p w:rsidR="00802102" w:rsidRPr="00C7664A" w:rsidRDefault="00802102" w:rsidP="00802102">
      <w:pPr>
        <w:rPr>
          <w:b/>
          <w:sz w:val="22"/>
          <w:lang w:val="fr-FR"/>
        </w:rPr>
      </w:pPr>
    </w:p>
    <w:p w:rsidR="00802102" w:rsidRPr="00C7664A" w:rsidRDefault="00802102" w:rsidP="00802102">
      <w:pPr>
        <w:pStyle w:val="Heading3"/>
        <w:tabs>
          <w:tab w:val="left" w:pos="170"/>
        </w:tabs>
        <w:ind w:left="1080"/>
        <w:rPr>
          <w:bCs w:val="0"/>
          <w:lang w:val="fr-FR"/>
        </w:rPr>
      </w:pPr>
      <w:r w:rsidRPr="00C7664A">
        <w:rPr>
          <w:bCs w:val="0"/>
          <w:lang w:val="fr-FR"/>
        </w:rPr>
        <w:br w:type="page"/>
      </w:r>
    </w:p>
    <w:p w:rsidR="00802102" w:rsidRPr="00C7664A" w:rsidRDefault="00802102" w:rsidP="00802102">
      <w:pPr>
        <w:pStyle w:val="Heading3"/>
        <w:numPr>
          <w:ilvl w:val="1"/>
          <w:numId w:val="29"/>
        </w:numPr>
        <w:autoSpaceDE w:val="0"/>
        <w:autoSpaceDN w:val="0"/>
        <w:adjustRightInd w:val="0"/>
        <w:spacing w:before="240" w:line="240" w:lineRule="auto"/>
        <w:ind w:left="709" w:hanging="709"/>
        <w:rPr>
          <w:bCs w:val="0"/>
          <w:lang w:val="fr-FR"/>
        </w:rPr>
      </w:pPr>
      <w:bookmarkStart w:id="113" w:name="_Toc419211804"/>
      <w:bookmarkStart w:id="114" w:name="_Toc443583238"/>
      <w:bookmarkEnd w:id="113"/>
      <w:r w:rsidRPr="00C7664A">
        <w:rPr>
          <w:bCs w:val="0"/>
          <w:lang w:val="fr-FR"/>
        </w:rPr>
        <w:lastRenderedPageBreak/>
        <w:t>Mandat (pour le(s) codemandeur(s))</w:t>
      </w:r>
      <w:bookmarkEnd w:id="114"/>
    </w:p>
    <w:p w:rsidR="00802102" w:rsidRPr="00C7664A" w:rsidRDefault="00802102" w:rsidP="00802102">
      <w:pPr>
        <w:rPr>
          <w:b/>
          <w:lang w:val="fr-FR" w:eastAsia="en-US"/>
        </w:rPr>
      </w:pPr>
    </w:p>
    <w:p w:rsidR="00802102" w:rsidRPr="00C7664A" w:rsidRDefault="00714DAD" w:rsidP="00802102">
      <w:pPr>
        <w:pStyle w:val="ListParagraph"/>
        <w:ind w:left="1134" w:hanging="1134"/>
        <w:rPr>
          <w:lang w:val="fr-FR"/>
        </w:rPr>
      </w:pPr>
      <w:r>
        <w:rPr>
          <w:b/>
          <w:sz w:val="22"/>
          <w:lang w:val="fr-FR"/>
        </w:rPr>
        <w:t>Important</w:t>
      </w:r>
      <w:r w:rsidR="00802102" w:rsidRPr="00C7664A">
        <w:rPr>
          <w:b/>
          <w:sz w:val="22"/>
          <w:lang w:val="fr-FR"/>
        </w:rPr>
        <w:t xml:space="preserve">: </w:t>
      </w:r>
      <w:r w:rsidR="005C2251">
        <w:rPr>
          <w:b/>
          <w:sz w:val="22"/>
          <w:lang w:val="fr-FR"/>
        </w:rPr>
        <w:t>Le présent</w:t>
      </w:r>
      <w:r w:rsidR="00802102" w:rsidRPr="00C7664A">
        <w:rPr>
          <w:b/>
          <w:sz w:val="22"/>
          <w:lang w:val="fr-FR"/>
        </w:rPr>
        <w:t xml:space="preserve"> formulaire de demande doit être</w:t>
      </w:r>
      <w:r>
        <w:rPr>
          <w:b/>
          <w:sz w:val="22"/>
          <w:lang w:val="fr-FR"/>
        </w:rPr>
        <w:t xml:space="preserve"> accompagné d'un mandat</w:t>
      </w:r>
      <w:r w:rsidR="00802102" w:rsidRPr="00C7664A">
        <w:rPr>
          <w:b/>
          <w:sz w:val="22"/>
          <w:lang w:val="fr-FR"/>
        </w:rPr>
        <w:t xml:space="preserve"> </w:t>
      </w:r>
      <w:r w:rsidR="00802102" w:rsidRPr="00C7664A">
        <w:rPr>
          <w:b/>
          <w:sz w:val="22"/>
          <w:u w:val="single"/>
          <w:lang w:val="fr-FR"/>
        </w:rPr>
        <w:t>daté et signé</w:t>
      </w:r>
      <w:r w:rsidR="00802102" w:rsidRPr="00C7664A">
        <w:rPr>
          <w:b/>
          <w:sz w:val="22"/>
          <w:lang w:val="fr-FR"/>
        </w:rPr>
        <w:t xml:space="preserve"> de </w:t>
      </w:r>
      <w:r>
        <w:rPr>
          <w:b/>
          <w:sz w:val="22"/>
          <w:u w:val="single"/>
          <w:lang w:val="fr-FR"/>
        </w:rPr>
        <w:t>chaque</w:t>
      </w:r>
      <w:r w:rsidR="00802102" w:rsidRPr="00C7664A">
        <w:rPr>
          <w:b/>
          <w:sz w:val="22"/>
          <w:u w:val="single"/>
          <w:lang w:val="fr-FR"/>
        </w:rPr>
        <w:t xml:space="preserve"> codemandeur</w:t>
      </w:r>
      <w:r w:rsidR="00802102" w:rsidRPr="00C7664A">
        <w:rPr>
          <w:b/>
          <w:sz w:val="22"/>
          <w:lang w:val="fr-FR"/>
        </w:rPr>
        <w:t>, conform</w:t>
      </w:r>
      <w:r w:rsidR="007A2FD1">
        <w:rPr>
          <w:b/>
          <w:sz w:val="22"/>
          <w:lang w:val="fr-FR"/>
        </w:rPr>
        <w:t>e</w:t>
      </w:r>
      <w:r w:rsidR="00802102" w:rsidRPr="00C7664A">
        <w:rPr>
          <w:b/>
          <w:sz w:val="22"/>
          <w:lang w:val="fr-FR"/>
        </w:rPr>
        <w:t xml:space="preserve"> au modèle fourni ci-dessous.</w:t>
      </w:r>
    </w:p>
    <w:p w:rsidR="00802102" w:rsidRPr="00C7664A" w:rsidRDefault="00802102" w:rsidP="00802102">
      <w:pPr>
        <w:spacing w:before="120"/>
        <w:jc w:val="both"/>
        <w:rPr>
          <w:lang w:val="fr-FR"/>
        </w:rPr>
      </w:pPr>
      <w:r w:rsidRPr="00C7664A">
        <w:rPr>
          <w:sz w:val="22"/>
          <w:lang w:val="fr-FR"/>
        </w:rPr>
        <w:t xml:space="preserve">Le codemandeur autorise le demandeur </w:t>
      </w:r>
      <w:r w:rsidR="005C2251">
        <w:rPr>
          <w:sz w:val="22"/>
          <w:lang w:val="fr-FR"/>
        </w:rPr>
        <w:t>chef de file</w:t>
      </w:r>
      <w:r w:rsidRPr="00C7664A">
        <w:rPr>
          <w:sz w:val="22"/>
          <w:lang w:val="fr-FR"/>
        </w:rPr>
        <w:t xml:space="preserve"> &lt;indiquer le nom de l'organisation&gt; à </w:t>
      </w:r>
      <w:r w:rsidR="007A7113">
        <w:rPr>
          <w:sz w:val="22"/>
          <w:lang w:val="fr-FR"/>
        </w:rPr>
        <w:t>soumettre</w:t>
      </w:r>
      <w:r w:rsidRPr="00C7664A">
        <w:rPr>
          <w:sz w:val="22"/>
          <w:lang w:val="fr-FR"/>
        </w:rPr>
        <w:t xml:space="preserve"> en </w:t>
      </w:r>
      <w:r w:rsidR="007A7113">
        <w:rPr>
          <w:sz w:val="22"/>
          <w:lang w:val="fr-FR"/>
        </w:rPr>
        <w:t>son</w:t>
      </w:r>
      <w:r w:rsidRPr="00C7664A">
        <w:rPr>
          <w:sz w:val="22"/>
          <w:lang w:val="fr-FR"/>
        </w:rPr>
        <w:t xml:space="preserve"> nom le présent formulaire de </w:t>
      </w:r>
      <w:r w:rsidR="007A7113">
        <w:rPr>
          <w:sz w:val="22"/>
          <w:lang w:val="fr-FR"/>
        </w:rPr>
        <w:t>demande</w:t>
      </w:r>
      <w:r w:rsidRPr="00C7664A">
        <w:rPr>
          <w:sz w:val="22"/>
          <w:lang w:val="fr-FR"/>
        </w:rPr>
        <w:t xml:space="preserve"> et à signer en </w:t>
      </w:r>
      <w:r w:rsidR="007A7113">
        <w:rPr>
          <w:sz w:val="22"/>
          <w:lang w:val="fr-FR"/>
        </w:rPr>
        <w:t>son</w:t>
      </w:r>
      <w:r w:rsidRPr="00C7664A">
        <w:rPr>
          <w:sz w:val="22"/>
          <w:lang w:val="fr-FR"/>
        </w:rPr>
        <w:t xml:space="preserve"> nom le contrat</w:t>
      </w:r>
      <w:r w:rsidR="00242850">
        <w:rPr>
          <w:sz w:val="22"/>
          <w:lang w:val="fr-FR"/>
        </w:rPr>
        <w:t xml:space="preserve"> type</w:t>
      </w:r>
      <w:r w:rsidRPr="00C7664A">
        <w:rPr>
          <w:sz w:val="22"/>
          <w:lang w:val="fr-FR"/>
        </w:rPr>
        <w:t xml:space="preserve"> de subvention (annexe G des lignes directrices à l’intention des demandeurs) (ou une convention de subvention </w:t>
      </w:r>
      <w:r w:rsidR="005C2251">
        <w:rPr>
          <w:sz w:val="22"/>
          <w:lang w:val="fr-FR"/>
        </w:rPr>
        <w:t>EP</w:t>
      </w:r>
      <w:r w:rsidRPr="00C7664A">
        <w:rPr>
          <w:sz w:val="22"/>
          <w:lang w:val="fr-FR"/>
        </w:rPr>
        <w:t xml:space="preserve">, </w:t>
      </w:r>
      <w:r w:rsidR="005C2251">
        <w:rPr>
          <w:sz w:val="22"/>
          <w:lang w:val="fr-FR"/>
        </w:rPr>
        <w:t xml:space="preserve">selon </w:t>
      </w:r>
      <w:r w:rsidRPr="00C7664A">
        <w:rPr>
          <w:sz w:val="22"/>
          <w:lang w:val="fr-FR"/>
        </w:rPr>
        <w:t>le cas) avec la Commission européenne (l’«</w:t>
      </w:r>
      <w:r w:rsidR="007A7113">
        <w:rPr>
          <w:sz w:val="22"/>
          <w:lang w:val="fr-FR"/>
        </w:rPr>
        <w:t> </w:t>
      </w:r>
      <w:r w:rsidRPr="00C7664A">
        <w:rPr>
          <w:sz w:val="22"/>
          <w:lang w:val="fr-FR"/>
        </w:rPr>
        <w:t>administration contractante</w:t>
      </w:r>
      <w:r w:rsidR="007A7113">
        <w:rPr>
          <w:sz w:val="22"/>
          <w:lang w:val="fr-FR"/>
        </w:rPr>
        <w:t> </w:t>
      </w:r>
      <w:r w:rsidRPr="00C7664A">
        <w:rPr>
          <w:sz w:val="22"/>
          <w:lang w:val="fr-FR"/>
        </w:rPr>
        <w:t>»)</w:t>
      </w:r>
      <w:r w:rsidR="0080281F">
        <w:rPr>
          <w:sz w:val="22"/>
          <w:lang w:val="fr-FR"/>
        </w:rPr>
        <w:t>. Le codemandeur autorise également</w:t>
      </w:r>
      <w:r w:rsidRPr="00C7664A">
        <w:rPr>
          <w:sz w:val="22"/>
          <w:lang w:val="fr-FR"/>
        </w:rPr>
        <w:t xml:space="preserve"> le demandeur </w:t>
      </w:r>
      <w:r w:rsidR="00DA2516">
        <w:rPr>
          <w:sz w:val="22"/>
          <w:lang w:val="fr-FR"/>
        </w:rPr>
        <w:t>chef de file</w:t>
      </w:r>
      <w:r w:rsidR="0080281F">
        <w:rPr>
          <w:sz w:val="22"/>
          <w:lang w:val="fr-FR"/>
        </w:rPr>
        <w:t xml:space="preserve"> à le représenter</w:t>
      </w:r>
      <w:r w:rsidRPr="00C7664A">
        <w:rPr>
          <w:sz w:val="22"/>
          <w:lang w:val="fr-FR"/>
        </w:rPr>
        <w:t xml:space="preserve"> </w:t>
      </w:r>
      <w:r w:rsidR="00DA2516">
        <w:rPr>
          <w:sz w:val="22"/>
          <w:lang w:val="fr-FR"/>
        </w:rPr>
        <w:t>dans</w:t>
      </w:r>
      <w:r w:rsidRPr="00C7664A">
        <w:rPr>
          <w:sz w:val="22"/>
          <w:lang w:val="fr-FR"/>
        </w:rPr>
        <w:t xml:space="preserve"> toutes les </w:t>
      </w:r>
      <w:r w:rsidR="00DA2516">
        <w:rPr>
          <w:sz w:val="22"/>
          <w:lang w:val="fr-FR"/>
        </w:rPr>
        <w:t>matières concernant</w:t>
      </w:r>
      <w:r w:rsidRPr="00C7664A">
        <w:rPr>
          <w:sz w:val="22"/>
          <w:lang w:val="fr-FR"/>
        </w:rPr>
        <w:t xml:space="preserve"> </w:t>
      </w:r>
      <w:r w:rsidR="007A7113">
        <w:rPr>
          <w:sz w:val="22"/>
          <w:lang w:val="fr-FR"/>
        </w:rPr>
        <w:t>ce contrat</w:t>
      </w:r>
      <w:r w:rsidRPr="00C7664A">
        <w:rPr>
          <w:sz w:val="22"/>
          <w:lang w:val="fr-FR"/>
        </w:rPr>
        <w:t xml:space="preserve"> de subvention.</w:t>
      </w:r>
    </w:p>
    <w:p w:rsidR="00802102" w:rsidRPr="00C7664A" w:rsidRDefault="00DA2516" w:rsidP="00802102">
      <w:pPr>
        <w:spacing w:before="120"/>
        <w:jc w:val="both"/>
        <w:rPr>
          <w:lang w:val="fr-FR"/>
        </w:rPr>
      </w:pPr>
      <w:r>
        <w:rPr>
          <w:sz w:val="22"/>
          <w:lang w:val="fr-FR"/>
        </w:rPr>
        <w:t>J'ai</w:t>
      </w:r>
      <w:r w:rsidR="00802102" w:rsidRPr="00C7664A">
        <w:rPr>
          <w:sz w:val="22"/>
          <w:lang w:val="fr-FR"/>
        </w:rPr>
        <w:t xml:space="preserve"> lu et approuvé le contenu de la proposition présentée à l’administration contractante. </w:t>
      </w:r>
      <w:r>
        <w:rPr>
          <w:sz w:val="22"/>
          <w:lang w:val="fr-FR"/>
        </w:rPr>
        <w:t>Je m'</w:t>
      </w:r>
      <w:r w:rsidR="00802102" w:rsidRPr="00C7664A">
        <w:rPr>
          <w:sz w:val="22"/>
          <w:lang w:val="fr-FR"/>
        </w:rPr>
        <w:t xml:space="preserve">engage à respecter les principes de bonne pratique </w:t>
      </w:r>
      <w:r w:rsidR="007A7113">
        <w:rPr>
          <w:sz w:val="22"/>
          <w:lang w:val="fr-FR"/>
        </w:rPr>
        <w:t xml:space="preserve">en matière </w:t>
      </w:r>
      <w:r w:rsidR="00802102" w:rsidRPr="00C7664A">
        <w:rPr>
          <w:sz w:val="22"/>
          <w:lang w:val="fr-FR"/>
        </w:rPr>
        <w:t>de partenariat.</w:t>
      </w:r>
    </w:p>
    <w:p w:rsidR="00802102" w:rsidRPr="00C7664A" w:rsidRDefault="00802102" w:rsidP="00802102">
      <w:pPr>
        <w:spacing w:before="120"/>
        <w:jc w:val="both"/>
        <w:rPr>
          <w:sz w:val="22"/>
          <w:lang w:val="fr-FR"/>
        </w:rPr>
      </w:pPr>
    </w:p>
    <w:tbl>
      <w:tblPr>
        <w:tblW w:w="0" w:type="auto"/>
        <w:tblInd w:w="-155" w:type="dxa"/>
        <w:tblLayout w:type="fixed"/>
        <w:tblCellMar>
          <w:left w:w="0" w:type="dxa"/>
          <w:right w:w="0" w:type="dxa"/>
        </w:tblCellMar>
        <w:tblLook w:val="0000" w:firstRow="0" w:lastRow="0" w:firstColumn="0" w:lastColumn="0" w:noHBand="0" w:noVBand="0"/>
      </w:tblPr>
      <w:tblGrid>
        <w:gridCol w:w="1911"/>
        <w:gridCol w:w="9204"/>
      </w:tblGrid>
      <w:tr w:rsidR="00802102" w:rsidRPr="00C7664A" w:rsidTr="0072476A">
        <w:trPr>
          <w:gridAfter w:val="1"/>
          <w:wAfter w:w="9204" w:type="dxa"/>
        </w:trPr>
        <w:tc>
          <w:tcPr>
            <w:tcW w:w="1911" w:type="dxa"/>
          </w:tcPr>
          <w:p w:rsidR="00802102" w:rsidRPr="00C7664A" w:rsidRDefault="00802102">
            <w:pPr>
              <w:spacing w:after="200" w:line="276" w:lineRule="auto"/>
              <w:rPr>
                <w:lang w:val="fr-FR"/>
              </w:rPr>
            </w:pPr>
            <w:r w:rsidRPr="00C7664A">
              <w:rPr>
                <w:b/>
                <w:sz w:val="22"/>
                <w:lang w:val="fr-FR"/>
              </w:rPr>
              <w:t>Nom:</w:t>
            </w:r>
          </w:p>
        </w:tc>
      </w:tr>
      <w:tr w:rsidR="00802102" w:rsidRPr="00C7664A" w:rsidTr="0072476A">
        <w:tc>
          <w:tcPr>
            <w:tcW w:w="1911" w:type="dxa"/>
            <w:tcBorders>
              <w:top w:val="single" w:sz="12" w:space="0" w:color="000001"/>
              <w:left w:val="nil"/>
              <w:bottom w:val="nil"/>
              <w:right w:val="nil"/>
            </w:tcBorders>
          </w:tcPr>
          <w:p w:rsidR="00802102" w:rsidRPr="00C7664A" w:rsidRDefault="00802102" w:rsidP="0072476A">
            <w:pPr>
              <w:spacing w:before="120"/>
              <w:jc w:val="both"/>
              <w:rPr>
                <w:b/>
                <w:sz w:val="22"/>
                <w:lang w:val="fr-FR"/>
              </w:rPr>
            </w:pPr>
            <w:r w:rsidRPr="00C7664A">
              <w:rPr>
                <w:b/>
                <w:sz w:val="22"/>
                <w:lang w:val="fr-FR"/>
              </w:rPr>
              <w:t>Nom:</w:t>
            </w:r>
          </w:p>
        </w:tc>
        <w:tc>
          <w:tcPr>
            <w:tcW w:w="7193" w:type="dxa"/>
            <w:tcBorders>
              <w:top w:val="single" w:sz="12" w:space="0" w:color="000001"/>
              <w:left w:val="nil"/>
              <w:bottom w:val="nil"/>
              <w:right w:val="nil"/>
            </w:tcBorders>
          </w:tcPr>
          <w:p w:rsidR="00802102" w:rsidRPr="00C7664A" w:rsidRDefault="00802102" w:rsidP="0072476A">
            <w:pPr>
              <w:spacing w:before="120"/>
              <w:jc w:val="both"/>
              <w:rPr>
                <w:sz w:val="22"/>
                <w:lang w:val="fr-FR"/>
              </w:rPr>
            </w:pPr>
          </w:p>
        </w:tc>
      </w:tr>
      <w:tr w:rsidR="00802102" w:rsidRPr="00C7664A" w:rsidTr="0072476A">
        <w:tc>
          <w:tcPr>
            <w:tcW w:w="1911" w:type="dxa"/>
            <w:tcBorders>
              <w:top w:val="nil"/>
              <w:left w:val="nil"/>
              <w:bottom w:val="nil"/>
              <w:right w:val="nil"/>
            </w:tcBorders>
          </w:tcPr>
          <w:p w:rsidR="00802102" w:rsidRPr="00C7664A" w:rsidRDefault="00802102" w:rsidP="0072476A">
            <w:pPr>
              <w:spacing w:before="120"/>
              <w:jc w:val="both"/>
              <w:rPr>
                <w:lang w:val="fr-FR"/>
              </w:rPr>
            </w:pPr>
            <w:r w:rsidRPr="00C7664A">
              <w:rPr>
                <w:b/>
                <w:sz w:val="22"/>
                <w:lang w:val="fr-FR"/>
              </w:rPr>
              <w:t>Organisation:</w:t>
            </w:r>
          </w:p>
        </w:tc>
        <w:tc>
          <w:tcPr>
            <w:tcW w:w="7193" w:type="dxa"/>
            <w:tcBorders>
              <w:top w:val="nil"/>
              <w:left w:val="nil"/>
              <w:bottom w:val="nil"/>
              <w:right w:val="nil"/>
            </w:tcBorders>
          </w:tcPr>
          <w:p w:rsidR="00802102" w:rsidRPr="00C7664A" w:rsidRDefault="00802102" w:rsidP="0072476A">
            <w:pPr>
              <w:spacing w:before="120"/>
              <w:jc w:val="both"/>
              <w:rPr>
                <w:sz w:val="22"/>
                <w:lang w:val="fr-FR"/>
              </w:rPr>
            </w:pPr>
          </w:p>
        </w:tc>
      </w:tr>
      <w:tr w:rsidR="00802102" w:rsidRPr="00C7664A" w:rsidTr="0072476A">
        <w:tc>
          <w:tcPr>
            <w:tcW w:w="1911" w:type="dxa"/>
            <w:tcBorders>
              <w:top w:val="nil"/>
              <w:left w:val="nil"/>
              <w:bottom w:val="nil"/>
              <w:right w:val="nil"/>
            </w:tcBorders>
          </w:tcPr>
          <w:p w:rsidR="00802102" w:rsidRPr="00C7664A" w:rsidRDefault="00802102" w:rsidP="0072476A">
            <w:pPr>
              <w:spacing w:before="120"/>
              <w:jc w:val="both"/>
              <w:rPr>
                <w:lang w:val="fr-FR"/>
              </w:rPr>
            </w:pPr>
            <w:r w:rsidRPr="00C7664A">
              <w:rPr>
                <w:b/>
                <w:sz w:val="22"/>
                <w:lang w:val="fr-FR"/>
              </w:rPr>
              <w:t>Fonction:</w:t>
            </w:r>
          </w:p>
        </w:tc>
        <w:tc>
          <w:tcPr>
            <w:tcW w:w="7193" w:type="dxa"/>
            <w:tcBorders>
              <w:top w:val="nil"/>
              <w:left w:val="nil"/>
              <w:bottom w:val="nil"/>
              <w:right w:val="nil"/>
            </w:tcBorders>
          </w:tcPr>
          <w:p w:rsidR="00802102" w:rsidRPr="00C7664A" w:rsidRDefault="00802102" w:rsidP="0072476A">
            <w:pPr>
              <w:spacing w:before="120"/>
              <w:jc w:val="both"/>
              <w:rPr>
                <w:sz w:val="22"/>
                <w:lang w:val="fr-FR"/>
              </w:rPr>
            </w:pPr>
          </w:p>
        </w:tc>
      </w:tr>
      <w:tr w:rsidR="00802102" w:rsidRPr="00C7664A" w:rsidTr="0072476A">
        <w:tc>
          <w:tcPr>
            <w:tcW w:w="1911" w:type="dxa"/>
            <w:tcBorders>
              <w:top w:val="nil"/>
              <w:left w:val="nil"/>
              <w:bottom w:val="nil"/>
              <w:right w:val="nil"/>
            </w:tcBorders>
          </w:tcPr>
          <w:p w:rsidR="00802102" w:rsidRPr="00C7664A" w:rsidRDefault="00802102" w:rsidP="0072476A">
            <w:pPr>
              <w:spacing w:before="120"/>
              <w:jc w:val="both"/>
              <w:rPr>
                <w:lang w:val="fr-FR"/>
              </w:rPr>
            </w:pPr>
            <w:r w:rsidRPr="00C7664A">
              <w:rPr>
                <w:b/>
                <w:sz w:val="22"/>
                <w:lang w:val="fr-FR"/>
              </w:rPr>
              <w:t>Signature:</w:t>
            </w:r>
          </w:p>
        </w:tc>
        <w:tc>
          <w:tcPr>
            <w:tcW w:w="7193" w:type="dxa"/>
            <w:tcBorders>
              <w:top w:val="nil"/>
              <w:left w:val="nil"/>
              <w:bottom w:val="nil"/>
              <w:right w:val="nil"/>
            </w:tcBorders>
          </w:tcPr>
          <w:p w:rsidR="00802102" w:rsidRPr="00C7664A" w:rsidRDefault="00802102" w:rsidP="0072476A">
            <w:pPr>
              <w:spacing w:before="120"/>
              <w:jc w:val="both"/>
              <w:rPr>
                <w:sz w:val="22"/>
                <w:lang w:val="fr-FR"/>
              </w:rPr>
            </w:pPr>
          </w:p>
        </w:tc>
      </w:tr>
      <w:tr w:rsidR="00802102" w:rsidRPr="00C7664A" w:rsidTr="0072476A">
        <w:tc>
          <w:tcPr>
            <w:tcW w:w="1911" w:type="dxa"/>
            <w:tcBorders>
              <w:top w:val="nil"/>
              <w:left w:val="nil"/>
              <w:bottom w:val="single" w:sz="12" w:space="0" w:color="000001"/>
              <w:right w:val="nil"/>
            </w:tcBorders>
          </w:tcPr>
          <w:p w:rsidR="00802102" w:rsidRPr="00C7664A" w:rsidRDefault="00802102" w:rsidP="0072476A">
            <w:pPr>
              <w:spacing w:before="120"/>
              <w:jc w:val="both"/>
              <w:rPr>
                <w:lang w:val="fr-FR"/>
              </w:rPr>
            </w:pPr>
            <w:r w:rsidRPr="00C7664A">
              <w:rPr>
                <w:b/>
                <w:sz w:val="22"/>
                <w:lang w:val="fr-FR"/>
              </w:rPr>
              <w:t>Date et lieu:</w:t>
            </w:r>
          </w:p>
        </w:tc>
        <w:tc>
          <w:tcPr>
            <w:tcW w:w="7193" w:type="dxa"/>
            <w:tcBorders>
              <w:top w:val="nil"/>
              <w:left w:val="nil"/>
              <w:bottom w:val="single" w:sz="12" w:space="0" w:color="000001"/>
              <w:right w:val="nil"/>
            </w:tcBorders>
          </w:tcPr>
          <w:p w:rsidR="00802102" w:rsidRPr="00C7664A" w:rsidRDefault="00802102" w:rsidP="0072476A">
            <w:pPr>
              <w:spacing w:before="120"/>
              <w:jc w:val="both"/>
              <w:rPr>
                <w:sz w:val="22"/>
                <w:lang w:val="fr-FR"/>
              </w:rPr>
            </w:pPr>
          </w:p>
        </w:tc>
      </w:tr>
    </w:tbl>
    <w:p w:rsidR="00802102" w:rsidRPr="00C7664A" w:rsidRDefault="00802102" w:rsidP="00802102">
      <w:pPr>
        <w:pStyle w:val="Heading3"/>
        <w:tabs>
          <w:tab w:val="left" w:pos="170"/>
        </w:tabs>
        <w:ind w:left="1080"/>
        <w:rPr>
          <w:bCs w:val="0"/>
          <w:lang w:val="fr-FR"/>
        </w:rPr>
      </w:pPr>
    </w:p>
    <w:p w:rsidR="00802102" w:rsidRPr="00C7664A" w:rsidRDefault="00802102" w:rsidP="00802102">
      <w:pPr>
        <w:pStyle w:val="Heading3"/>
        <w:tabs>
          <w:tab w:val="left" w:pos="170"/>
        </w:tabs>
        <w:ind w:left="1080"/>
        <w:rPr>
          <w:bCs w:val="0"/>
          <w:lang w:val="fr-FR"/>
        </w:rPr>
      </w:pPr>
      <w:r w:rsidRPr="00C7664A">
        <w:rPr>
          <w:bCs w:val="0"/>
          <w:lang w:val="fr-FR"/>
        </w:rPr>
        <w:br w:type="page"/>
      </w:r>
    </w:p>
    <w:p w:rsidR="00802102" w:rsidRPr="00C7664A" w:rsidRDefault="00802102" w:rsidP="00802102">
      <w:pPr>
        <w:pStyle w:val="Heading3"/>
        <w:numPr>
          <w:ilvl w:val="1"/>
          <w:numId w:val="29"/>
        </w:numPr>
        <w:autoSpaceDE w:val="0"/>
        <w:autoSpaceDN w:val="0"/>
        <w:adjustRightInd w:val="0"/>
        <w:spacing w:before="240" w:line="240" w:lineRule="auto"/>
        <w:ind w:left="709" w:hanging="709"/>
        <w:rPr>
          <w:bCs w:val="0"/>
          <w:lang w:val="fr-FR"/>
        </w:rPr>
      </w:pPr>
      <w:bookmarkStart w:id="115" w:name="_Toc419211805"/>
      <w:bookmarkStart w:id="116" w:name="_Toc443583239"/>
      <w:bookmarkEnd w:id="115"/>
      <w:r w:rsidRPr="00C7664A">
        <w:rPr>
          <w:bCs w:val="0"/>
          <w:lang w:val="fr-FR"/>
        </w:rPr>
        <w:lastRenderedPageBreak/>
        <w:t>Entité(s) affiliée(s)</w:t>
      </w:r>
      <w:bookmarkEnd w:id="116"/>
    </w:p>
    <w:p w:rsidR="00802102" w:rsidRPr="00C7664A" w:rsidRDefault="00802102" w:rsidP="00802102">
      <w:pPr>
        <w:rPr>
          <w:b/>
          <w:lang w:val="fr-FR"/>
        </w:rPr>
      </w:pPr>
    </w:p>
    <w:p w:rsidR="00802102" w:rsidRPr="00C7664A" w:rsidRDefault="00802102" w:rsidP="00802102">
      <w:pPr>
        <w:spacing w:before="120"/>
        <w:ind w:left="1134" w:hanging="1134"/>
        <w:jc w:val="both"/>
        <w:rPr>
          <w:lang w:val="fr-FR"/>
        </w:rPr>
      </w:pPr>
      <w:r w:rsidRPr="00C7664A">
        <w:rPr>
          <w:b/>
          <w:sz w:val="22"/>
          <w:lang w:val="fr-FR"/>
        </w:rPr>
        <w:t xml:space="preserve">Important: </w:t>
      </w:r>
      <w:r w:rsidR="000643EA">
        <w:rPr>
          <w:b/>
          <w:sz w:val="22"/>
          <w:lang w:val="fr-FR"/>
        </w:rPr>
        <w:t>L</w:t>
      </w:r>
      <w:r w:rsidRPr="00C7664A">
        <w:rPr>
          <w:b/>
          <w:sz w:val="22"/>
          <w:lang w:val="fr-FR"/>
        </w:rPr>
        <w:t xml:space="preserve">e présent formulaire de demande doit être accompagné d’une déclaration </w:t>
      </w:r>
      <w:r w:rsidRPr="00C7664A">
        <w:rPr>
          <w:b/>
          <w:sz w:val="22"/>
          <w:u w:val="single"/>
          <w:lang w:val="fr-FR"/>
        </w:rPr>
        <w:t>datée et signée</w:t>
      </w:r>
      <w:r w:rsidRPr="00BB3168">
        <w:rPr>
          <w:b/>
          <w:sz w:val="22"/>
          <w:lang w:val="fr-FR"/>
        </w:rPr>
        <w:t xml:space="preserve"> de </w:t>
      </w:r>
      <w:r w:rsidRPr="00C7664A">
        <w:rPr>
          <w:b/>
          <w:sz w:val="22"/>
          <w:u w:val="single"/>
          <w:lang w:val="fr-FR"/>
        </w:rPr>
        <w:t>chaque entité affiliée</w:t>
      </w:r>
      <w:r w:rsidRPr="00C7664A">
        <w:rPr>
          <w:b/>
          <w:sz w:val="22"/>
          <w:lang w:val="fr-FR"/>
        </w:rPr>
        <w:t>, conform</w:t>
      </w:r>
      <w:r w:rsidR="007A2FD1">
        <w:rPr>
          <w:b/>
          <w:sz w:val="22"/>
          <w:lang w:val="fr-FR"/>
        </w:rPr>
        <w:t>e</w:t>
      </w:r>
      <w:r w:rsidRPr="00C7664A">
        <w:rPr>
          <w:b/>
          <w:sz w:val="22"/>
          <w:lang w:val="fr-FR"/>
        </w:rPr>
        <w:t xml:space="preserve"> au modèle fourni ci-dessous.</w:t>
      </w:r>
    </w:p>
    <w:p w:rsidR="00802102" w:rsidRPr="00C7664A" w:rsidRDefault="00802102" w:rsidP="00802102">
      <w:pPr>
        <w:rPr>
          <w:b/>
          <w:lang w:val="fr-FR"/>
        </w:rPr>
      </w:pPr>
    </w:p>
    <w:p w:rsidR="00802102" w:rsidRPr="00C7664A" w:rsidRDefault="00802102" w:rsidP="00802102">
      <w:pPr>
        <w:rPr>
          <w:lang w:val="fr-FR"/>
        </w:rPr>
      </w:pPr>
      <w:r w:rsidRPr="00C7664A">
        <w:rPr>
          <w:b/>
          <w:lang w:val="fr-FR"/>
        </w:rPr>
        <w:t xml:space="preserve">Déclaration </w:t>
      </w:r>
      <w:r w:rsidR="00FB305A">
        <w:rPr>
          <w:b/>
          <w:lang w:val="fr-FR"/>
        </w:rPr>
        <w:t>de l'/</w:t>
      </w:r>
      <w:r w:rsidRPr="00C7664A">
        <w:rPr>
          <w:b/>
          <w:lang w:val="fr-FR"/>
        </w:rPr>
        <w:t xml:space="preserve">des entité(s) affiliée(s) </w:t>
      </w:r>
    </w:p>
    <w:p w:rsidR="00802102" w:rsidRPr="00C7664A" w:rsidRDefault="00802102" w:rsidP="00802102">
      <w:pPr>
        <w:spacing w:before="120"/>
        <w:jc w:val="both"/>
        <w:rPr>
          <w:lang w:val="fr-FR"/>
        </w:rPr>
      </w:pPr>
      <w:r w:rsidRPr="00C7664A">
        <w:rPr>
          <w:sz w:val="22"/>
          <w:lang w:val="fr-FR"/>
        </w:rPr>
        <w:t xml:space="preserve">Afin d’assurer le bon déroulement de l’action, la Commission européenne (administration contractante) </w:t>
      </w:r>
      <w:r w:rsidR="000643EA">
        <w:rPr>
          <w:sz w:val="22"/>
          <w:lang w:val="fr-FR"/>
        </w:rPr>
        <w:t>exige que</w:t>
      </w:r>
      <w:r w:rsidRPr="00C7664A">
        <w:rPr>
          <w:sz w:val="22"/>
          <w:lang w:val="fr-FR"/>
        </w:rPr>
        <w:t xml:space="preserve"> toutes les entités affiliées </w:t>
      </w:r>
      <w:r w:rsidR="000643EA">
        <w:rPr>
          <w:sz w:val="22"/>
          <w:lang w:val="fr-FR"/>
        </w:rPr>
        <w:t>reconnaissent</w:t>
      </w:r>
      <w:r w:rsidRPr="00C7664A">
        <w:rPr>
          <w:sz w:val="22"/>
          <w:lang w:val="fr-FR"/>
        </w:rPr>
        <w:t xml:space="preserve"> les principes suivants:</w:t>
      </w:r>
    </w:p>
    <w:p w:rsidR="00802102" w:rsidRPr="00C7664A" w:rsidRDefault="00802102" w:rsidP="00802102">
      <w:pPr>
        <w:numPr>
          <w:ilvl w:val="0"/>
          <w:numId w:val="20"/>
        </w:numPr>
        <w:tabs>
          <w:tab w:val="left" w:pos="851"/>
        </w:tabs>
        <w:autoSpaceDN w:val="0"/>
        <w:adjustRightInd w:val="0"/>
        <w:spacing w:before="120"/>
        <w:ind w:left="851" w:hanging="491"/>
        <w:jc w:val="both"/>
        <w:rPr>
          <w:lang w:val="fr-FR"/>
        </w:rPr>
      </w:pPr>
      <w:r w:rsidRPr="00C7664A">
        <w:rPr>
          <w:sz w:val="22"/>
          <w:lang w:val="fr-FR"/>
        </w:rPr>
        <w:t>Toute</w:t>
      </w:r>
      <w:r w:rsidR="007F3BEA">
        <w:rPr>
          <w:sz w:val="22"/>
          <w:lang w:val="fr-FR"/>
        </w:rPr>
        <w:t>s les</w:t>
      </w:r>
      <w:r w:rsidRPr="00C7664A">
        <w:rPr>
          <w:sz w:val="22"/>
          <w:lang w:val="fr-FR"/>
        </w:rPr>
        <w:t xml:space="preserve"> entités affiliées doivent avoir lu les lignes directrices à l'intention des demandeurs et le formulaire de </w:t>
      </w:r>
      <w:r w:rsidR="000643EA">
        <w:rPr>
          <w:sz w:val="22"/>
          <w:lang w:val="fr-FR"/>
        </w:rPr>
        <w:t>demande</w:t>
      </w:r>
      <w:r w:rsidR="00FB305A">
        <w:rPr>
          <w:sz w:val="22"/>
          <w:lang w:val="fr-FR"/>
        </w:rPr>
        <w:t xml:space="preserve"> de subvention</w:t>
      </w:r>
      <w:r w:rsidRPr="00C7664A">
        <w:rPr>
          <w:sz w:val="22"/>
          <w:lang w:val="fr-FR"/>
        </w:rPr>
        <w:t xml:space="preserve"> et </w:t>
      </w:r>
      <w:r w:rsidR="00FB305A">
        <w:rPr>
          <w:sz w:val="22"/>
          <w:lang w:val="fr-FR"/>
        </w:rPr>
        <w:t>compris</w:t>
      </w:r>
      <w:r w:rsidRPr="00C7664A">
        <w:rPr>
          <w:sz w:val="22"/>
          <w:lang w:val="fr-FR"/>
        </w:rPr>
        <w:t xml:space="preserve"> leur rôle dans l’action avant que la demande soit </w:t>
      </w:r>
      <w:r w:rsidR="000643EA">
        <w:rPr>
          <w:sz w:val="22"/>
          <w:lang w:val="fr-FR"/>
        </w:rPr>
        <w:t>soumise</w:t>
      </w:r>
      <w:r w:rsidRPr="00C7664A">
        <w:rPr>
          <w:sz w:val="22"/>
          <w:lang w:val="fr-FR"/>
        </w:rPr>
        <w:t xml:space="preserve"> à l’administration contractante.</w:t>
      </w:r>
    </w:p>
    <w:p w:rsidR="00802102" w:rsidRPr="00C7664A" w:rsidRDefault="00802102" w:rsidP="00802102">
      <w:pPr>
        <w:numPr>
          <w:ilvl w:val="0"/>
          <w:numId w:val="20"/>
        </w:numPr>
        <w:tabs>
          <w:tab w:val="left" w:pos="851"/>
        </w:tabs>
        <w:autoSpaceDN w:val="0"/>
        <w:adjustRightInd w:val="0"/>
        <w:spacing w:before="120"/>
        <w:ind w:left="851" w:hanging="491"/>
        <w:jc w:val="both"/>
        <w:rPr>
          <w:lang w:val="fr-FR"/>
        </w:rPr>
      </w:pPr>
      <w:r w:rsidRPr="00C7664A">
        <w:rPr>
          <w:sz w:val="22"/>
          <w:lang w:val="fr-FR"/>
        </w:rPr>
        <w:t>Toute</w:t>
      </w:r>
      <w:r w:rsidR="007F3BEA">
        <w:rPr>
          <w:sz w:val="22"/>
          <w:lang w:val="fr-FR"/>
        </w:rPr>
        <w:t>s les</w:t>
      </w:r>
      <w:r w:rsidRPr="00C7664A">
        <w:rPr>
          <w:sz w:val="22"/>
          <w:lang w:val="fr-FR"/>
        </w:rPr>
        <w:t xml:space="preserve"> entités affiliées doivent avoir lu le contrat type de subvention (ou la convention de subvention </w:t>
      </w:r>
      <w:r w:rsidR="00FB305A">
        <w:rPr>
          <w:sz w:val="22"/>
          <w:lang w:val="fr-FR"/>
        </w:rPr>
        <w:t>EP, selon le cas</w:t>
      </w:r>
      <w:r w:rsidRPr="00C7664A">
        <w:rPr>
          <w:sz w:val="22"/>
          <w:lang w:val="fr-FR"/>
        </w:rPr>
        <w:t xml:space="preserve">) et compris leurs obligations respectives au titre du contrat si une subvention est attribuée. </w:t>
      </w:r>
      <w:r w:rsidR="00385AA2">
        <w:rPr>
          <w:sz w:val="22"/>
          <w:lang w:val="fr-FR"/>
        </w:rPr>
        <w:t>Elle</w:t>
      </w:r>
      <w:r w:rsidR="007F3BEA">
        <w:rPr>
          <w:sz w:val="22"/>
          <w:lang w:val="fr-FR"/>
        </w:rPr>
        <w:t>s</w:t>
      </w:r>
      <w:r w:rsidRPr="00C7664A">
        <w:rPr>
          <w:sz w:val="22"/>
          <w:lang w:val="fr-FR"/>
        </w:rPr>
        <w:t xml:space="preserve"> autorisent l’organisation à laquelle </w:t>
      </w:r>
      <w:r w:rsidR="007F3BEA">
        <w:rPr>
          <w:sz w:val="22"/>
          <w:lang w:val="fr-FR"/>
        </w:rPr>
        <w:t>elles</w:t>
      </w:r>
      <w:r w:rsidRPr="00C7664A">
        <w:rPr>
          <w:sz w:val="22"/>
          <w:lang w:val="fr-FR"/>
        </w:rPr>
        <w:t xml:space="preserve"> sont affilié</w:t>
      </w:r>
      <w:r w:rsidR="00385AA2">
        <w:rPr>
          <w:sz w:val="22"/>
          <w:lang w:val="fr-FR"/>
        </w:rPr>
        <w:t>e</w:t>
      </w:r>
      <w:r w:rsidRPr="00C7664A">
        <w:rPr>
          <w:sz w:val="22"/>
          <w:lang w:val="fr-FR"/>
        </w:rPr>
        <w:t>s à signer en leur nom le contrat avec l’administration contractante et à les représenter dans toutes relations avec l’administration contractante dans le cadre de la mise en œuvre de l’action.</w:t>
      </w:r>
    </w:p>
    <w:p w:rsidR="00802102" w:rsidRPr="00C7664A" w:rsidRDefault="00802102" w:rsidP="00802102">
      <w:pPr>
        <w:numPr>
          <w:ilvl w:val="0"/>
          <w:numId w:val="20"/>
        </w:numPr>
        <w:tabs>
          <w:tab w:val="left" w:pos="851"/>
        </w:tabs>
        <w:autoSpaceDN w:val="0"/>
        <w:adjustRightInd w:val="0"/>
        <w:spacing w:before="120"/>
        <w:ind w:left="851" w:hanging="491"/>
        <w:jc w:val="both"/>
        <w:rPr>
          <w:lang w:val="fr-FR"/>
        </w:rPr>
      </w:pPr>
      <w:r w:rsidRPr="00C7664A">
        <w:rPr>
          <w:sz w:val="22"/>
          <w:lang w:val="fr-FR"/>
        </w:rPr>
        <w:t>L’</w:t>
      </w:r>
      <w:r w:rsidR="00FB305A">
        <w:rPr>
          <w:sz w:val="22"/>
          <w:lang w:val="fr-FR"/>
        </w:rPr>
        <w:t>/Les</w:t>
      </w:r>
      <w:r w:rsidR="007F3BEA">
        <w:rPr>
          <w:sz w:val="22"/>
          <w:lang w:val="fr-FR"/>
        </w:rPr>
        <w:t xml:space="preserve"> </w:t>
      </w:r>
      <w:r w:rsidRPr="00C7664A">
        <w:rPr>
          <w:sz w:val="22"/>
          <w:lang w:val="fr-FR"/>
        </w:rPr>
        <w:t xml:space="preserve">entité(s) affiliée(s) </w:t>
      </w:r>
      <w:proofErr w:type="gramStart"/>
      <w:r w:rsidRPr="00C7664A">
        <w:rPr>
          <w:sz w:val="22"/>
          <w:lang w:val="fr-FR"/>
        </w:rPr>
        <w:t>doi</w:t>
      </w:r>
      <w:r w:rsidR="00FB305A">
        <w:rPr>
          <w:sz w:val="22"/>
          <w:lang w:val="fr-FR"/>
        </w:rPr>
        <w:t>(</w:t>
      </w:r>
      <w:proofErr w:type="gramEnd"/>
      <w:r w:rsidRPr="00C7664A">
        <w:rPr>
          <w:sz w:val="22"/>
          <w:lang w:val="fr-FR"/>
        </w:rPr>
        <w:t>ven</w:t>
      </w:r>
      <w:r w:rsidR="00FB305A">
        <w:rPr>
          <w:sz w:val="22"/>
          <w:lang w:val="fr-FR"/>
        </w:rPr>
        <w:t>)</w:t>
      </w:r>
      <w:r w:rsidRPr="00C7664A">
        <w:rPr>
          <w:sz w:val="22"/>
          <w:lang w:val="fr-FR"/>
        </w:rPr>
        <w:t xml:space="preserve">t </w:t>
      </w:r>
      <w:r w:rsidR="00550DB9">
        <w:rPr>
          <w:sz w:val="22"/>
          <w:lang w:val="fr-FR"/>
        </w:rPr>
        <w:t>se concerter</w:t>
      </w:r>
      <w:r w:rsidRPr="00C7664A">
        <w:rPr>
          <w:sz w:val="22"/>
          <w:lang w:val="fr-FR"/>
        </w:rPr>
        <w:t xml:space="preserve"> régulièrement avec l’organisation à laquelle elle</w:t>
      </w:r>
      <w:r w:rsidR="00550DB9">
        <w:rPr>
          <w:sz w:val="22"/>
          <w:lang w:val="fr-FR"/>
        </w:rPr>
        <w:t>(</w:t>
      </w:r>
      <w:r w:rsidRPr="00C7664A">
        <w:rPr>
          <w:sz w:val="22"/>
          <w:lang w:val="fr-FR"/>
        </w:rPr>
        <w:t>s</w:t>
      </w:r>
      <w:r w:rsidR="00550DB9">
        <w:rPr>
          <w:sz w:val="22"/>
          <w:lang w:val="fr-FR"/>
        </w:rPr>
        <w:t>)</w:t>
      </w:r>
      <w:r w:rsidRPr="00C7664A">
        <w:rPr>
          <w:sz w:val="22"/>
          <w:lang w:val="fr-FR"/>
        </w:rPr>
        <w:t xml:space="preserve"> </w:t>
      </w:r>
      <w:r w:rsidR="00550DB9">
        <w:rPr>
          <w:sz w:val="22"/>
          <w:lang w:val="fr-FR"/>
        </w:rPr>
        <w:t>est/</w:t>
      </w:r>
      <w:r w:rsidRPr="00C7664A">
        <w:rPr>
          <w:sz w:val="22"/>
          <w:lang w:val="fr-FR"/>
        </w:rPr>
        <w:t>sont affiliée</w:t>
      </w:r>
      <w:r w:rsidR="00550DB9">
        <w:rPr>
          <w:sz w:val="22"/>
          <w:lang w:val="fr-FR"/>
        </w:rPr>
        <w:t>(</w:t>
      </w:r>
      <w:r w:rsidRPr="00C7664A">
        <w:rPr>
          <w:sz w:val="22"/>
          <w:lang w:val="fr-FR"/>
        </w:rPr>
        <w:t>s</w:t>
      </w:r>
      <w:r w:rsidR="00550DB9">
        <w:rPr>
          <w:sz w:val="22"/>
          <w:lang w:val="fr-FR"/>
        </w:rPr>
        <w:t>)</w:t>
      </w:r>
      <w:r w:rsidR="00385AA2">
        <w:rPr>
          <w:sz w:val="22"/>
          <w:lang w:val="fr-FR"/>
        </w:rPr>
        <w:t>,</w:t>
      </w:r>
      <w:r w:rsidRPr="00C7664A">
        <w:rPr>
          <w:sz w:val="22"/>
          <w:lang w:val="fr-FR"/>
        </w:rPr>
        <w:t xml:space="preserve"> </w:t>
      </w:r>
      <w:r w:rsidR="00385AA2">
        <w:rPr>
          <w:sz w:val="22"/>
          <w:lang w:val="fr-FR"/>
        </w:rPr>
        <w:t>laquelle</w:t>
      </w:r>
      <w:r w:rsidRPr="00C7664A">
        <w:rPr>
          <w:sz w:val="22"/>
          <w:lang w:val="fr-FR"/>
        </w:rPr>
        <w:t xml:space="preserve">, </w:t>
      </w:r>
      <w:r w:rsidR="00F907B0">
        <w:rPr>
          <w:sz w:val="22"/>
          <w:lang w:val="fr-FR"/>
        </w:rPr>
        <w:t>de son côté</w:t>
      </w:r>
      <w:r w:rsidRPr="00C7664A">
        <w:rPr>
          <w:sz w:val="22"/>
          <w:lang w:val="fr-FR"/>
        </w:rPr>
        <w:t xml:space="preserve">, </w:t>
      </w:r>
      <w:r w:rsidR="00385AA2">
        <w:rPr>
          <w:sz w:val="22"/>
          <w:lang w:val="fr-FR"/>
        </w:rPr>
        <w:t>doit</w:t>
      </w:r>
      <w:r w:rsidRPr="00C7664A">
        <w:rPr>
          <w:sz w:val="22"/>
          <w:lang w:val="fr-FR"/>
        </w:rPr>
        <w:t xml:space="preserve"> tenir</w:t>
      </w:r>
      <w:r w:rsidR="00385AA2">
        <w:rPr>
          <w:sz w:val="22"/>
          <w:lang w:val="fr-FR"/>
        </w:rPr>
        <w:t xml:space="preserve"> </w:t>
      </w:r>
      <w:r w:rsidR="00550DB9">
        <w:rPr>
          <w:sz w:val="22"/>
          <w:lang w:val="fr-FR"/>
        </w:rPr>
        <w:t>l'/</w:t>
      </w:r>
      <w:r w:rsidR="007F3BEA">
        <w:rPr>
          <w:sz w:val="22"/>
          <w:lang w:val="fr-FR"/>
        </w:rPr>
        <w:t>les</w:t>
      </w:r>
      <w:r w:rsidR="00385AA2">
        <w:rPr>
          <w:sz w:val="22"/>
          <w:lang w:val="fr-FR"/>
        </w:rPr>
        <w:t xml:space="preserve"> entité</w:t>
      </w:r>
      <w:r w:rsidR="00550DB9">
        <w:rPr>
          <w:sz w:val="22"/>
          <w:lang w:val="fr-FR"/>
        </w:rPr>
        <w:t>(</w:t>
      </w:r>
      <w:r w:rsidR="007F3BEA">
        <w:rPr>
          <w:sz w:val="22"/>
          <w:lang w:val="fr-FR"/>
        </w:rPr>
        <w:t>s</w:t>
      </w:r>
      <w:r w:rsidR="00550DB9">
        <w:rPr>
          <w:sz w:val="22"/>
          <w:lang w:val="fr-FR"/>
        </w:rPr>
        <w:t>)</w:t>
      </w:r>
      <w:r w:rsidR="00385AA2">
        <w:rPr>
          <w:sz w:val="22"/>
          <w:lang w:val="fr-FR"/>
        </w:rPr>
        <w:t xml:space="preserve"> affiliée</w:t>
      </w:r>
      <w:r w:rsidR="00550DB9">
        <w:rPr>
          <w:sz w:val="22"/>
          <w:lang w:val="fr-FR"/>
        </w:rPr>
        <w:t>(</w:t>
      </w:r>
      <w:r w:rsidR="007F3BEA">
        <w:rPr>
          <w:sz w:val="22"/>
          <w:lang w:val="fr-FR"/>
        </w:rPr>
        <w:t>s</w:t>
      </w:r>
      <w:r w:rsidR="00550DB9">
        <w:rPr>
          <w:sz w:val="22"/>
          <w:lang w:val="fr-FR"/>
        </w:rPr>
        <w:t>)</w:t>
      </w:r>
      <w:r w:rsidRPr="00C7664A">
        <w:rPr>
          <w:sz w:val="22"/>
          <w:lang w:val="fr-FR"/>
        </w:rPr>
        <w:t xml:space="preserve"> pleinement informé</w:t>
      </w:r>
      <w:r w:rsidR="00385AA2">
        <w:rPr>
          <w:sz w:val="22"/>
          <w:lang w:val="fr-FR"/>
        </w:rPr>
        <w:t>e</w:t>
      </w:r>
      <w:r w:rsidR="00550DB9">
        <w:rPr>
          <w:sz w:val="22"/>
          <w:lang w:val="fr-FR"/>
        </w:rPr>
        <w:t>(</w:t>
      </w:r>
      <w:r w:rsidRPr="00C7664A">
        <w:rPr>
          <w:sz w:val="22"/>
          <w:lang w:val="fr-FR"/>
        </w:rPr>
        <w:t>s</w:t>
      </w:r>
      <w:r w:rsidR="00550DB9">
        <w:rPr>
          <w:sz w:val="22"/>
          <w:lang w:val="fr-FR"/>
        </w:rPr>
        <w:t>)</w:t>
      </w:r>
      <w:r w:rsidRPr="00C7664A">
        <w:rPr>
          <w:sz w:val="22"/>
          <w:lang w:val="fr-FR"/>
        </w:rPr>
        <w:t xml:space="preserve"> du déroulement de l’action.</w:t>
      </w:r>
    </w:p>
    <w:p w:rsidR="00802102" w:rsidRPr="00C7664A" w:rsidRDefault="00802102" w:rsidP="00802102">
      <w:pPr>
        <w:numPr>
          <w:ilvl w:val="0"/>
          <w:numId w:val="20"/>
        </w:numPr>
        <w:tabs>
          <w:tab w:val="left" w:pos="851"/>
        </w:tabs>
        <w:autoSpaceDN w:val="0"/>
        <w:adjustRightInd w:val="0"/>
        <w:spacing w:before="120"/>
        <w:ind w:left="851" w:hanging="491"/>
        <w:jc w:val="both"/>
        <w:rPr>
          <w:lang w:val="fr-FR"/>
        </w:rPr>
      </w:pPr>
      <w:r w:rsidRPr="00C7664A">
        <w:rPr>
          <w:sz w:val="22"/>
          <w:lang w:val="fr-FR"/>
        </w:rPr>
        <w:t>Toute</w:t>
      </w:r>
      <w:r w:rsidR="005D198E">
        <w:rPr>
          <w:sz w:val="22"/>
          <w:lang w:val="fr-FR"/>
        </w:rPr>
        <w:t>s les</w:t>
      </w:r>
      <w:r w:rsidRPr="00C7664A">
        <w:rPr>
          <w:sz w:val="22"/>
          <w:lang w:val="fr-FR"/>
        </w:rPr>
        <w:t xml:space="preserve"> entités affiliées doivent recevoir des copies des rapports — </w:t>
      </w:r>
      <w:r w:rsidR="00550DB9">
        <w:rPr>
          <w:sz w:val="22"/>
          <w:lang w:val="fr-FR"/>
        </w:rPr>
        <w:t>narratifs</w:t>
      </w:r>
      <w:r w:rsidRPr="00C7664A">
        <w:rPr>
          <w:sz w:val="22"/>
          <w:lang w:val="fr-FR"/>
        </w:rPr>
        <w:t xml:space="preserve"> et financiers — </w:t>
      </w:r>
      <w:r w:rsidR="00550DB9">
        <w:rPr>
          <w:sz w:val="22"/>
          <w:lang w:val="fr-FR"/>
        </w:rPr>
        <w:t>présentés</w:t>
      </w:r>
      <w:r w:rsidRPr="00C7664A">
        <w:rPr>
          <w:sz w:val="22"/>
          <w:lang w:val="fr-FR"/>
        </w:rPr>
        <w:t xml:space="preserve"> à l’administration contractante.</w:t>
      </w:r>
    </w:p>
    <w:p w:rsidR="00802102" w:rsidRPr="00C7664A" w:rsidRDefault="00802102" w:rsidP="00802102">
      <w:pPr>
        <w:numPr>
          <w:ilvl w:val="0"/>
          <w:numId w:val="20"/>
        </w:numPr>
        <w:tabs>
          <w:tab w:val="left" w:pos="851"/>
        </w:tabs>
        <w:autoSpaceDN w:val="0"/>
        <w:adjustRightInd w:val="0"/>
        <w:spacing w:before="120"/>
        <w:ind w:left="851" w:hanging="491"/>
        <w:jc w:val="both"/>
        <w:rPr>
          <w:lang w:val="fr-FR"/>
        </w:rPr>
      </w:pPr>
      <w:r w:rsidRPr="00C7664A">
        <w:rPr>
          <w:sz w:val="22"/>
          <w:lang w:val="fr-FR"/>
        </w:rPr>
        <w:t>Les propositions de modifications substantielles de l’action (</w:t>
      </w:r>
      <w:r w:rsidR="00550DB9">
        <w:rPr>
          <w:sz w:val="22"/>
          <w:lang w:val="fr-FR"/>
        </w:rPr>
        <w:t xml:space="preserve">par exemple en ce qui concerne les </w:t>
      </w:r>
      <w:r w:rsidRPr="00C7664A">
        <w:rPr>
          <w:sz w:val="22"/>
          <w:lang w:val="fr-FR"/>
        </w:rPr>
        <w:t xml:space="preserve">activités, </w:t>
      </w:r>
      <w:r w:rsidR="00550DB9">
        <w:rPr>
          <w:sz w:val="22"/>
          <w:lang w:val="fr-FR"/>
        </w:rPr>
        <w:t xml:space="preserve">l'/les </w:t>
      </w:r>
      <w:r w:rsidRPr="00C7664A">
        <w:rPr>
          <w:sz w:val="22"/>
          <w:lang w:val="fr-FR"/>
        </w:rPr>
        <w:t>entité(s) affiliée(s), etc.) doi</w:t>
      </w:r>
      <w:r w:rsidR="008A6061">
        <w:rPr>
          <w:sz w:val="22"/>
          <w:lang w:val="fr-FR"/>
        </w:rPr>
        <w:t>ven</w:t>
      </w:r>
      <w:r w:rsidRPr="00C7664A">
        <w:rPr>
          <w:sz w:val="22"/>
          <w:lang w:val="fr-FR"/>
        </w:rPr>
        <w:t>t être acceptée</w:t>
      </w:r>
      <w:r w:rsidR="008A6061">
        <w:rPr>
          <w:sz w:val="22"/>
          <w:lang w:val="fr-FR"/>
        </w:rPr>
        <w:t>s</w:t>
      </w:r>
      <w:r w:rsidRPr="00C7664A">
        <w:rPr>
          <w:sz w:val="22"/>
          <w:lang w:val="fr-FR"/>
        </w:rPr>
        <w:t xml:space="preserve"> par l’</w:t>
      </w:r>
      <w:r w:rsidR="00550DB9">
        <w:rPr>
          <w:sz w:val="22"/>
          <w:lang w:val="fr-FR"/>
        </w:rPr>
        <w:t xml:space="preserve">/les </w:t>
      </w:r>
      <w:r w:rsidRPr="00C7664A">
        <w:rPr>
          <w:sz w:val="22"/>
          <w:lang w:val="fr-FR"/>
        </w:rPr>
        <w:t>entité(s) affiliée(s) avant d’être soumis</w:t>
      </w:r>
      <w:r w:rsidR="008A6061">
        <w:rPr>
          <w:sz w:val="22"/>
          <w:lang w:val="fr-FR"/>
        </w:rPr>
        <w:t>es</w:t>
      </w:r>
      <w:r w:rsidRPr="00C7664A">
        <w:rPr>
          <w:sz w:val="22"/>
          <w:lang w:val="fr-FR"/>
        </w:rPr>
        <w:t xml:space="preserve"> à l’administration contractante.</w:t>
      </w:r>
    </w:p>
    <w:p w:rsidR="00802102" w:rsidRPr="00C7664A" w:rsidRDefault="00550DB9" w:rsidP="00802102">
      <w:pPr>
        <w:spacing w:before="120"/>
        <w:jc w:val="both"/>
        <w:rPr>
          <w:lang w:val="fr-FR"/>
        </w:rPr>
      </w:pPr>
      <w:r>
        <w:rPr>
          <w:sz w:val="22"/>
          <w:lang w:val="fr-FR"/>
        </w:rPr>
        <w:t>J'ai</w:t>
      </w:r>
      <w:r w:rsidR="00802102" w:rsidRPr="00C7664A">
        <w:rPr>
          <w:sz w:val="22"/>
          <w:lang w:val="fr-FR"/>
        </w:rPr>
        <w:t xml:space="preserve"> lu et approuvé le contenu de la proposition présentée à l’administration contractante. </w:t>
      </w:r>
      <w:r>
        <w:rPr>
          <w:sz w:val="22"/>
          <w:lang w:val="fr-FR"/>
        </w:rPr>
        <w:t>Je m'</w:t>
      </w:r>
      <w:r w:rsidR="00802102" w:rsidRPr="00C7664A">
        <w:rPr>
          <w:sz w:val="22"/>
          <w:lang w:val="fr-FR"/>
        </w:rPr>
        <w:t>engage à respecter les principes de bonne pratique</w:t>
      </w:r>
      <w:r w:rsidR="008A6061">
        <w:rPr>
          <w:sz w:val="22"/>
          <w:lang w:val="fr-FR"/>
        </w:rPr>
        <w:t xml:space="preserve"> en matière</w:t>
      </w:r>
      <w:r w:rsidR="00802102" w:rsidRPr="00C7664A">
        <w:rPr>
          <w:sz w:val="22"/>
          <w:lang w:val="fr-FR"/>
        </w:rPr>
        <w:t xml:space="preserve"> de partenariat.</w:t>
      </w:r>
    </w:p>
    <w:p w:rsidR="00802102" w:rsidRPr="00C7664A" w:rsidRDefault="00802102" w:rsidP="00802102">
      <w:pPr>
        <w:rPr>
          <w:lang w:val="fr-FR" w:eastAsia="en-US"/>
        </w:rPr>
      </w:pPr>
    </w:p>
    <w:tbl>
      <w:tblPr>
        <w:tblW w:w="0" w:type="auto"/>
        <w:tblInd w:w="-108" w:type="dxa"/>
        <w:tblLayout w:type="fixed"/>
        <w:tblCellMar>
          <w:left w:w="0" w:type="dxa"/>
          <w:right w:w="0" w:type="dxa"/>
        </w:tblCellMar>
        <w:tblLook w:val="0000" w:firstRow="0" w:lastRow="0" w:firstColumn="0" w:lastColumn="0" w:noHBand="0" w:noVBand="0"/>
      </w:tblPr>
      <w:tblGrid>
        <w:gridCol w:w="1911"/>
        <w:gridCol w:w="9104"/>
      </w:tblGrid>
      <w:tr w:rsidR="00802102" w:rsidRPr="00C7664A" w:rsidTr="0072476A">
        <w:trPr>
          <w:gridAfter w:val="1"/>
          <w:wAfter w:w="9104" w:type="dxa"/>
        </w:trPr>
        <w:tc>
          <w:tcPr>
            <w:tcW w:w="1911" w:type="dxa"/>
          </w:tcPr>
          <w:p w:rsidR="00802102" w:rsidRPr="00C7664A" w:rsidRDefault="00802102">
            <w:pPr>
              <w:spacing w:after="200" w:line="276" w:lineRule="auto"/>
              <w:rPr>
                <w:lang w:val="fr-FR"/>
              </w:rPr>
            </w:pPr>
            <w:r w:rsidRPr="00C7664A">
              <w:rPr>
                <w:b/>
                <w:sz w:val="22"/>
                <w:lang w:val="fr-FR"/>
              </w:rPr>
              <w:t>Nom:</w:t>
            </w:r>
          </w:p>
        </w:tc>
      </w:tr>
      <w:tr w:rsidR="00802102" w:rsidRPr="00C7664A" w:rsidTr="0072476A">
        <w:tc>
          <w:tcPr>
            <w:tcW w:w="1911" w:type="dxa"/>
            <w:tcBorders>
              <w:top w:val="single" w:sz="12" w:space="0" w:color="000001"/>
              <w:left w:val="nil"/>
              <w:bottom w:val="nil"/>
              <w:right w:val="nil"/>
            </w:tcBorders>
          </w:tcPr>
          <w:p w:rsidR="00802102" w:rsidRPr="00C7664A" w:rsidRDefault="00802102" w:rsidP="0072476A">
            <w:pPr>
              <w:spacing w:before="120"/>
              <w:jc w:val="both"/>
              <w:rPr>
                <w:b/>
                <w:sz w:val="22"/>
                <w:lang w:val="fr-FR"/>
              </w:rPr>
            </w:pPr>
            <w:r w:rsidRPr="00C7664A">
              <w:rPr>
                <w:b/>
                <w:sz w:val="22"/>
                <w:lang w:val="fr-FR"/>
              </w:rPr>
              <w:t>Nom:</w:t>
            </w:r>
          </w:p>
        </w:tc>
        <w:tc>
          <w:tcPr>
            <w:tcW w:w="7193" w:type="dxa"/>
            <w:tcBorders>
              <w:top w:val="single" w:sz="12" w:space="0" w:color="000001"/>
              <w:left w:val="nil"/>
              <w:bottom w:val="nil"/>
              <w:right w:val="nil"/>
            </w:tcBorders>
          </w:tcPr>
          <w:p w:rsidR="00802102" w:rsidRPr="00C7664A" w:rsidRDefault="00802102" w:rsidP="0072476A">
            <w:pPr>
              <w:spacing w:before="120"/>
              <w:jc w:val="both"/>
              <w:rPr>
                <w:sz w:val="22"/>
                <w:lang w:val="fr-FR"/>
              </w:rPr>
            </w:pPr>
          </w:p>
        </w:tc>
      </w:tr>
      <w:tr w:rsidR="00802102" w:rsidRPr="00C7664A" w:rsidTr="0072476A">
        <w:tc>
          <w:tcPr>
            <w:tcW w:w="1911" w:type="dxa"/>
            <w:tcBorders>
              <w:top w:val="nil"/>
              <w:left w:val="nil"/>
              <w:bottom w:val="nil"/>
              <w:right w:val="nil"/>
            </w:tcBorders>
          </w:tcPr>
          <w:p w:rsidR="00802102" w:rsidRPr="00C7664A" w:rsidRDefault="00802102" w:rsidP="0072476A">
            <w:pPr>
              <w:spacing w:before="120"/>
              <w:jc w:val="both"/>
              <w:rPr>
                <w:lang w:val="fr-FR"/>
              </w:rPr>
            </w:pPr>
            <w:r w:rsidRPr="00C7664A">
              <w:rPr>
                <w:b/>
                <w:sz w:val="22"/>
                <w:lang w:val="fr-FR"/>
              </w:rPr>
              <w:t>Organisation:</w:t>
            </w:r>
          </w:p>
        </w:tc>
        <w:tc>
          <w:tcPr>
            <w:tcW w:w="7193" w:type="dxa"/>
            <w:tcBorders>
              <w:top w:val="nil"/>
              <w:left w:val="nil"/>
              <w:bottom w:val="nil"/>
              <w:right w:val="nil"/>
            </w:tcBorders>
          </w:tcPr>
          <w:p w:rsidR="00802102" w:rsidRPr="00C7664A" w:rsidRDefault="00802102" w:rsidP="0072476A">
            <w:pPr>
              <w:spacing w:before="120"/>
              <w:jc w:val="both"/>
              <w:rPr>
                <w:sz w:val="22"/>
                <w:lang w:val="fr-FR"/>
              </w:rPr>
            </w:pPr>
          </w:p>
        </w:tc>
      </w:tr>
      <w:tr w:rsidR="00802102" w:rsidRPr="00C7664A" w:rsidTr="0072476A">
        <w:tc>
          <w:tcPr>
            <w:tcW w:w="1911" w:type="dxa"/>
            <w:tcBorders>
              <w:top w:val="nil"/>
              <w:left w:val="nil"/>
              <w:bottom w:val="nil"/>
              <w:right w:val="nil"/>
            </w:tcBorders>
          </w:tcPr>
          <w:p w:rsidR="00802102" w:rsidRPr="00C7664A" w:rsidRDefault="00802102" w:rsidP="0072476A">
            <w:pPr>
              <w:spacing w:before="120"/>
              <w:jc w:val="both"/>
              <w:rPr>
                <w:lang w:val="fr-FR"/>
              </w:rPr>
            </w:pPr>
            <w:r w:rsidRPr="00C7664A">
              <w:rPr>
                <w:b/>
                <w:sz w:val="22"/>
                <w:lang w:val="fr-FR"/>
              </w:rPr>
              <w:t>Fonction:</w:t>
            </w:r>
          </w:p>
        </w:tc>
        <w:tc>
          <w:tcPr>
            <w:tcW w:w="7193" w:type="dxa"/>
            <w:tcBorders>
              <w:top w:val="nil"/>
              <w:left w:val="nil"/>
              <w:bottom w:val="nil"/>
              <w:right w:val="nil"/>
            </w:tcBorders>
          </w:tcPr>
          <w:p w:rsidR="00802102" w:rsidRPr="00C7664A" w:rsidRDefault="00802102" w:rsidP="0072476A">
            <w:pPr>
              <w:spacing w:before="120"/>
              <w:jc w:val="both"/>
              <w:rPr>
                <w:sz w:val="22"/>
                <w:lang w:val="fr-FR"/>
              </w:rPr>
            </w:pPr>
          </w:p>
        </w:tc>
      </w:tr>
      <w:tr w:rsidR="00802102" w:rsidRPr="00C7664A" w:rsidTr="0072476A">
        <w:tc>
          <w:tcPr>
            <w:tcW w:w="1911" w:type="dxa"/>
            <w:tcBorders>
              <w:top w:val="nil"/>
              <w:left w:val="nil"/>
              <w:bottom w:val="nil"/>
              <w:right w:val="nil"/>
            </w:tcBorders>
          </w:tcPr>
          <w:p w:rsidR="00802102" w:rsidRPr="00C7664A" w:rsidRDefault="00802102" w:rsidP="0072476A">
            <w:pPr>
              <w:spacing w:before="120"/>
              <w:jc w:val="both"/>
              <w:rPr>
                <w:lang w:val="fr-FR"/>
              </w:rPr>
            </w:pPr>
            <w:r w:rsidRPr="00C7664A">
              <w:rPr>
                <w:b/>
                <w:sz w:val="22"/>
                <w:lang w:val="fr-FR"/>
              </w:rPr>
              <w:t>Signature:</w:t>
            </w:r>
          </w:p>
        </w:tc>
        <w:tc>
          <w:tcPr>
            <w:tcW w:w="7193" w:type="dxa"/>
            <w:tcBorders>
              <w:top w:val="nil"/>
              <w:left w:val="nil"/>
              <w:bottom w:val="nil"/>
              <w:right w:val="nil"/>
            </w:tcBorders>
          </w:tcPr>
          <w:p w:rsidR="00802102" w:rsidRPr="00C7664A" w:rsidRDefault="00802102" w:rsidP="0072476A">
            <w:pPr>
              <w:spacing w:before="120"/>
              <w:jc w:val="both"/>
              <w:rPr>
                <w:sz w:val="22"/>
                <w:lang w:val="fr-FR"/>
              </w:rPr>
            </w:pPr>
          </w:p>
        </w:tc>
      </w:tr>
      <w:tr w:rsidR="00802102" w:rsidRPr="00C7664A" w:rsidTr="0072476A">
        <w:tc>
          <w:tcPr>
            <w:tcW w:w="1911" w:type="dxa"/>
            <w:tcBorders>
              <w:top w:val="nil"/>
              <w:left w:val="nil"/>
              <w:bottom w:val="single" w:sz="12" w:space="0" w:color="000001"/>
              <w:right w:val="nil"/>
            </w:tcBorders>
          </w:tcPr>
          <w:p w:rsidR="00802102" w:rsidRPr="00C7664A" w:rsidRDefault="00802102" w:rsidP="0072476A">
            <w:pPr>
              <w:spacing w:before="120"/>
              <w:jc w:val="both"/>
              <w:rPr>
                <w:lang w:val="fr-FR"/>
              </w:rPr>
            </w:pPr>
            <w:r w:rsidRPr="00C7664A">
              <w:rPr>
                <w:b/>
                <w:sz w:val="22"/>
                <w:lang w:val="fr-FR"/>
              </w:rPr>
              <w:t>Date et lieu:</w:t>
            </w:r>
          </w:p>
        </w:tc>
        <w:tc>
          <w:tcPr>
            <w:tcW w:w="7193" w:type="dxa"/>
            <w:tcBorders>
              <w:top w:val="nil"/>
              <w:left w:val="nil"/>
              <w:bottom w:val="single" w:sz="12" w:space="0" w:color="000001"/>
              <w:right w:val="nil"/>
            </w:tcBorders>
          </w:tcPr>
          <w:p w:rsidR="00802102" w:rsidRPr="00C7664A" w:rsidRDefault="00802102" w:rsidP="0072476A">
            <w:pPr>
              <w:spacing w:before="120"/>
              <w:jc w:val="both"/>
              <w:rPr>
                <w:sz w:val="22"/>
                <w:lang w:val="fr-FR"/>
              </w:rPr>
            </w:pPr>
          </w:p>
        </w:tc>
      </w:tr>
    </w:tbl>
    <w:p w:rsidR="00802102" w:rsidRPr="00C7664A" w:rsidRDefault="00802102" w:rsidP="00802102">
      <w:pPr>
        <w:rPr>
          <w:lang w:val="fr-FR" w:eastAsia="en-US"/>
        </w:rPr>
      </w:pPr>
    </w:p>
    <w:p w:rsidR="00802102" w:rsidRPr="00C7664A" w:rsidRDefault="00802102" w:rsidP="00802102">
      <w:pPr>
        <w:rPr>
          <w:lang w:val="fr-FR" w:eastAsia="en-US"/>
        </w:rPr>
        <w:sectPr w:rsidR="00802102" w:rsidRPr="00C7664A" w:rsidSect="00A90820">
          <w:footerReference w:type="default" r:id="rId14"/>
          <w:pgSz w:w="11906" w:h="16838" w:code="9"/>
          <w:pgMar w:top="907" w:right="1134" w:bottom="1134" w:left="1418" w:header="720" w:footer="907" w:gutter="0"/>
          <w:cols w:space="720"/>
          <w:formProt w:val="0"/>
          <w:noEndnote/>
        </w:sectPr>
      </w:pPr>
    </w:p>
    <w:p w:rsidR="00802102" w:rsidRPr="00C7664A" w:rsidRDefault="00802102" w:rsidP="00802102">
      <w:pPr>
        <w:pBdr>
          <w:right w:val="single" w:sz="12" w:space="11" w:color="000001"/>
        </w:pBdr>
        <w:rPr>
          <w:lang w:val="fr-FR" w:eastAsia="en-US"/>
        </w:rPr>
      </w:pPr>
    </w:p>
    <w:p w:rsidR="00802102" w:rsidRPr="00C7664A" w:rsidRDefault="00802102" w:rsidP="00802102">
      <w:pPr>
        <w:rPr>
          <w:lang w:val="fr-FR" w:eastAsia="en-US"/>
        </w:rPr>
      </w:pPr>
    </w:p>
    <w:p w:rsidR="00802102" w:rsidRPr="00C7664A" w:rsidRDefault="00802102" w:rsidP="00802102">
      <w:pPr>
        <w:rPr>
          <w:lang w:val="fr-FR" w:eastAsia="en-US"/>
        </w:rPr>
      </w:pPr>
    </w:p>
    <w:p w:rsidR="00802102" w:rsidRPr="00C7664A" w:rsidRDefault="00802102" w:rsidP="00802102">
      <w:pPr>
        <w:rPr>
          <w:lang w:val="fr-FR" w:eastAsia="en-US"/>
        </w:rPr>
      </w:pPr>
    </w:p>
    <w:p w:rsidR="00802102" w:rsidRPr="00C7664A" w:rsidRDefault="00802102" w:rsidP="00802102">
      <w:pPr>
        <w:rPr>
          <w:lang w:val="fr-FR" w:eastAsia="en-US"/>
        </w:rPr>
      </w:pPr>
    </w:p>
    <w:p w:rsidR="00802102" w:rsidRPr="00C7664A" w:rsidRDefault="00802102" w:rsidP="00802102">
      <w:pPr>
        <w:rPr>
          <w:lang w:val="fr-FR" w:eastAsia="en-US"/>
        </w:rPr>
      </w:pPr>
    </w:p>
    <w:p w:rsidR="00802102" w:rsidRPr="00C7664A" w:rsidRDefault="00802102" w:rsidP="00802102">
      <w:pPr>
        <w:rPr>
          <w:lang w:val="fr-FR" w:eastAsia="en-US"/>
        </w:rPr>
      </w:pPr>
    </w:p>
    <w:p w:rsidR="00802102" w:rsidRPr="00C7664A" w:rsidRDefault="00802102" w:rsidP="00802102">
      <w:pPr>
        <w:rPr>
          <w:lang w:val="fr-FR" w:eastAsia="en-US"/>
        </w:rPr>
      </w:pPr>
    </w:p>
    <w:p w:rsidR="00802102" w:rsidRPr="00C7664A" w:rsidRDefault="00802102" w:rsidP="00802102">
      <w:pPr>
        <w:rPr>
          <w:lang w:val="fr-FR" w:eastAsia="en-US"/>
        </w:rPr>
      </w:pPr>
    </w:p>
    <w:p w:rsidR="00802102" w:rsidRPr="00C7664A" w:rsidRDefault="00802102" w:rsidP="00802102">
      <w:pPr>
        <w:rPr>
          <w:lang w:val="fr-FR" w:eastAsia="en-US"/>
        </w:rPr>
        <w:sectPr w:rsidR="00802102" w:rsidRPr="00C7664A" w:rsidSect="00A90820">
          <w:type w:val="continuous"/>
          <w:pgSz w:w="11906" w:h="16838"/>
          <w:pgMar w:top="907" w:right="1134" w:bottom="1134" w:left="1418" w:header="720" w:footer="709" w:gutter="0"/>
          <w:cols w:space="720"/>
          <w:formProt w:val="0"/>
          <w:noEndnote/>
        </w:sectPr>
      </w:pPr>
    </w:p>
    <w:p w:rsidR="00802102" w:rsidRPr="00C7664A" w:rsidRDefault="00802102" w:rsidP="00802102">
      <w:pPr>
        <w:pBdr>
          <w:right w:val="single" w:sz="12" w:space="11" w:color="000001"/>
        </w:pBdr>
        <w:rPr>
          <w:lang w:val="fr-FR"/>
        </w:rPr>
      </w:pPr>
    </w:p>
    <w:p w:rsidR="00802102" w:rsidRPr="00C7664A" w:rsidRDefault="00802102" w:rsidP="00802102">
      <w:pPr>
        <w:rPr>
          <w:b/>
          <w:lang w:val="fr-FR"/>
        </w:rPr>
      </w:pPr>
    </w:p>
    <w:p w:rsidR="00802102" w:rsidRPr="00C7664A" w:rsidRDefault="00802102" w:rsidP="00802102">
      <w:pPr>
        <w:spacing w:before="120"/>
        <w:jc w:val="center"/>
        <w:rPr>
          <w:lang w:val="fr-FR"/>
        </w:rPr>
      </w:pPr>
      <w:r w:rsidRPr="00C7664A">
        <w:rPr>
          <w:b/>
          <w:color w:val="FF0000"/>
          <w:sz w:val="22"/>
          <w:lang w:val="fr-FR"/>
        </w:rPr>
        <w:br w:type="page"/>
      </w:r>
      <w:r w:rsidRPr="00C7664A">
        <w:rPr>
          <w:b/>
          <w:color w:val="FF0000"/>
          <w:sz w:val="22"/>
          <w:lang w:val="fr-FR"/>
        </w:rPr>
        <w:lastRenderedPageBreak/>
        <w:t xml:space="preserve">[Veuillez supprimer les instructions ci-dessous avant </w:t>
      </w:r>
      <w:r w:rsidR="00714983">
        <w:rPr>
          <w:b/>
          <w:color w:val="FF0000"/>
          <w:sz w:val="22"/>
          <w:lang w:val="fr-FR"/>
        </w:rPr>
        <w:t>de soumettre</w:t>
      </w:r>
      <w:r w:rsidRPr="00C7664A">
        <w:rPr>
          <w:b/>
          <w:color w:val="FF0000"/>
          <w:sz w:val="22"/>
          <w:lang w:val="fr-FR"/>
        </w:rPr>
        <w:t xml:space="preserve"> votre demande complète]</w:t>
      </w:r>
    </w:p>
    <w:p w:rsidR="00802102" w:rsidRPr="00C7664A" w:rsidRDefault="00640F60" w:rsidP="00802102">
      <w:pPr>
        <w:pStyle w:val="Heading1"/>
        <w:rPr>
          <w:bCs/>
          <w:szCs w:val="24"/>
          <w:lang w:val="fr-FR"/>
        </w:rPr>
      </w:pPr>
      <w:bookmarkStart w:id="117" w:name="_Toc419211806"/>
      <w:bookmarkStart w:id="118" w:name="_Toc443583240"/>
      <w:bookmarkEnd w:id="117"/>
      <w:r>
        <w:rPr>
          <w:rFonts w:ascii="Times New Roman"/>
          <w:bCs/>
          <w:kern w:val="0"/>
          <w:sz w:val="28"/>
          <w:szCs w:val="24"/>
          <w:lang w:val="fr-FR"/>
        </w:rPr>
        <w:t>INSTRUCTIONS POUR LA</w:t>
      </w:r>
      <w:r w:rsidR="00802102" w:rsidRPr="00C7664A">
        <w:rPr>
          <w:rFonts w:ascii="Times New Roman"/>
          <w:bCs/>
          <w:kern w:val="0"/>
          <w:sz w:val="28"/>
          <w:szCs w:val="24"/>
          <w:lang w:val="fr-FR"/>
        </w:rPr>
        <w:t xml:space="preserve"> r</w:t>
      </w:r>
      <w:r w:rsidR="00802102" w:rsidRPr="00C7664A">
        <w:rPr>
          <w:rFonts w:ascii="Times New Roman"/>
          <w:bCs/>
          <w:kern w:val="0"/>
          <w:sz w:val="28"/>
          <w:szCs w:val="24"/>
          <w:lang w:val="fr-FR"/>
        </w:rPr>
        <w:t>é</w:t>
      </w:r>
      <w:r w:rsidR="00802102" w:rsidRPr="00C7664A">
        <w:rPr>
          <w:rFonts w:ascii="Times New Roman"/>
          <w:bCs/>
          <w:kern w:val="0"/>
          <w:sz w:val="28"/>
          <w:szCs w:val="24"/>
          <w:lang w:val="fr-FR"/>
        </w:rPr>
        <w:t>daction du formulaire de demande COMPL</w:t>
      </w:r>
      <w:r w:rsidR="00802102" w:rsidRPr="00C7664A">
        <w:rPr>
          <w:rFonts w:ascii="Times New Roman"/>
          <w:bCs/>
          <w:kern w:val="0"/>
          <w:sz w:val="28"/>
          <w:szCs w:val="24"/>
          <w:lang w:val="fr-FR"/>
        </w:rPr>
        <w:t>È</w:t>
      </w:r>
      <w:r w:rsidR="00802102" w:rsidRPr="00C7664A">
        <w:rPr>
          <w:rFonts w:ascii="Times New Roman"/>
          <w:bCs/>
          <w:kern w:val="0"/>
          <w:sz w:val="28"/>
          <w:szCs w:val="24"/>
          <w:lang w:val="fr-FR"/>
        </w:rPr>
        <w:t>TE</w:t>
      </w:r>
      <w:bookmarkEnd w:id="118"/>
    </w:p>
    <w:p w:rsidR="00802102" w:rsidRPr="00C7664A" w:rsidRDefault="00802102" w:rsidP="00802102">
      <w:pPr>
        <w:spacing w:before="120"/>
        <w:jc w:val="both"/>
        <w:rPr>
          <w:color w:val="FF0000"/>
          <w:sz w:val="22"/>
          <w:lang w:val="fr-FR"/>
        </w:rPr>
      </w:pPr>
    </w:p>
    <w:p w:rsidR="00802102" w:rsidRPr="00C7664A" w:rsidRDefault="00802102" w:rsidP="00802102">
      <w:pPr>
        <w:spacing w:before="120"/>
        <w:rPr>
          <w:lang w:val="fr-FR"/>
        </w:rPr>
      </w:pPr>
      <w:r w:rsidRPr="00C7664A">
        <w:rPr>
          <w:sz w:val="22"/>
          <w:lang w:val="fr-FR" w:bidi="kn-IN"/>
        </w:rPr>
        <w:t xml:space="preserve">Si vous </w:t>
      </w:r>
      <w:r w:rsidR="00714983">
        <w:rPr>
          <w:sz w:val="22"/>
          <w:lang w:val="fr-FR" w:bidi="kn-IN"/>
        </w:rPr>
        <w:t>répondez à</w:t>
      </w:r>
      <w:r w:rsidRPr="00C7664A">
        <w:rPr>
          <w:sz w:val="22"/>
          <w:lang w:val="fr-FR" w:bidi="kn-IN"/>
        </w:rPr>
        <w:t xml:space="preserve"> un appel à propositions restreint, </w:t>
      </w:r>
      <w:r w:rsidR="00714983">
        <w:rPr>
          <w:sz w:val="22"/>
          <w:lang w:val="fr-FR" w:bidi="kn-IN"/>
        </w:rPr>
        <w:t xml:space="preserve">vous ne devez soumettre </w:t>
      </w:r>
      <w:r w:rsidRPr="00C7664A">
        <w:rPr>
          <w:sz w:val="22"/>
          <w:lang w:val="fr-FR" w:bidi="kn-IN"/>
        </w:rPr>
        <w:t xml:space="preserve">ce formulaire (annexe A.2) </w:t>
      </w:r>
      <w:r w:rsidR="00714983">
        <w:rPr>
          <w:sz w:val="22"/>
          <w:lang w:val="fr-FR" w:bidi="kn-IN"/>
        </w:rPr>
        <w:t>qu'après avoir été invité</w:t>
      </w:r>
      <w:r w:rsidRPr="00C7664A">
        <w:rPr>
          <w:sz w:val="22"/>
          <w:lang w:val="fr-FR" w:bidi="kn-IN"/>
        </w:rPr>
        <w:t xml:space="preserve"> à soumettre une </w:t>
      </w:r>
      <w:r w:rsidR="00714983">
        <w:rPr>
          <w:sz w:val="22"/>
          <w:lang w:val="fr-FR" w:bidi="kn-IN"/>
        </w:rPr>
        <w:t>demande</w:t>
      </w:r>
      <w:r w:rsidRPr="00C7664A">
        <w:rPr>
          <w:sz w:val="22"/>
          <w:lang w:val="fr-FR" w:bidi="kn-IN"/>
        </w:rPr>
        <w:t xml:space="preserve"> complète (au moment de l’</w:t>
      </w:r>
      <w:r w:rsidR="00714983">
        <w:rPr>
          <w:sz w:val="22"/>
          <w:lang w:val="fr-FR" w:bidi="kn-IN"/>
        </w:rPr>
        <w:t>invitation</w:t>
      </w:r>
      <w:r w:rsidRPr="00C7664A">
        <w:rPr>
          <w:sz w:val="22"/>
          <w:lang w:val="fr-FR" w:bidi="kn-IN"/>
        </w:rPr>
        <w:t>).</w:t>
      </w:r>
    </w:p>
    <w:p w:rsidR="00802102" w:rsidRPr="00C7664A" w:rsidRDefault="00802102" w:rsidP="00802102">
      <w:pPr>
        <w:spacing w:before="120"/>
        <w:rPr>
          <w:sz w:val="22"/>
          <w:lang w:val="fr-FR" w:bidi="kn-IN"/>
        </w:rPr>
      </w:pPr>
    </w:p>
    <w:p w:rsidR="00802102" w:rsidRPr="00C7664A" w:rsidRDefault="00802102" w:rsidP="00BB3168">
      <w:pPr>
        <w:pStyle w:val="Heading2"/>
      </w:pPr>
      <w:bookmarkStart w:id="119" w:name="_Toc418693255"/>
      <w:bookmarkStart w:id="120" w:name="_Toc419203888"/>
      <w:bookmarkStart w:id="121" w:name="_Toc419211807"/>
      <w:bookmarkStart w:id="122" w:name="_Toc423948944"/>
      <w:bookmarkStart w:id="123" w:name="_Toc443583241"/>
      <w:bookmarkEnd w:id="119"/>
      <w:bookmarkEnd w:id="120"/>
      <w:bookmarkEnd w:id="121"/>
      <w:r w:rsidRPr="00C7664A">
        <w:rPr>
          <w:rStyle w:val="Strong"/>
          <w:b/>
          <w:bCs/>
          <w:szCs w:val="24"/>
        </w:rPr>
        <w:t>Informations générales</w:t>
      </w:r>
      <w:bookmarkEnd w:id="122"/>
      <w:bookmarkEnd w:id="123"/>
    </w:p>
    <w:p w:rsidR="00802102" w:rsidRPr="00C7664A" w:rsidRDefault="00802102" w:rsidP="00802102">
      <w:pPr>
        <w:rPr>
          <w:lang w:val="fr-FR"/>
        </w:rPr>
      </w:pPr>
    </w:p>
    <w:p w:rsidR="00802102" w:rsidRPr="00C7664A" w:rsidRDefault="00802102" w:rsidP="00802102">
      <w:pPr>
        <w:rPr>
          <w:lang w:val="fr-FR"/>
        </w:rPr>
      </w:pPr>
      <w:r w:rsidRPr="00C7664A">
        <w:rPr>
          <w:lang w:val="fr-FR"/>
        </w:rPr>
        <w:t>Veuillez compléter le tableau.</w:t>
      </w:r>
    </w:p>
    <w:p w:rsidR="00802102" w:rsidRPr="00C7664A" w:rsidRDefault="00802102" w:rsidP="00802102">
      <w:pPr>
        <w:rPr>
          <w:lang w:val="fr-FR"/>
        </w:rPr>
      </w:pPr>
    </w:p>
    <w:p w:rsidR="00802102" w:rsidRPr="00C7664A" w:rsidRDefault="00802102" w:rsidP="00BB3168">
      <w:pPr>
        <w:pStyle w:val="Heading2"/>
      </w:pPr>
      <w:bookmarkStart w:id="124" w:name="_Toc418693256"/>
      <w:bookmarkStart w:id="125" w:name="_Toc419203889"/>
      <w:bookmarkStart w:id="126" w:name="_Toc419211808"/>
      <w:bookmarkStart w:id="127" w:name="_Toc423948945"/>
      <w:bookmarkStart w:id="128" w:name="_Toc443583242"/>
      <w:r w:rsidRPr="00C7664A">
        <w:rPr>
          <w:rStyle w:val="Strong"/>
          <w:b/>
          <w:bCs/>
          <w:szCs w:val="24"/>
        </w:rPr>
        <w:t>L'action</w:t>
      </w:r>
      <w:bookmarkEnd w:id="124"/>
      <w:bookmarkEnd w:id="125"/>
      <w:bookmarkEnd w:id="126"/>
      <w:bookmarkEnd w:id="127"/>
      <w:bookmarkEnd w:id="128"/>
    </w:p>
    <w:p w:rsidR="00802102" w:rsidRPr="00C7664A" w:rsidRDefault="00802102" w:rsidP="00802102">
      <w:pPr>
        <w:rPr>
          <w:lang w:val="fr-FR" w:eastAsia="en-US"/>
        </w:rPr>
      </w:pPr>
    </w:p>
    <w:p w:rsidR="00802102" w:rsidRPr="00C7664A" w:rsidRDefault="00802102" w:rsidP="00BB3168">
      <w:pPr>
        <w:pStyle w:val="Heading3"/>
        <w:numPr>
          <w:ilvl w:val="1"/>
          <w:numId w:val="32"/>
        </w:numPr>
        <w:tabs>
          <w:tab w:val="left" w:pos="709"/>
        </w:tabs>
        <w:autoSpaceDE w:val="0"/>
        <w:autoSpaceDN w:val="0"/>
        <w:adjustRightInd w:val="0"/>
        <w:spacing w:before="240" w:line="240" w:lineRule="auto"/>
        <w:ind w:left="709" w:hanging="709"/>
        <w:rPr>
          <w:bCs w:val="0"/>
          <w:lang w:val="fr-FR"/>
        </w:rPr>
      </w:pPr>
      <w:bookmarkStart w:id="129" w:name="_Toc418693257"/>
      <w:bookmarkStart w:id="130" w:name="_Toc419203890"/>
      <w:bookmarkStart w:id="131" w:name="_Toc419211809"/>
      <w:bookmarkStart w:id="132" w:name="_Toc423948946"/>
      <w:bookmarkStart w:id="133" w:name="_Toc443583243"/>
      <w:bookmarkEnd w:id="129"/>
      <w:bookmarkEnd w:id="130"/>
      <w:bookmarkEnd w:id="131"/>
      <w:r w:rsidRPr="00C7664A">
        <w:rPr>
          <w:rStyle w:val="Strong"/>
          <w:b/>
          <w:bCs/>
          <w:lang w:val="fr-FR"/>
        </w:rPr>
        <w:t>Description de l’action</w:t>
      </w:r>
      <w:bookmarkEnd w:id="132"/>
      <w:bookmarkEnd w:id="133"/>
    </w:p>
    <w:p w:rsidR="00802102" w:rsidRPr="00C7664A" w:rsidRDefault="00802102" w:rsidP="00ED6F86">
      <w:pPr>
        <w:pStyle w:val="Heading4"/>
        <w:numPr>
          <w:ilvl w:val="2"/>
          <w:numId w:val="32"/>
        </w:numPr>
        <w:tabs>
          <w:tab w:val="left" w:pos="709"/>
        </w:tabs>
        <w:autoSpaceDE w:val="0"/>
        <w:autoSpaceDN w:val="0"/>
        <w:adjustRightInd w:val="0"/>
        <w:spacing w:before="240" w:line="240" w:lineRule="auto"/>
        <w:ind w:left="709" w:hanging="709"/>
        <w:rPr>
          <w:bCs/>
          <w:lang w:val="fr-FR"/>
        </w:rPr>
      </w:pPr>
      <w:bookmarkStart w:id="134" w:name="_Toc443583244"/>
      <w:r w:rsidRPr="00C7664A">
        <w:rPr>
          <w:rStyle w:val="Strong"/>
          <w:b/>
          <w:bCs w:val="0"/>
          <w:lang w:val="fr-FR"/>
        </w:rPr>
        <w:t>Description (max. 13 pages)</w:t>
      </w:r>
      <w:bookmarkEnd w:id="134"/>
    </w:p>
    <w:p w:rsidR="00802102" w:rsidRPr="00C7664A" w:rsidRDefault="00C77256" w:rsidP="00802102">
      <w:pPr>
        <w:spacing w:before="120" w:line="276" w:lineRule="auto"/>
        <w:jc w:val="both"/>
        <w:rPr>
          <w:lang w:val="fr-FR"/>
        </w:rPr>
      </w:pPr>
      <w:r>
        <w:rPr>
          <w:sz w:val="22"/>
          <w:lang w:val="fr-FR"/>
        </w:rPr>
        <w:t>Fournir une description de</w:t>
      </w:r>
      <w:r w:rsidR="00802102" w:rsidRPr="00C7664A">
        <w:rPr>
          <w:sz w:val="22"/>
          <w:lang w:val="fr-FR"/>
        </w:rPr>
        <w:t xml:space="preserve"> l’action proposée </w:t>
      </w:r>
      <w:r>
        <w:rPr>
          <w:sz w:val="22"/>
          <w:lang w:val="fr-FR"/>
        </w:rPr>
        <w:t>incluant</w:t>
      </w:r>
      <w:r w:rsidR="00802102" w:rsidRPr="00C7664A">
        <w:rPr>
          <w:sz w:val="22"/>
          <w:lang w:val="fr-FR"/>
        </w:rPr>
        <w:t xml:space="preserve"> toutes les informations demandées ci-</w:t>
      </w:r>
      <w:r w:rsidR="00BD4FB1">
        <w:rPr>
          <w:sz w:val="22"/>
          <w:lang w:val="fr-FR"/>
        </w:rPr>
        <w:t>dessous</w:t>
      </w:r>
      <w:r w:rsidR="00802102" w:rsidRPr="00C7664A">
        <w:rPr>
          <w:sz w:val="22"/>
          <w:lang w:val="fr-FR"/>
        </w:rPr>
        <w:t>, en se référant à l’</w:t>
      </w:r>
      <w:r>
        <w:rPr>
          <w:sz w:val="22"/>
          <w:lang w:val="fr-FR"/>
        </w:rPr>
        <w:t>/</w:t>
      </w:r>
      <w:r w:rsidR="00BD4FB1">
        <w:rPr>
          <w:sz w:val="22"/>
          <w:lang w:val="fr-FR"/>
        </w:rPr>
        <w:t xml:space="preserve">aux </w:t>
      </w:r>
      <w:r w:rsidR="00802102" w:rsidRPr="00C7664A">
        <w:rPr>
          <w:sz w:val="22"/>
          <w:lang w:val="fr-FR"/>
        </w:rPr>
        <w:t>objectif</w:t>
      </w:r>
      <w:r w:rsidR="00BD4FB1">
        <w:rPr>
          <w:sz w:val="22"/>
          <w:lang w:val="fr-FR"/>
        </w:rPr>
        <w:t>(s)/l'impact</w:t>
      </w:r>
      <w:r w:rsidR="00802102" w:rsidRPr="00C7664A">
        <w:rPr>
          <w:sz w:val="22"/>
          <w:lang w:val="fr-FR"/>
        </w:rPr>
        <w:t xml:space="preserve"> général</w:t>
      </w:r>
      <w:r w:rsidR="00BD4FB1">
        <w:rPr>
          <w:sz w:val="22"/>
          <w:lang w:val="fr-FR"/>
        </w:rPr>
        <w:t>/généraux</w:t>
      </w:r>
      <w:r w:rsidR="00802102" w:rsidRPr="00C7664A">
        <w:rPr>
          <w:sz w:val="22"/>
          <w:lang w:val="fr-FR"/>
        </w:rPr>
        <w:t xml:space="preserve"> et </w:t>
      </w:r>
      <w:r w:rsidR="00BD4FB1">
        <w:rPr>
          <w:sz w:val="22"/>
          <w:lang w:val="fr-FR"/>
        </w:rPr>
        <w:t>à l'</w:t>
      </w:r>
      <w:r>
        <w:rPr>
          <w:sz w:val="22"/>
          <w:lang w:val="fr-FR"/>
        </w:rPr>
        <w:t>/</w:t>
      </w:r>
      <w:r w:rsidR="00BD4FB1">
        <w:rPr>
          <w:sz w:val="22"/>
          <w:lang w:val="fr-FR"/>
        </w:rPr>
        <w:t>aux</w:t>
      </w:r>
      <w:r w:rsidR="00802102" w:rsidRPr="00C7664A">
        <w:rPr>
          <w:sz w:val="22"/>
          <w:lang w:val="fr-FR"/>
        </w:rPr>
        <w:t xml:space="preserve"> objectif(s)</w:t>
      </w:r>
      <w:r w:rsidR="0061520E">
        <w:rPr>
          <w:sz w:val="22"/>
          <w:lang w:val="fr-FR"/>
        </w:rPr>
        <w:t>/résultats</w:t>
      </w:r>
      <w:r w:rsidR="00802102" w:rsidRPr="00C7664A">
        <w:rPr>
          <w:sz w:val="22"/>
          <w:lang w:val="fr-FR"/>
        </w:rPr>
        <w:t xml:space="preserve"> spécifique(s), </w:t>
      </w:r>
      <w:r w:rsidR="0061520E">
        <w:rPr>
          <w:sz w:val="22"/>
          <w:lang w:val="fr-FR"/>
        </w:rPr>
        <w:t>aux</w:t>
      </w:r>
      <w:r w:rsidR="00802102" w:rsidRPr="00C7664A">
        <w:rPr>
          <w:sz w:val="22"/>
          <w:lang w:val="fr-FR"/>
        </w:rPr>
        <w:t xml:space="preserve"> résultats</w:t>
      </w:r>
      <w:r w:rsidR="0061520E">
        <w:rPr>
          <w:sz w:val="22"/>
          <w:lang w:val="fr-FR"/>
        </w:rPr>
        <w:t xml:space="preserve"> intermédiaires éventuels, aux </w:t>
      </w:r>
      <w:r>
        <w:rPr>
          <w:sz w:val="22"/>
          <w:lang w:val="fr-FR"/>
        </w:rPr>
        <w:t>produits</w:t>
      </w:r>
      <w:r w:rsidR="00802102" w:rsidRPr="00C7664A">
        <w:rPr>
          <w:sz w:val="22"/>
          <w:lang w:val="fr-FR"/>
        </w:rPr>
        <w:t xml:space="preserve"> décrits dans la note succincte de présentation:</w:t>
      </w:r>
    </w:p>
    <w:p w:rsidR="00802102" w:rsidRPr="00C7664A" w:rsidRDefault="00365958" w:rsidP="00802102">
      <w:pPr>
        <w:numPr>
          <w:ilvl w:val="0"/>
          <w:numId w:val="21"/>
        </w:numPr>
        <w:tabs>
          <w:tab w:val="left" w:pos="709"/>
        </w:tabs>
        <w:autoSpaceDN w:val="0"/>
        <w:adjustRightInd w:val="0"/>
        <w:spacing w:before="120" w:line="276" w:lineRule="auto"/>
        <w:jc w:val="both"/>
        <w:rPr>
          <w:lang w:val="fr-FR"/>
        </w:rPr>
      </w:pPr>
      <w:r>
        <w:rPr>
          <w:sz w:val="22"/>
          <w:lang w:val="fr-FR"/>
        </w:rPr>
        <w:t>P</w:t>
      </w:r>
      <w:r w:rsidR="00C77256">
        <w:rPr>
          <w:sz w:val="22"/>
          <w:lang w:val="fr-FR"/>
        </w:rPr>
        <w:t xml:space="preserve">réciser </w:t>
      </w:r>
      <w:r w:rsidR="00802102" w:rsidRPr="00C7664A">
        <w:rPr>
          <w:sz w:val="22"/>
          <w:lang w:val="fr-FR"/>
        </w:rPr>
        <w:t xml:space="preserve">comment l’action améliorera la situation des groupes cibles et des bénéficiaires finaux </w:t>
      </w:r>
      <w:r w:rsidR="0061520E">
        <w:rPr>
          <w:sz w:val="22"/>
          <w:lang w:val="fr-FR"/>
        </w:rPr>
        <w:t>ainsi que</w:t>
      </w:r>
      <w:r w:rsidR="00802102" w:rsidRPr="00C7664A">
        <w:rPr>
          <w:sz w:val="22"/>
          <w:lang w:val="fr-FR"/>
        </w:rPr>
        <w:t xml:space="preserve"> les capacités techniques et de gestion des groupes cibles et/ou </w:t>
      </w:r>
      <w:r w:rsidR="0061520E">
        <w:rPr>
          <w:sz w:val="22"/>
          <w:lang w:val="fr-FR"/>
        </w:rPr>
        <w:t>d'éventuels</w:t>
      </w:r>
      <w:r w:rsidR="00802102" w:rsidRPr="00C7664A">
        <w:rPr>
          <w:sz w:val="22"/>
          <w:lang w:val="fr-FR"/>
        </w:rPr>
        <w:t xml:space="preserve"> codemandeurs et entité(s) affiliée(s)</w:t>
      </w:r>
      <w:r w:rsidR="0061520E">
        <w:rPr>
          <w:sz w:val="22"/>
          <w:lang w:val="fr-FR"/>
        </w:rPr>
        <w:t xml:space="preserve"> locaux</w:t>
      </w:r>
      <w:r w:rsidR="00802102" w:rsidRPr="00C7664A">
        <w:rPr>
          <w:sz w:val="22"/>
          <w:lang w:val="fr-FR"/>
        </w:rPr>
        <w:t>.</w:t>
      </w:r>
    </w:p>
    <w:p w:rsidR="00802102" w:rsidRPr="00C7664A" w:rsidRDefault="00802102" w:rsidP="00802102">
      <w:pPr>
        <w:numPr>
          <w:ilvl w:val="0"/>
          <w:numId w:val="21"/>
        </w:numPr>
        <w:tabs>
          <w:tab w:val="left" w:pos="709"/>
        </w:tabs>
        <w:autoSpaceDN w:val="0"/>
        <w:adjustRightInd w:val="0"/>
        <w:spacing w:before="120" w:line="276" w:lineRule="auto"/>
        <w:jc w:val="both"/>
        <w:rPr>
          <w:lang w:val="fr-FR"/>
        </w:rPr>
      </w:pPr>
      <w:r w:rsidRPr="00C7664A">
        <w:rPr>
          <w:sz w:val="22"/>
          <w:lang w:val="fr-FR"/>
        </w:rPr>
        <w:t xml:space="preserve">Définir et décrire </w:t>
      </w:r>
      <w:r w:rsidR="00365958">
        <w:rPr>
          <w:sz w:val="22"/>
          <w:lang w:val="fr-FR"/>
        </w:rPr>
        <w:t>en détail</w:t>
      </w:r>
      <w:r w:rsidRPr="00C7664A">
        <w:rPr>
          <w:sz w:val="22"/>
          <w:lang w:val="fr-FR"/>
        </w:rPr>
        <w:t xml:space="preserve"> </w:t>
      </w:r>
      <w:r w:rsidR="00365958">
        <w:rPr>
          <w:sz w:val="22"/>
          <w:lang w:val="fr-FR"/>
        </w:rPr>
        <w:t>chaque</w:t>
      </w:r>
      <w:r w:rsidRPr="00C7664A">
        <w:rPr>
          <w:sz w:val="22"/>
          <w:lang w:val="fr-FR"/>
        </w:rPr>
        <w:t xml:space="preserve"> activité (ou </w:t>
      </w:r>
      <w:r w:rsidR="00A136C2">
        <w:rPr>
          <w:sz w:val="22"/>
          <w:lang w:val="fr-FR"/>
        </w:rPr>
        <w:t>groupe</w:t>
      </w:r>
      <w:r w:rsidRPr="00C7664A">
        <w:rPr>
          <w:sz w:val="22"/>
          <w:lang w:val="fr-FR"/>
        </w:rPr>
        <w:t xml:space="preserve"> </w:t>
      </w:r>
      <w:r w:rsidR="00365958">
        <w:rPr>
          <w:sz w:val="22"/>
          <w:lang w:val="fr-FR"/>
        </w:rPr>
        <w:t>de tâches</w:t>
      </w:r>
      <w:r w:rsidRPr="00C7664A">
        <w:rPr>
          <w:sz w:val="22"/>
          <w:lang w:val="fr-FR"/>
        </w:rPr>
        <w:t xml:space="preserve">) </w:t>
      </w:r>
      <w:r w:rsidR="003A5078">
        <w:rPr>
          <w:sz w:val="22"/>
          <w:lang w:val="fr-FR"/>
        </w:rPr>
        <w:t>à entreprendre</w:t>
      </w:r>
      <w:r w:rsidRPr="00C7664A">
        <w:rPr>
          <w:sz w:val="22"/>
          <w:lang w:val="fr-FR"/>
        </w:rPr>
        <w:t xml:space="preserve"> pour produire des résultats, en justifiant le choix des activités et en </w:t>
      </w:r>
      <w:r w:rsidR="00365958">
        <w:rPr>
          <w:sz w:val="22"/>
          <w:lang w:val="fr-FR"/>
        </w:rPr>
        <w:t>spécifiant</w:t>
      </w:r>
      <w:r w:rsidRPr="00C7664A">
        <w:rPr>
          <w:sz w:val="22"/>
          <w:lang w:val="fr-FR"/>
        </w:rPr>
        <w:t xml:space="preserve"> le rôle de chaque codemandeur et entité affiliée (</w:t>
      </w:r>
      <w:r w:rsidR="00A136C2">
        <w:rPr>
          <w:sz w:val="22"/>
          <w:lang w:val="fr-FR"/>
        </w:rPr>
        <w:t>et, le cas échéant,</w:t>
      </w:r>
      <w:r w:rsidRPr="00C7664A">
        <w:rPr>
          <w:sz w:val="22"/>
          <w:lang w:val="fr-FR"/>
        </w:rPr>
        <w:t xml:space="preserve"> </w:t>
      </w:r>
      <w:r w:rsidR="00A136C2">
        <w:rPr>
          <w:sz w:val="22"/>
          <w:lang w:val="fr-FR"/>
        </w:rPr>
        <w:t>de chaque</w:t>
      </w:r>
      <w:r w:rsidRPr="00C7664A">
        <w:rPr>
          <w:sz w:val="22"/>
          <w:lang w:val="fr-FR"/>
        </w:rPr>
        <w:t xml:space="preserve"> associé</w:t>
      </w:r>
      <w:r w:rsidR="00A136C2">
        <w:rPr>
          <w:sz w:val="22"/>
          <w:lang w:val="fr-FR"/>
        </w:rPr>
        <w:t>,</w:t>
      </w:r>
      <w:r w:rsidRPr="00C7664A">
        <w:rPr>
          <w:sz w:val="22"/>
          <w:lang w:val="fr-FR"/>
        </w:rPr>
        <w:t xml:space="preserve"> contractant ou bénéficiaire d’un </w:t>
      </w:r>
      <w:r w:rsidR="00AE302C">
        <w:rPr>
          <w:sz w:val="22"/>
          <w:lang w:val="fr-FR"/>
        </w:rPr>
        <w:t>soutien</w:t>
      </w:r>
      <w:r w:rsidRPr="00C7664A">
        <w:rPr>
          <w:sz w:val="22"/>
          <w:lang w:val="fr-FR"/>
        </w:rPr>
        <w:t xml:space="preserve"> financi</w:t>
      </w:r>
      <w:r w:rsidR="00AE302C">
        <w:rPr>
          <w:sz w:val="22"/>
          <w:lang w:val="fr-FR"/>
        </w:rPr>
        <w:t>er</w:t>
      </w:r>
      <w:r w:rsidRPr="00C7664A">
        <w:rPr>
          <w:sz w:val="22"/>
          <w:lang w:val="fr-FR"/>
        </w:rPr>
        <w:t xml:space="preserve">) dans les activités. Ne pas répéter le plan d’action demandé au point 2.1.3, mais démontrer la cohérence du projet. En particulier, </w:t>
      </w:r>
      <w:r w:rsidR="00A136C2">
        <w:rPr>
          <w:sz w:val="22"/>
          <w:lang w:val="fr-FR"/>
        </w:rPr>
        <w:t>énumére</w:t>
      </w:r>
      <w:r w:rsidR="00365958">
        <w:rPr>
          <w:sz w:val="22"/>
          <w:lang w:val="fr-FR"/>
        </w:rPr>
        <w:t>r</w:t>
      </w:r>
      <w:r w:rsidRPr="00C7664A">
        <w:rPr>
          <w:sz w:val="22"/>
          <w:lang w:val="fr-FR"/>
        </w:rPr>
        <w:t xml:space="preserve"> les</w:t>
      </w:r>
      <w:r w:rsidR="00365958">
        <w:rPr>
          <w:sz w:val="22"/>
          <w:lang w:val="fr-FR"/>
        </w:rPr>
        <w:t xml:space="preserve"> éventuelles</w:t>
      </w:r>
      <w:r w:rsidRPr="00C7664A">
        <w:rPr>
          <w:sz w:val="22"/>
          <w:lang w:val="fr-FR"/>
        </w:rPr>
        <w:t xml:space="preserve"> publications proposées.</w:t>
      </w:r>
    </w:p>
    <w:p w:rsidR="00802102" w:rsidRPr="00C7664A" w:rsidRDefault="00802102" w:rsidP="00802102">
      <w:pPr>
        <w:numPr>
          <w:ilvl w:val="0"/>
          <w:numId w:val="21"/>
        </w:numPr>
        <w:tabs>
          <w:tab w:val="left" w:pos="709"/>
        </w:tabs>
        <w:autoSpaceDN w:val="0"/>
        <w:adjustRightInd w:val="0"/>
        <w:spacing w:before="120" w:line="276" w:lineRule="auto"/>
        <w:jc w:val="both"/>
        <w:rPr>
          <w:lang w:val="fr-FR"/>
        </w:rPr>
      </w:pPr>
      <w:r w:rsidRPr="00C7664A">
        <w:rPr>
          <w:sz w:val="22"/>
          <w:lang w:val="fr-FR"/>
        </w:rPr>
        <w:t>Si les lignes directrices à l’intention des demandeurs</w:t>
      </w:r>
      <w:r w:rsidR="00962197">
        <w:rPr>
          <w:sz w:val="22"/>
          <w:lang w:val="fr-FR"/>
        </w:rPr>
        <w:t xml:space="preserve"> autorisent le soutien financier à des tiers (subventions en cascade)</w:t>
      </w:r>
      <w:r w:rsidRPr="00C7664A">
        <w:rPr>
          <w:sz w:val="22"/>
          <w:lang w:val="fr-FR"/>
        </w:rPr>
        <w:t xml:space="preserve">, les </w:t>
      </w:r>
      <w:r w:rsidR="00B02EEA">
        <w:rPr>
          <w:sz w:val="22"/>
          <w:lang w:val="fr-FR"/>
        </w:rPr>
        <w:t xml:space="preserve">demandeurs </w:t>
      </w:r>
      <w:r w:rsidR="00962197">
        <w:rPr>
          <w:sz w:val="22"/>
          <w:lang w:val="fr-FR"/>
        </w:rPr>
        <w:t>chefs de file</w:t>
      </w:r>
      <w:r w:rsidRPr="00C7664A">
        <w:rPr>
          <w:sz w:val="22"/>
          <w:lang w:val="fr-FR"/>
        </w:rPr>
        <w:t xml:space="preserve"> doi</w:t>
      </w:r>
      <w:r w:rsidR="00B02EEA">
        <w:rPr>
          <w:sz w:val="22"/>
          <w:lang w:val="fr-FR"/>
        </w:rPr>
        <w:t>ven</w:t>
      </w:r>
      <w:r w:rsidRPr="00C7664A">
        <w:rPr>
          <w:sz w:val="22"/>
          <w:lang w:val="fr-FR"/>
        </w:rPr>
        <w:t xml:space="preserve">t, dans </w:t>
      </w:r>
      <w:r w:rsidR="00B02EEA">
        <w:rPr>
          <w:sz w:val="22"/>
          <w:lang w:val="fr-FR"/>
        </w:rPr>
        <w:t>l</w:t>
      </w:r>
      <w:r w:rsidRPr="00C7664A">
        <w:rPr>
          <w:sz w:val="22"/>
          <w:lang w:val="fr-FR"/>
        </w:rPr>
        <w:t xml:space="preserve">es conditions </w:t>
      </w:r>
      <w:r w:rsidR="00962197">
        <w:rPr>
          <w:sz w:val="22"/>
          <w:lang w:val="fr-FR"/>
        </w:rPr>
        <w:t>prévues</w:t>
      </w:r>
      <w:r w:rsidRPr="00C7664A">
        <w:rPr>
          <w:sz w:val="22"/>
          <w:lang w:val="fr-FR"/>
        </w:rPr>
        <w:t xml:space="preserve"> par </w:t>
      </w:r>
      <w:r w:rsidR="00962197">
        <w:rPr>
          <w:sz w:val="22"/>
          <w:lang w:val="fr-FR"/>
        </w:rPr>
        <w:t>c</w:t>
      </w:r>
      <w:r w:rsidRPr="00C7664A">
        <w:rPr>
          <w:sz w:val="22"/>
          <w:lang w:val="fr-FR"/>
        </w:rPr>
        <w:t xml:space="preserve">es lignes directrices , </w:t>
      </w:r>
      <w:r w:rsidR="00962197">
        <w:rPr>
          <w:sz w:val="22"/>
          <w:lang w:val="fr-FR"/>
        </w:rPr>
        <w:t xml:space="preserve">préciser </w:t>
      </w:r>
      <w:r w:rsidRPr="00C7664A">
        <w:rPr>
          <w:sz w:val="22"/>
          <w:lang w:val="fr-FR"/>
        </w:rPr>
        <w:t>les objectifs</w:t>
      </w:r>
      <w:r w:rsidR="00962197">
        <w:rPr>
          <w:sz w:val="22"/>
          <w:lang w:val="fr-FR"/>
        </w:rPr>
        <w:t xml:space="preserve"> de cette redistribution,</w:t>
      </w:r>
      <w:r w:rsidRPr="00C7664A">
        <w:rPr>
          <w:sz w:val="22"/>
          <w:lang w:val="fr-FR"/>
        </w:rPr>
        <w:t xml:space="preserve"> </w:t>
      </w:r>
      <w:r w:rsidR="00B02EEA">
        <w:rPr>
          <w:sz w:val="22"/>
          <w:lang w:val="fr-FR"/>
        </w:rPr>
        <w:t>les</w:t>
      </w:r>
      <w:r w:rsidRPr="00C7664A">
        <w:rPr>
          <w:sz w:val="22"/>
          <w:lang w:val="fr-FR"/>
        </w:rPr>
        <w:t xml:space="preserve"> résultats à atteindre, les différents types d’activités susceptibles de bénéficier de ce soutien financier, sur la base d’une liste exhaustive, les types d’entités éligibles ou catégories de personnes </w:t>
      </w:r>
      <w:r w:rsidR="00B02EEA">
        <w:rPr>
          <w:sz w:val="22"/>
          <w:lang w:val="fr-FR"/>
        </w:rPr>
        <w:t>éligibles à ce soutien financier</w:t>
      </w:r>
      <w:r w:rsidRPr="00C7664A">
        <w:rPr>
          <w:sz w:val="22"/>
          <w:lang w:val="fr-FR"/>
        </w:rPr>
        <w:t xml:space="preserve">, les critères de sélection de ces entités et d’octroi du soutien financier, les critères </w:t>
      </w:r>
      <w:r w:rsidR="00962197">
        <w:rPr>
          <w:sz w:val="22"/>
          <w:lang w:val="fr-FR"/>
        </w:rPr>
        <w:t>permettant de</w:t>
      </w:r>
      <w:r w:rsidR="000D679D">
        <w:rPr>
          <w:sz w:val="22"/>
          <w:lang w:val="fr-FR"/>
        </w:rPr>
        <w:t xml:space="preserve"> déterminer le</w:t>
      </w:r>
      <w:r w:rsidRPr="00C7664A">
        <w:rPr>
          <w:sz w:val="22"/>
          <w:lang w:val="fr-FR"/>
        </w:rPr>
        <w:t xml:space="preserve"> montant exact du soutien financier accordé à chaque entité tierce et le montant maximal pouvant être octroyé.</w:t>
      </w:r>
    </w:p>
    <w:p w:rsidR="00802102" w:rsidRPr="00C7664A" w:rsidRDefault="00802102" w:rsidP="00802102">
      <w:pPr>
        <w:tabs>
          <w:tab w:val="left" w:pos="709"/>
        </w:tabs>
        <w:spacing w:before="120" w:line="276" w:lineRule="auto"/>
        <w:jc w:val="both"/>
        <w:rPr>
          <w:lang w:val="fr-FR"/>
        </w:rPr>
      </w:pPr>
      <w:r w:rsidRPr="00C7664A">
        <w:rPr>
          <w:sz w:val="22"/>
          <w:highlight w:val="yellow"/>
          <w:lang w:val="fr-FR"/>
        </w:rPr>
        <w:t>Uniquement pour les appels à propositions restreints:</w:t>
      </w:r>
    </w:p>
    <w:p w:rsidR="00802102" w:rsidRPr="00C7664A" w:rsidRDefault="00802102" w:rsidP="00802102">
      <w:pPr>
        <w:numPr>
          <w:ilvl w:val="0"/>
          <w:numId w:val="21"/>
        </w:numPr>
        <w:tabs>
          <w:tab w:val="left" w:pos="709"/>
        </w:tabs>
        <w:autoSpaceDN w:val="0"/>
        <w:adjustRightInd w:val="0"/>
        <w:spacing w:before="120"/>
        <w:jc w:val="both"/>
        <w:rPr>
          <w:lang w:val="fr-FR"/>
        </w:rPr>
      </w:pPr>
      <w:r w:rsidRPr="00C7664A">
        <w:rPr>
          <w:sz w:val="22"/>
          <w:highlight w:val="lightGray"/>
          <w:lang w:val="fr-FR"/>
        </w:rPr>
        <w:t xml:space="preserve">[Décrire/mettre en évidence </w:t>
      </w:r>
      <w:r w:rsidR="00962197">
        <w:rPr>
          <w:sz w:val="22"/>
          <w:highlight w:val="lightGray"/>
          <w:lang w:val="fr-FR"/>
        </w:rPr>
        <w:t xml:space="preserve">les </w:t>
      </w:r>
      <w:r w:rsidRPr="00C7664A">
        <w:rPr>
          <w:sz w:val="22"/>
          <w:highlight w:val="lightGray"/>
          <w:lang w:val="fr-FR"/>
        </w:rPr>
        <w:t xml:space="preserve">éventuelles modifications des informations </w:t>
      </w:r>
      <w:r w:rsidR="000D679D">
        <w:rPr>
          <w:sz w:val="22"/>
          <w:highlight w:val="lightGray"/>
          <w:lang w:val="fr-FR"/>
        </w:rPr>
        <w:t>fournies</w:t>
      </w:r>
      <w:r w:rsidRPr="00C7664A">
        <w:rPr>
          <w:sz w:val="22"/>
          <w:highlight w:val="lightGray"/>
          <w:lang w:val="fr-FR"/>
        </w:rPr>
        <w:t xml:space="preserve"> dans la note succincte de présentation.]</w:t>
      </w:r>
      <w:r w:rsidRPr="00C7664A">
        <w:rPr>
          <w:lang w:val="fr-FR"/>
        </w:rPr>
        <w:br/>
      </w:r>
    </w:p>
    <w:p w:rsidR="00802102" w:rsidRPr="00C7664A" w:rsidRDefault="00802102" w:rsidP="00802102">
      <w:pPr>
        <w:tabs>
          <w:tab w:val="left" w:pos="1429"/>
        </w:tabs>
        <w:spacing w:before="120"/>
        <w:ind w:left="720"/>
        <w:jc w:val="both"/>
        <w:rPr>
          <w:sz w:val="22"/>
          <w:lang w:val="fr-FR"/>
        </w:rPr>
      </w:pPr>
    </w:p>
    <w:p w:rsidR="00802102" w:rsidRPr="00C7664A" w:rsidRDefault="00802102" w:rsidP="00802102">
      <w:pPr>
        <w:pStyle w:val="ListParagraph"/>
        <w:keepNext/>
        <w:numPr>
          <w:ilvl w:val="0"/>
          <w:numId w:val="34"/>
        </w:numPr>
        <w:tabs>
          <w:tab w:val="left" w:pos="284"/>
        </w:tabs>
        <w:autoSpaceDE w:val="0"/>
        <w:autoSpaceDN w:val="0"/>
        <w:adjustRightInd w:val="0"/>
        <w:spacing w:before="240" w:after="60"/>
        <w:contextualSpacing w:val="0"/>
        <w:jc w:val="both"/>
        <w:outlineLvl w:val="3"/>
        <w:rPr>
          <w:b/>
          <w:vanish/>
          <w:lang w:val="fr-FR"/>
        </w:rPr>
      </w:pPr>
      <w:bookmarkStart w:id="135" w:name="_Toc424220632"/>
      <w:bookmarkStart w:id="136" w:name="_Toc424221913"/>
      <w:bookmarkStart w:id="137" w:name="_Toc424221972"/>
      <w:bookmarkStart w:id="138" w:name="_Toc424222008"/>
      <w:bookmarkStart w:id="139" w:name="_Toc424222044"/>
      <w:bookmarkStart w:id="140" w:name="_Toc424222134"/>
      <w:bookmarkStart w:id="141" w:name="_Toc424222189"/>
      <w:bookmarkStart w:id="142" w:name="_Toc442863963"/>
      <w:bookmarkStart w:id="143" w:name="_Toc443321485"/>
      <w:bookmarkStart w:id="144" w:name="_Toc443469733"/>
      <w:bookmarkStart w:id="145" w:name="_Toc443583245"/>
      <w:bookmarkEnd w:id="135"/>
      <w:bookmarkEnd w:id="136"/>
      <w:bookmarkEnd w:id="137"/>
      <w:bookmarkEnd w:id="138"/>
      <w:bookmarkEnd w:id="139"/>
      <w:bookmarkEnd w:id="140"/>
      <w:bookmarkEnd w:id="141"/>
      <w:bookmarkEnd w:id="142"/>
      <w:bookmarkEnd w:id="143"/>
      <w:bookmarkEnd w:id="144"/>
      <w:bookmarkEnd w:id="145"/>
    </w:p>
    <w:p w:rsidR="00802102" w:rsidRPr="00C7664A" w:rsidRDefault="00802102" w:rsidP="00802102">
      <w:pPr>
        <w:pStyle w:val="ListParagraph"/>
        <w:keepNext/>
        <w:numPr>
          <w:ilvl w:val="0"/>
          <w:numId w:val="34"/>
        </w:numPr>
        <w:tabs>
          <w:tab w:val="left" w:pos="284"/>
        </w:tabs>
        <w:autoSpaceDE w:val="0"/>
        <w:autoSpaceDN w:val="0"/>
        <w:adjustRightInd w:val="0"/>
        <w:spacing w:before="240" w:after="60"/>
        <w:contextualSpacing w:val="0"/>
        <w:jc w:val="both"/>
        <w:outlineLvl w:val="3"/>
        <w:rPr>
          <w:b/>
          <w:vanish/>
          <w:lang w:val="fr-FR"/>
        </w:rPr>
      </w:pPr>
      <w:bookmarkStart w:id="146" w:name="_Toc424220633"/>
      <w:bookmarkStart w:id="147" w:name="_Toc424221914"/>
      <w:bookmarkStart w:id="148" w:name="_Toc424221973"/>
      <w:bookmarkStart w:id="149" w:name="_Toc424222009"/>
      <w:bookmarkStart w:id="150" w:name="_Toc424222045"/>
      <w:bookmarkStart w:id="151" w:name="_Toc424222135"/>
      <w:bookmarkStart w:id="152" w:name="_Toc424222190"/>
      <w:bookmarkStart w:id="153" w:name="_Toc442863964"/>
      <w:bookmarkStart w:id="154" w:name="_Toc443321486"/>
      <w:bookmarkStart w:id="155" w:name="_Toc443469734"/>
      <w:bookmarkStart w:id="156" w:name="_Toc443583246"/>
      <w:bookmarkEnd w:id="146"/>
      <w:bookmarkEnd w:id="147"/>
      <w:bookmarkEnd w:id="148"/>
      <w:bookmarkEnd w:id="149"/>
      <w:bookmarkEnd w:id="150"/>
      <w:bookmarkEnd w:id="151"/>
      <w:bookmarkEnd w:id="152"/>
      <w:bookmarkEnd w:id="153"/>
      <w:bookmarkEnd w:id="154"/>
      <w:bookmarkEnd w:id="155"/>
      <w:bookmarkEnd w:id="156"/>
    </w:p>
    <w:p w:rsidR="00802102" w:rsidRPr="00C7664A" w:rsidRDefault="00802102" w:rsidP="00802102">
      <w:pPr>
        <w:pStyle w:val="ListParagraph"/>
        <w:keepNext/>
        <w:numPr>
          <w:ilvl w:val="1"/>
          <w:numId w:val="34"/>
        </w:numPr>
        <w:tabs>
          <w:tab w:val="left" w:pos="284"/>
        </w:tabs>
        <w:autoSpaceDE w:val="0"/>
        <w:autoSpaceDN w:val="0"/>
        <w:adjustRightInd w:val="0"/>
        <w:spacing w:before="240" w:after="60"/>
        <w:contextualSpacing w:val="0"/>
        <w:jc w:val="both"/>
        <w:outlineLvl w:val="3"/>
        <w:rPr>
          <w:b/>
          <w:vanish/>
          <w:lang w:val="fr-FR"/>
        </w:rPr>
      </w:pPr>
      <w:bookmarkStart w:id="157" w:name="_Toc424220634"/>
      <w:bookmarkStart w:id="158" w:name="_Toc424221915"/>
      <w:bookmarkStart w:id="159" w:name="_Toc424221974"/>
      <w:bookmarkStart w:id="160" w:name="_Toc424222010"/>
      <w:bookmarkStart w:id="161" w:name="_Toc424222046"/>
      <w:bookmarkStart w:id="162" w:name="_Toc424222136"/>
      <w:bookmarkStart w:id="163" w:name="_Toc424222191"/>
      <w:bookmarkStart w:id="164" w:name="_Toc442863965"/>
      <w:bookmarkStart w:id="165" w:name="_Toc443321487"/>
      <w:bookmarkStart w:id="166" w:name="_Toc443469735"/>
      <w:bookmarkStart w:id="167" w:name="_Toc443583247"/>
      <w:bookmarkEnd w:id="157"/>
      <w:bookmarkEnd w:id="158"/>
      <w:bookmarkEnd w:id="159"/>
      <w:bookmarkEnd w:id="160"/>
      <w:bookmarkEnd w:id="161"/>
      <w:bookmarkEnd w:id="162"/>
      <w:bookmarkEnd w:id="163"/>
      <w:bookmarkEnd w:id="164"/>
      <w:bookmarkEnd w:id="165"/>
      <w:bookmarkEnd w:id="166"/>
      <w:bookmarkEnd w:id="167"/>
    </w:p>
    <w:p w:rsidR="00802102" w:rsidRPr="00C7664A" w:rsidRDefault="00802102" w:rsidP="00802102">
      <w:pPr>
        <w:pStyle w:val="ListParagraph"/>
        <w:keepNext/>
        <w:numPr>
          <w:ilvl w:val="2"/>
          <w:numId w:val="34"/>
        </w:numPr>
        <w:tabs>
          <w:tab w:val="left" w:pos="284"/>
        </w:tabs>
        <w:autoSpaceDE w:val="0"/>
        <w:autoSpaceDN w:val="0"/>
        <w:adjustRightInd w:val="0"/>
        <w:spacing w:before="240" w:after="60"/>
        <w:contextualSpacing w:val="0"/>
        <w:jc w:val="both"/>
        <w:outlineLvl w:val="3"/>
        <w:rPr>
          <w:b/>
          <w:vanish/>
          <w:lang w:val="fr-FR"/>
        </w:rPr>
      </w:pPr>
      <w:bookmarkStart w:id="168" w:name="_Toc424220635"/>
      <w:bookmarkStart w:id="169" w:name="_Toc424221916"/>
      <w:bookmarkStart w:id="170" w:name="_Toc424221975"/>
      <w:bookmarkStart w:id="171" w:name="_Toc424222011"/>
      <w:bookmarkStart w:id="172" w:name="_Toc424222047"/>
      <w:bookmarkStart w:id="173" w:name="_Toc424222137"/>
      <w:bookmarkStart w:id="174" w:name="_Toc424222192"/>
      <w:bookmarkStart w:id="175" w:name="_Toc442863966"/>
      <w:bookmarkStart w:id="176" w:name="_Toc443321488"/>
      <w:bookmarkStart w:id="177" w:name="_Toc443469736"/>
      <w:bookmarkStart w:id="178" w:name="_Toc443583248"/>
      <w:bookmarkEnd w:id="168"/>
      <w:bookmarkEnd w:id="169"/>
      <w:bookmarkEnd w:id="170"/>
      <w:bookmarkEnd w:id="171"/>
      <w:bookmarkEnd w:id="172"/>
      <w:bookmarkEnd w:id="173"/>
      <w:bookmarkEnd w:id="174"/>
      <w:bookmarkEnd w:id="175"/>
      <w:bookmarkEnd w:id="176"/>
      <w:bookmarkEnd w:id="177"/>
      <w:bookmarkEnd w:id="178"/>
    </w:p>
    <w:p w:rsidR="00802102" w:rsidRPr="00C7664A" w:rsidRDefault="00802102" w:rsidP="00ED6F86">
      <w:pPr>
        <w:pStyle w:val="Heading4"/>
        <w:numPr>
          <w:ilvl w:val="2"/>
          <w:numId w:val="34"/>
        </w:numPr>
        <w:tabs>
          <w:tab w:val="left" w:pos="709"/>
        </w:tabs>
        <w:autoSpaceDE w:val="0"/>
        <w:autoSpaceDN w:val="0"/>
        <w:adjustRightInd w:val="0"/>
        <w:spacing w:before="240" w:line="240" w:lineRule="auto"/>
        <w:ind w:left="709" w:hanging="709"/>
        <w:rPr>
          <w:bCs/>
          <w:lang w:val="fr-FR"/>
        </w:rPr>
      </w:pPr>
      <w:bookmarkStart w:id="179" w:name="_Toc443583249"/>
      <w:r w:rsidRPr="00C7664A">
        <w:rPr>
          <w:bCs/>
          <w:lang w:val="fr-FR"/>
        </w:rPr>
        <w:t>Méthodologie (</w:t>
      </w:r>
      <w:r w:rsidR="000D679D">
        <w:rPr>
          <w:bCs/>
          <w:lang w:val="fr-FR"/>
        </w:rPr>
        <w:t xml:space="preserve">max. </w:t>
      </w:r>
      <w:r w:rsidRPr="00C7664A">
        <w:rPr>
          <w:bCs/>
          <w:lang w:val="fr-FR"/>
        </w:rPr>
        <w:t>5 pages)</w:t>
      </w:r>
      <w:bookmarkEnd w:id="179"/>
    </w:p>
    <w:p w:rsidR="00802102" w:rsidRPr="00C7664A" w:rsidRDefault="00962197" w:rsidP="00802102">
      <w:pPr>
        <w:spacing w:before="120"/>
        <w:rPr>
          <w:lang w:val="fr-FR"/>
        </w:rPr>
      </w:pPr>
      <w:r>
        <w:rPr>
          <w:sz w:val="22"/>
          <w:lang w:val="fr-FR"/>
        </w:rPr>
        <w:t>D</w:t>
      </w:r>
      <w:r w:rsidR="00802102" w:rsidRPr="00C7664A">
        <w:rPr>
          <w:sz w:val="22"/>
          <w:lang w:val="fr-FR"/>
        </w:rPr>
        <w:t xml:space="preserve">écrire </w:t>
      </w:r>
      <w:r>
        <w:rPr>
          <w:sz w:val="22"/>
          <w:lang w:val="fr-FR"/>
        </w:rPr>
        <w:t>en détail</w:t>
      </w:r>
      <w:r w:rsidR="00802102" w:rsidRPr="00C7664A">
        <w:rPr>
          <w:sz w:val="22"/>
          <w:lang w:val="fr-FR"/>
        </w:rPr>
        <w:t>:</w:t>
      </w:r>
    </w:p>
    <w:p w:rsidR="00802102" w:rsidRPr="00C7664A" w:rsidRDefault="00802102" w:rsidP="00802102">
      <w:pPr>
        <w:numPr>
          <w:ilvl w:val="0"/>
          <w:numId w:val="22"/>
        </w:numPr>
        <w:autoSpaceDN w:val="0"/>
        <w:adjustRightInd w:val="0"/>
        <w:spacing w:before="120" w:line="276" w:lineRule="auto"/>
        <w:jc w:val="both"/>
        <w:rPr>
          <w:lang w:val="fr-FR"/>
        </w:rPr>
      </w:pPr>
      <w:r w:rsidRPr="00C7664A">
        <w:rPr>
          <w:sz w:val="22"/>
          <w:lang w:val="fr-FR"/>
        </w:rPr>
        <w:t xml:space="preserve">Les </w:t>
      </w:r>
      <w:r w:rsidR="000D679D">
        <w:rPr>
          <w:sz w:val="22"/>
          <w:lang w:val="fr-FR"/>
        </w:rPr>
        <w:t>méthodes</w:t>
      </w:r>
      <w:r w:rsidRPr="00C7664A">
        <w:rPr>
          <w:sz w:val="22"/>
          <w:lang w:val="fr-FR"/>
        </w:rPr>
        <w:t xml:space="preserve"> de mise en œuvre</w:t>
      </w:r>
      <w:r w:rsidR="00962197">
        <w:rPr>
          <w:sz w:val="22"/>
          <w:lang w:val="fr-FR"/>
        </w:rPr>
        <w:t xml:space="preserve"> choisies</w:t>
      </w:r>
      <w:r w:rsidRPr="00C7664A">
        <w:rPr>
          <w:sz w:val="22"/>
          <w:lang w:val="fr-FR"/>
        </w:rPr>
        <w:t xml:space="preserve"> et </w:t>
      </w:r>
      <w:r w:rsidR="000D679D">
        <w:rPr>
          <w:sz w:val="22"/>
          <w:lang w:val="fr-FR"/>
        </w:rPr>
        <w:t>les</w:t>
      </w:r>
      <w:r w:rsidRPr="00C7664A">
        <w:rPr>
          <w:sz w:val="22"/>
          <w:lang w:val="fr-FR"/>
        </w:rPr>
        <w:t xml:space="preserve"> raison</w:t>
      </w:r>
      <w:r w:rsidR="000D679D">
        <w:rPr>
          <w:sz w:val="22"/>
          <w:lang w:val="fr-FR"/>
        </w:rPr>
        <w:t>s</w:t>
      </w:r>
      <w:r w:rsidRPr="00C7664A">
        <w:rPr>
          <w:sz w:val="22"/>
          <w:lang w:val="fr-FR"/>
        </w:rPr>
        <w:t xml:space="preserve"> de ce </w:t>
      </w:r>
      <w:r w:rsidR="000D679D">
        <w:rPr>
          <w:sz w:val="22"/>
          <w:lang w:val="fr-FR"/>
        </w:rPr>
        <w:t>choix</w:t>
      </w:r>
      <w:r w:rsidRPr="00C7664A">
        <w:rPr>
          <w:sz w:val="22"/>
          <w:lang w:val="fr-FR"/>
        </w:rPr>
        <w:t>;</w:t>
      </w:r>
    </w:p>
    <w:p w:rsidR="00802102" w:rsidRPr="00C7664A" w:rsidRDefault="000D679D" w:rsidP="00802102">
      <w:pPr>
        <w:numPr>
          <w:ilvl w:val="0"/>
          <w:numId w:val="22"/>
        </w:numPr>
        <w:autoSpaceDN w:val="0"/>
        <w:adjustRightInd w:val="0"/>
        <w:spacing w:before="120" w:line="276" w:lineRule="auto"/>
        <w:jc w:val="both"/>
        <w:rPr>
          <w:lang w:val="fr-FR"/>
        </w:rPr>
      </w:pPr>
      <w:r>
        <w:rPr>
          <w:sz w:val="22"/>
          <w:lang w:val="fr-FR"/>
        </w:rPr>
        <w:t>Si</w:t>
      </w:r>
      <w:r w:rsidR="00802102" w:rsidRPr="00C7664A">
        <w:rPr>
          <w:sz w:val="22"/>
          <w:lang w:val="fr-FR"/>
        </w:rPr>
        <w:t xml:space="preserve"> l’action </w:t>
      </w:r>
      <w:r>
        <w:rPr>
          <w:sz w:val="22"/>
          <w:lang w:val="fr-FR"/>
        </w:rPr>
        <w:t>est le prolongement</w:t>
      </w:r>
      <w:r w:rsidR="00802102" w:rsidRPr="00C7664A">
        <w:rPr>
          <w:sz w:val="22"/>
          <w:lang w:val="fr-FR"/>
        </w:rPr>
        <w:t xml:space="preserve"> </w:t>
      </w:r>
      <w:r>
        <w:rPr>
          <w:sz w:val="22"/>
          <w:lang w:val="fr-FR"/>
        </w:rPr>
        <w:t>d'</w:t>
      </w:r>
      <w:r w:rsidR="00802102" w:rsidRPr="00C7664A">
        <w:rPr>
          <w:sz w:val="22"/>
          <w:lang w:val="fr-FR"/>
        </w:rPr>
        <w:t xml:space="preserve">une action </w:t>
      </w:r>
      <w:r w:rsidR="00F4189D">
        <w:rPr>
          <w:sz w:val="22"/>
          <w:lang w:val="fr-FR"/>
        </w:rPr>
        <w:t>précédente</w:t>
      </w:r>
      <w:r w:rsidR="00802102" w:rsidRPr="00C7664A">
        <w:rPr>
          <w:sz w:val="22"/>
          <w:lang w:val="fr-FR"/>
        </w:rPr>
        <w:t xml:space="preserve">, décrire </w:t>
      </w:r>
      <w:r w:rsidR="003A5078">
        <w:rPr>
          <w:sz w:val="22"/>
          <w:lang w:val="fr-FR"/>
        </w:rPr>
        <w:t>comment</w:t>
      </w:r>
      <w:r w:rsidR="00802102" w:rsidRPr="00C7664A">
        <w:rPr>
          <w:sz w:val="22"/>
          <w:lang w:val="fr-FR"/>
        </w:rPr>
        <w:t xml:space="preserve"> </w:t>
      </w:r>
      <w:r w:rsidR="00F4189D">
        <w:rPr>
          <w:sz w:val="22"/>
          <w:lang w:val="fr-FR"/>
        </w:rPr>
        <w:t>elle</w:t>
      </w:r>
      <w:r w:rsidR="00802102" w:rsidRPr="00C7664A">
        <w:rPr>
          <w:sz w:val="22"/>
          <w:lang w:val="fr-FR"/>
        </w:rPr>
        <w:t xml:space="preserve"> s’appuiera sur les résultats de </w:t>
      </w:r>
      <w:r w:rsidR="00F4189D">
        <w:rPr>
          <w:sz w:val="22"/>
          <w:lang w:val="fr-FR"/>
        </w:rPr>
        <w:t xml:space="preserve">cette </w:t>
      </w:r>
      <w:r w:rsidR="00802102" w:rsidRPr="00C7664A">
        <w:rPr>
          <w:sz w:val="22"/>
          <w:lang w:val="fr-FR"/>
        </w:rPr>
        <w:t xml:space="preserve">action (indiquer les principales conclusions et recommandations </w:t>
      </w:r>
      <w:r w:rsidR="007650F5">
        <w:rPr>
          <w:sz w:val="22"/>
          <w:lang w:val="fr-FR"/>
        </w:rPr>
        <w:t>d'éventuelles</w:t>
      </w:r>
      <w:r w:rsidR="00802102" w:rsidRPr="00C7664A">
        <w:rPr>
          <w:sz w:val="22"/>
          <w:lang w:val="fr-FR"/>
        </w:rPr>
        <w:t xml:space="preserve"> évaluations effectuées);</w:t>
      </w:r>
    </w:p>
    <w:p w:rsidR="00802102" w:rsidRPr="00C7664A" w:rsidRDefault="007650F5" w:rsidP="00802102">
      <w:pPr>
        <w:numPr>
          <w:ilvl w:val="0"/>
          <w:numId w:val="22"/>
        </w:numPr>
        <w:autoSpaceDN w:val="0"/>
        <w:adjustRightInd w:val="0"/>
        <w:spacing w:before="120" w:line="276" w:lineRule="auto"/>
        <w:jc w:val="both"/>
        <w:rPr>
          <w:lang w:val="fr-FR"/>
        </w:rPr>
      </w:pPr>
      <w:r>
        <w:rPr>
          <w:sz w:val="22"/>
          <w:lang w:val="fr-FR"/>
        </w:rPr>
        <w:t>Si</w:t>
      </w:r>
      <w:r w:rsidR="00802102" w:rsidRPr="00C7664A">
        <w:rPr>
          <w:sz w:val="22"/>
          <w:lang w:val="fr-FR"/>
        </w:rPr>
        <w:t xml:space="preserve"> l’action </w:t>
      </w:r>
      <w:r w:rsidR="00F4189D">
        <w:rPr>
          <w:sz w:val="22"/>
          <w:lang w:val="fr-FR"/>
        </w:rPr>
        <w:t>s'inscrit dans le cadre</w:t>
      </w:r>
      <w:r w:rsidR="00802102" w:rsidRPr="00C7664A">
        <w:rPr>
          <w:sz w:val="22"/>
          <w:lang w:val="fr-FR"/>
        </w:rPr>
        <w:t xml:space="preserve"> d’un programme plus vaste, </w:t>
      </w:r>
      <w:proofErr w:type="gramStart"/>
      <w:r>
        <w:rPr>
          <w:sz w:val="22"/>
          <w:lang w:val="fr-FR"/>
        </w:rPr>
        <w:t>explique</w:t>
      </w:r>
      <w:r w:rsidR="00242850">
        <w:rPr>
          <w:sz w:val="22"/>
          <w:lang w:val="fr-FR"/>
        </w:rPr>
        <w:t>r</w:t>
      </w:r>
      <w:proofErr w:type="gramEnd"/>
      <w:r w:rsidR="00802102" w:rsidRPr="00C7664A">
        <w:rPr>
          <w:sz w:val="22"/>
          <w:lang w:val="fr-FR"/>
        </w:rPr>
        <w:t xml:space="preserve"> comment elle s’y </w:t>
      </w:r>
      <w:r>
        <w:rPr>
          <w:sz w:val="22"/>
          <w:lang w:val="fr-FR"/>
        </w:rPr>
        <w:t>int</w:t>
      </w:r>
      <w:r w:rsidR="00F4189D">
        <w:rPr>
          <w:sz w:val="22"/>
          <w:lang w:val="fr-FR"/>
        </w:rPr>
        <w:t>ègre</w:t>
      </w:r>
      <w:r w:rsidR="00802102" w:rsidRPr="00C7664A">
        <w:rPr>
          <w:sz w:val="22"/>
          <w:lang w:val="fr-FR"/>
        </w:rPr>
        <w:t xml:space="preserve"> ou </w:t>
      </w:r>
      <w:r>
        <w:rPr>
          <w:sz w:val="22"/>
          <w:lang w:val="fr-FR"/>
        </w:rPr>
        <w:t>comment la coordination</w:t>
      </w:r>
      <w:r w:rsidR="00F4189D">
        <w:rPr>
          <w:sz w:val="22"/>
          <w:lang w:val="fr-FR"/>
        </w:rPr>
        <w:t xml:space="preserve"> est assurée</w:t>
      </w:r>
      <w:r w:rsidR="00802102" w:rsidRPr="00C7664A">
        <w:rPr>
          <w:sz w:val="22"/>
          <w:lang w:val="fr-FR"/>
        </w:rPr>
        <w:t xml:space="preserve"> avec </w:t>
      </w:r>
      <w:r>
        <w:rPr>
          <w:sz w:val="22"/>
          <w:lang w:val="fr-FR"/>
        </w:rPr>
        <w:t>ce</w:t>
      </w:r>
      <w:r w:rsidR="00802102" w:rsidRPr="00C7664A">
        <w:rPr>
          <w:sz w:val="22"/>
          <w:lang w:val="fr-FR"/>
        </w:rPr>
        <w:t xml:space="preserve"> programme ou tout autre projet </w:t>
      </w:r>
      <w:r>
        <w:rPr>
          <w:sz w:val="22"/>
          <w:lang w:val="fr-FR"/>
        </w:rPr>
        <w:t>planifié</w:t>
      </w:r>
      <w:r w:rsidR="00802102" w:rsidRPr="00C7664A">
        <w:rPr>
          <w:sz w:val="22"/>
          <w:lang w:val="fr-FR"/>
        </w:rPr>
        <w:t xml:space="preserve"> (préciser les synergies potentielles avec d’autres initiatives, </w:t>
      </w:r>
      <w:r w:rsidR="005918C0">
        <w:rPr>
          <w:sz w:val="22"/>
          <w:lang w:val="fr-FR"/>
        </w:rPr>
        <w:t>en particulier</w:t>
      </w:r>
      <w:r w:rsidR="00802102" w:rsidRPr="00C7664A">
        <w:rPr>
          <w:sz w:val="22"/>
          <w:lang w:val="fr-FR"/>
        </w:rPr>
        <w:t xml:space="preserve"> </w:t>
      </w:r>
      <w:r w:rsidR="005918C0">
        <w:rPr>
          <w:sz w:val="22"/>
          <w:lang w:val="fr-FR"/>
        </w:rPr>
        <w:t>de</w:t>
      </w:r>
      <w:r w:rsidR="00802102" w:rsidRPr="00C7664A">
        <w:rPr>
          <w:sz w:val="22"/>
          <w:lang w:val="fr-FR"/>
        </w:rPr>
        <w:t xml:space="preserve"> l’Union européenne);</w:t>
      </w:r>
    </w:p>
    <w:p w:rsidR="00802102" w:rsidRPr="00C7664A" w:rsidRDefault="00802102" w:rsidP="00802102">
      <w:pPr>
        <w:numPr>
          <w:ilvl w:val="0"/>
          <w:numId w:val="22"/>
        </w:numPr>
        <w:autoSpaceDN w:val="0"/>
        <w:adjustRightInd w:val="0"/>
        <w:spacing w:before="120" w:line="276" w:lineRule="auto"/>
        <w:jc w:val="both"/>
        <w:rPr>
          <w:lang w:val="fr-FR"/>
        </w:rPr>
      </w:pPr>
      <w:r w:rsidRPr="00C7664A">
        <w:rPr>
          <w:sz w:val="22"/>
          <w:lang w:val="fr-FR"/>
        </w:rPr>
        <w:t>Les procédures de suivi et d’évaluation interne/externe;</w:t>
      </w:r>
    </w:p>
    <w:p w:rsidR="00802102" w:rsidRPr="00C7664A" w:rsidRDefault="00802102" w:rsidP="00802102">
      <w:pPr>
        <w:numPr>
          <w:ilvl w:val="0"/>
          <w:numId w:val="22"/>
        </w:numPr>
        <w:autoSpaceDN w:val="0"/>
        <w:adjustRightInd w:val="0"/>
        <w:spacing w:before="120" w:line="276" w:lineRule="auto"/>
        <w:jc w:val="both"/>
        <w:rPr>
          <w:lang w:val="fr-FR"/>
        </w:rPr>
      </w:pPr>
      <w:r w:rsidRPr="00C7664A">
        <w:rPr>
          <w:sz w:val="22"/>
          <w:lang w:val="fr-FR"/>
        </w:rPr>
        <w:t>Le rôle et la participation des différents acteurs et parties prenantes (codemandeur(s)</w:t>
      </w:r>
      <w:r w:rsidR="007F5F64">
        <w:rPr>
          <w:sz w:val="22"/>
          <w:lang w:val="fr-FR"/>
        </w:rPr>
        <w:t>,</w:t>
      </w:r>
      <w:r w:rsidRPr="00C7664A">
        <w:rPr>
          <w:sz w:val="22"/>
          <w:lang w:val="fr-FR"/>
        </w:rPr>
        <w:t xml:space="preserve"> entité(s) affiliée(s), groupes cibles, autorités locales, etc.)</w:t>
      </w:r>
      <w:r w:rsidR="007F5F64">
        <w:rPr>
          <w:sz w:val="22"/>
          <w:lang w:val="fr-FR"/>
        </w:rPr>
        <w:t xml:space="preserve"> dans l'action</w:t>
      </w:r>
      <w:r w:rsidRPr="00C7664A">
        <w:rPr>
          <w:sz w:val="22"/>
          <w:lang w:val="fr-FR"/>
        </w:rPr>
        <w:t xml:space="preserve"> et les raisons pour lesquelles ce</w:t>
      </w:r>
      <w:r w:rsidR="00F4189D">
        <w:rPr>
          <w:sz w:val="22"/>
          <w:lang w:val="fr-FR"/>
        </w:rPr>
        <w:t>s</w:t>
      </w:r>
      <w:r w:rsidRPr="00C7664A">
        <w:rPr>
          <w:sz w:val="22"/>
          <w:lang w:val="fr-FR"/>
        </w:rPr>
        <w:t xml:space="preserve"> rôle</w:t>
      </w:r>
      <w:r w:rsidR="00F4189D">
        <w:rPr>
          <w:sz w:val="22"/>
          <w:lang w:val="fr-FR"/>
        </w:rPr>
        <w:t>s</w:t>
      </w:r>
      <w:r w:rsidRPr="00C7664A">
        <w:rPr>
          <w:sz w:val="22"/>
          <w:lang w:val="fr-FR"/>
        </w:rPr>
        <w:t xml:space="preserve"> leur </w:t>
      </w:r>
      <w:r w:rsidR="00F4189D">
        <w:rPr>
          <w:sz w:val="22"/>
          <w:lang w:val="fr-FR"/>
        </w:rPr>
        <w:t>ont</w:t>
      </w:r>
      <w:r w:rsidRPr="00C7664A">
        <w:rPr>
          <w:sz w:val="22"/>
          <w:lang w:val="fr-FR"/>
        </w:rPr>
        <w:t xml:space="preserve"> été assigné</w:t>
      </w:r>
      <w:r w:rsidR="00F4189D">
        <w:rPr>
          <w:sz w:val="22"/>
          <w:lang w:val="fr-FR"/>
        </w:rPr>
        <w:t>s</w:t>
      </w:r>
      <w:r w:rsidRPr="00C7664A">
        <w:rPr>
          <w:sz w:val="22"/>
          <w:lang w:val="fr-FR"/>
        </w:rPr>
        <w:t>;</w:t>
      </w:r>
    </w:p>
    <w:p w:rsidR="00802102" w:rsidRPr="00C7664A" w:rsidRDefault="00802102" w:rsidP="00802102">
      <w:pPr>
        <w:numPr>
          <w:ilvl w:val="0"/>
          <w:numId w:val="22"/>
        </w:numPr>
        <w:autoSpaceDN w:val="0"/>
        <w:adjustRightInd w:val="0"/>
        <w:spacing w:before="120" w:line="276" w:lineRule="auto"/>
        <w:jc w:val="both"/>
        <w:rPr>
          <w:lang w:val="fr-FR"/>
        </w:rPr>
      </w:pPr>
      <w:r w:rsidRPr="00C7664A">
        <w:rPr>
          <w:sz w:val="22"/>
          <w:lang w:val="fr-FR"/>
        </w:rPr>
        <w:t xml:space="preserve">La structure organisationnelle et l’équipe proposées pour la mise en œuvre de l’action (par fonction: </w:t>
      </w:r>
      <w:r w:rsidR="007F5F64">
        <w:rPr>
          <w:sz w:val="22"/>
          <w:lang w:val="fr-FR"/>
        </w:rPr>
        <w:t>il n'</w:t>
      </w:r>
      <w:r w:rsidR="00F4189D">
        <w:rPr>
          <w:sz w:val="22"/>
          <w:lang w:val="fr-FR"/>
        </w:rPr>
        <w:t>y a pas lieu de préciser</w:t>
      </w:r>
      <w:r w:rsidRPr="00C7664A">
        <w:rPr>
          <w:sz w:val="22"/>
          <w:lang w:val="fr-FR"/>
        </w:rPr>
        <w:t xml:space="preserve"> les noms des personnes);</w:t>
      </w:r>
    </w:p>
    <w:p w:rsidR="00802102" w:rsidRPr="00C7664A" w:rsidRDefault="00802102" w:rsidP="00802102">
      <w:pPr>
        <w:numPr>
          <w:ilvl w:val="0"/>
          <w:numId w:val="22"/>
        </w:numPr>
        <w:autoSpaceDN w:val="0"/>
        <w:adjustRightInd w:val="0"/>
        <w:spacing w:before="120" w:line="276" w:lineRule="auto"/>
        <w:jc w:val="both"/>
        <w:rPr>
          <w:lang w:val="fr-FR"/>
        </w:rPr>
      </w:pPr>
      <w:r w:rsidRPr="00C7664A">
        <w:rPr>
          <w:sz w:val="22"/>
          <w:lang w:val="fr-FR"/>
        </w:rPr>
        <w:t xml:space="preserve">Les principaux moyens proposés pour la mise en œuvre de l’action (équipement, matériel et fournitures à </w:t>
      </w:r>
      <w:r w:rsidR="007F5F64">
        <w:rPr>
          <w:sz w:val="22"/>
          <w:lang w:val="fr-FR"/>
        </w:rPr>
        <w:t>acquérir</w:t>
      </w:r>
      <w:r w:rsidRPr="00C7664A">
        <w:rPr>
          <w:sz w:val="22"/>
          <w:lang w:val="fr-FR"/>
        </w:rPr>
        <w:t xml:space="preserve"> ou à louer);</w:t>
      </w:r>
    </w:p>
    <w:p w:rsidR="00802102" w:rsidRPr="00C7664A" w:rsidRDefault="00802102" w:rsidP="00802102">
      <w:pPr>
        <w:numPr>
          <w:ilvl w:val="0"/>
          <w:numId w:val="22"/>
        </w:numPr>
        <w:autoSpaceDN w:val="0"/>
        <w:adjustRightInd w:val="0"/>
        <w:spacing w:before="120" w:line="276" w:lineRule="auto"/>
        <w:jc w:val="both"/>
        <w:rPr>
          <w:lang w:val="fr-FR"/>
        </w:rPr>
      </w:pPr>
      <w:r w:rsidRPr="00C7664A">
        <w:rPr>
          <w:sz w:val="22"/>
          <w:lang w:val="fr-FR"/>
        </w:rPr>
        <w:t>L</w:t>
      </w:r>
      <w:r w:rsidR="00EF3DB4">
        <w:rPr>
          <w:sz w:val="22"/>
          <w:lang w:val="fr-FR"/>
        </w:rPr>
        <w:t xml:space="preserve">es </w:t>
      </w:r>
      <w:r w:rsidRPr="00C7664A">
        <w:rPr>
          <w:sz w:val="22"/>
          <w:lang w:val="fr-FR"/>
        </w:rPr>
        <w:t>attitude</w:t>
      </w:r>
      <w:r w:rsidR="00EF3DB4">
        <w:rPr>
          <w:sz w:val="22"/>
          <w:lang w:val="fr-FR"/>
        </w:rPr>
        <w:t>s</w:t>
      </w:r>
      <w:r w:rsidRPr="00C7664A">
        <w:rPr>
          <w:sz w:val="22"/>
          <w:lang w:val="fr-FR"/>
        </w:rPr>
        <w:t xml:space="preserve"> de </w:t>
      </w:r>
      <w:r w:rsidR="007F5F64">
        <w:rPr>
          <w:sz w:val="22"/>
          <w:lang w:val="fr-FR"/>
        </w:rPr>
        <w:t>toutes les</w:t>
      </w:r>
      <w:r w:rsidRPr="00C7664A">
        <w:rPr>
          <w:sz w:val="22"/>
          <w:lang w:val="fr-FR"/>
        </w:rPr>
        <w:t xml:space="preserve"> parties prenantes vis-à-vis de l’action en général et des activités en particulier;</w:t>
      </w:r>
    </w:p>
    <w:p w:rsidR="00802102" w:rsidRPr="00C7664A" w:rsidRDefault="00802102" w:rsidP="00802102">
      <w:pPr>
        <w:numPr>
          <w:ilvl w:val="0"/>
          <w:numId w:val="22"/>
        </w:numPr>
        <w:autoSpaceDN w:val="0"/>
        <w:adjustRightInd w:val="0"/>
        <w:spacing w:before="120" w:line="276" w:lineRule="auto"/>
        <w:jc w:val="both"/>
        <w:rPr>
          <w:lang w:val="fr-FR"/>
        </w:rPr>
      </w:pPr>
      <w:r w:rsidRPr="00C7664A">
        <w:rPr>
          <w:sz w:val="22"/>
          <w:lang w:val="fr-FR"/>
        </w:rPr>
        <w:t xml:space="preserve">Les activités </w:t>
      </w:r>
      <w:r w:rsidR="00EF3DB4">
        <w:rPr>
          <w:sz w:val="22"/>
          <w:lang w:val="fr-FR"/>
        </w:rPr>
        <w:t>planifiées</w:t>
      </w:r>
      <w:r w:rsidRPr="00C7664A">
        <w:rPr>
          <w:sz w:val="22"/>
          <w:lang w:val="fr-FR"/>
        </w:rPr>
        <w:t xml:space="preserve"> pour assurer la visibilité de l’action et </w:t>
      </w:r>
      <w:r w:rsidR="00EF3DB4">
        <w:rPr>
          <w:sz w:val="22"/>
          <w:lang w:val="fr-FR"/>
        </w:rPr>
        <w:t>de la contribution</w:t>
      </w:r>
      <w:r w:rsidRPr="00C7664A">
        <w:rPr>
          <w:sz w:val="22"/>
          <w:lang w:val="fr-FR"/>
        </w:rPr>
        <w:t xml:space="preserve"> de l’UE</w:t>
      </w:r>
      <w:r w:rsidR="00EF3DB4">
        <w:rPr>
          <w:sz w:val="22"/>
          <w:lang w:val="fr-FR"/>
        </w:rPr>
        <w:t xml:space="preserve"> à son financement</w:t>
      </w:r>
      <w:r w:rsidRPr="00C7664A">
        <w:rPr>
          <w:sz w:val="22"/>
          <w:lang w:val="fr-FR"/>
        </w:rPr>
        <w:t>.</w:t>
      </w:r>
    </w:p>
    <w:p w:rsidR="00802102" w:rsidRPr="00C7664A" w:rsidRDefault="00802102" w:rsidP="00802102">
      <w:pPr>
        <w:tabs>
          <w:tab w:val="left" w:pos="851"/>
        </w:tabs>
        <w:spacing w:before="120"/>
        <w:ind w:left="425" w:hanging="425"/>
        <w:jc w:val="both"/>
        <w:rPr>
          <w:sz w:val="22"/>
          <w:lang w:val="fr-FR"/>
        </w:rPr>
      </w:pPr>
    </w:p>
    <w:p w:rsidR="00802102" w:rsidRPr="00C7664A" w:rsidRDefault="00802102" w:rsidP="00802102">
      <w:pPr>
        <w:tabs>
          <w:tab w:val="left" w:pos="851"/>
        </w:tabs>
        <w:spacing w:before="120"/>
        <w:ind w:left="425" w:hanging="425"/>
        <w:jc w:val="both"/>
        <w:rPr>
          <w:sz w:val="22"/>
          <w:lang w:val="fr-FR"/>
        </w:rPr>
      </w:pPr>
    </w:p>
    <w:p w:rsidR="00802102" w:rsidRPr="00C7664A" w:rsidRDefault="005B2A0F" w:rsidP="00802102">
      <w:pPr>
        <w:pStyle w:val="Heading4"/>
        <w:numPr>
          <w:ilvl w:val="2"/>
          <w:numId w:val="34"/>
        </w:numPr>
        <w:tabs>
          <w:tab w:val="left" w:pos="284"/>
        </w:tabs>
        <w:autoSpaceDE w:val="0"/>
        <w:autoSpaceDN w:val="0"/>
        <w:adjustRightInd w:val="0"/>
        <w:spacing w:before="240" w:line="240" w:lineRule="auto"/>
        <w:rPr>
          <w:bCs/>
          <w:lang w:val="fr-FR"/>
        </w:rPr>
      </w:pPr>
      <w:bookmarkStart w:id="180" w:name="_Toc443583250"/>
      <w:r>
        <w:rPr>
          <w:bCs/>
          <w:lang w:val="fr-FR"/>
        </w:rPr>
        <w:t>Plan d'action</w:t>
      </w:r>
      <w:r w:rsidR="00802102" w:rsidRPr="00C7664A">
        <w:rPr>
          <w:bCs/>
          <w:lang w:val="fr-FR"/>
        </w:rPr>
        <w:t xml:space="preserve"> indicatif pour la mise en œuvre de l’action (max. 4 pages)</w:t>
      </w:r>
      <w:bookmarkEnd w:id="180"/>
    </w:p>
    <w:p w:rsidR="00802102" w:rsidRPr="00C7664A" w:rsidRDefault="00802102" w:rsidP="00802102">
      <w:pPr>
        <w:spacing w:before="120"/>
        <w:jc w:val="both"/>
        <w:rPr>
          <w:sz w:val="22"/>
          <w:lang w:val="fr-FR"/>
        </w:rPr>
      </w:pPr>
    </w:p>
    <w:p w:rsidR="00802102" w:rsidRPr="00C7664A" w:rsidRDefault="00802102" w:rsidP="00802102">
      <w:pPr>
        <w:spacing w:before="120" w:line="276" w:lineRule="auto"/>
        <w:jc w:val="both"/>
        <w:rPr>
          <w:lang w:val="fr-FR"/>
        </w:rPr>
      </w:pPr>
      <w:r w:rsidRPr="00C7664A">
        <w:rPr>
          <w:sz w:val="22"/>
          <w:lang w:val="fr-FR"/>
        </w:rPr>
        <w:t xml:space="preserve">Les </w:t>
      </w:r>
      <w:r w:rsidR="005B2A0F">
        <w:rPr>
          <w:sz w:val="22"/>
          <w:lang w:val="fr-FR"/>
        </w:rPr>
        <w:t>demandeurs</w:t>
      </w:r>
      <w:r w:rsidRPr="00C7664A">
        <w:rPr>
          <w:sz w:val="22"/>
          <w:lang w:val="fr-FR"/>
        </w:rPr>
        <w:t xml:space="preserve"> ne </w:t>
      </w:r>
      <w:r w:rsidR="002305C1">
        <w:rPr>
          <w:sz w:val="22"/>
          <w:lang w:val="fr-FR"/>
        </w:rPr>
        <w:t>doivent</w:t>
      </w:r>
      <w:r w:rsidRPr="00C7664A">
        <w:rPr>
          <w:sz w:val="22"/>
          <w:lang w:val="fr-FR"/>
        </w:rPr>
        <w:t xml:space="preserve"> pas </w:t>
      </w:r>
      <w:r w:rsidR="005B2A0F">
        <w:rPr>
          <w:sz w:val="22"/>
          <w:lang w:val="fr-FR"/>
        </w:rPr>
        <w:t>indiquer de</w:t>
      </w:r>
      <w:r w:rsidRPr="00C7664A">
        <w:rPr>
          <w:sz w:val="22"/>
          <w:lang w:val="fr-FR"/>
        </w:rPr>
        <w:t xml:space="preserve"> date</w:t>
      </w:r>
      <w:r w:rsidR="004517D9">
        <w:rPr>
          <w:sz w:val="22"/>
          <w:lang w:val="fr-FR"/>
        </w:rPr>
        <w:t xml:space="preserve">  spécifique</w:t>
      </w:r>
      <w:r w:rsidRPr="00C7664A">
        <w:rPr>
          <w:sz w:val="22"/>
          <w:lang w:val="fr-FR"/>
        </w:rPr>
        <w:t xml:space="preserve"> de </w:t>
      </w:r>
      <w:r w:rsidR="004517D9">
        <w:rPr>
          <w:sz w:val="22"/>
          <w:lang w:val="fr-FR"/>
        </w:rPr>
        <w:t>début</w:t>
      </w:r>
      <w:r w:rsidRPr="00C7664A">
        <w:rPr>
          <w:sz w:val="22"/>
          <w:lang w:val="fr-FR"/>
        </w:rPr>
        <w:t xml:space="preserve"> pour la mise en œuvre de l’action mais simplement </w:t>
      </w:r>
      <w:r w:rsidR="005B2A0F">
        <w:rPr>
          <w:sz w:val="22"/>
          <w:lang w:val="fr-FR"/>
        </w:rPr>
        <w:t>indiquer</w:t>
      </w:r>
      <w:r w:rsidRPr="00C7664A">
        <w:rPr>
          <w:sz w:val="22"/>
          <w:lang w:val="fr-FR"/>
        </w:rPr>
        <w:t xml:space="preserve"> «mois 1», «mois 2», etc.</w:t>
      </w:r>
    </w:p>
    <w:p w:rsidR="00802102" w:rsidRPr="00C7664A" w:rsidRDefault="00802102" w:rsidP="00802102">
      <w:pPr>
        <w:spacing w:before="120" w:line="276" w:lineRule="auto"/>
        <w:jc w:val="both"/>
        <w:rPr>
          <w:lang w:val="fr-FR"/>
        </w:rPr>
      </w:pPr>
      <w:r w:rsidRPr="00C7664A">
        <w:rPr>
          <w:sz w:val="22"/>
          <w:lang w:val="fr-FR"/>
        </w:rPr>
        <w:t xml:space="preserve">Il est recommandé de </w:t>
      </w:r>
      <w:r w:rsidR="004517D9">
        <w:rPr>
          <w:sz w:val="22"/>
          <w:lang w:val="fr-FR"/>
        </w:rPr>
        <w:t>baser</w:t>
      </w:r>
      <w:r w:rsidRPr="00C7664A">
        <w:rPr>
          <w:sz w:val="22"/>
          <w:lang w:val="fr-FR"/>
        </w:rPr>
        <w:t xml:space="preserve"> la durée</w:t>
      </w:r>
      <w:r w:rsidR="004517D9">
        <w:rPr>
          <w:sz w:val="22"/>
          <w:lang w:val="fr-FR"/>
        </w:rPr>
        <w:t xml:space="preserve"> estimée</w:t>
      </w:r>
      <w:r w:rsidRPr="00C7664A">
        <w:rPr>
          <w:sz w:val="22"/>
          <w:lang w:val="fr-FR"/>
        </w:rPr>
        <w:t xml:space="preserve"> de chaque activité et </w:t>
      </w:r>
      <w:r w:rsidR="00115E28">
        <w:rPr>
          <w:sz w:val="22"/>
          <w:lang w:val="fr-FR"/>
        </w:rPr>
        <w:t xml:space="preserve">la </w:t>
      </w:r>
      <w:r w:rsidR="004517D9">
        <w:rPr>
          <w:sz w:val="22"/>
          <w:lang w:val="fr-FR"/>
        </w:rPr>
        <w:t>période</w:t>
      </w:r>
      <w:r w:rsidR="00115E28">
        <w:rPr>
          <w:sz w:val="22"/>
          <w:lang w:val="fr-FR"/>
        </w:rPr>
        <w:t xml:space="preserve"> totale</w:t>
      </w:r>
      <w:r w:rsidRPr="00C7664A">
        <w:rPr>
          <w:sz w:val="22"/>
          <w:lang w:val="fr-FR"/>
        </w:rPr>
        <w:t xml:space="preserve"> sur la durée la plus probable et non sur la durée la plus courte</w:t>
      </w:r>
      <w:r w:rsidR="00115E28">
        <w:rPr>
          <w:sz w:val="22"/>
          <w:lang w:val="fr-FR"/>
        </w:rPr>
        <w:t xml:space="preserve"> possible</w:t>
      </w:r>
      <w:r w:rsidRPr="00C7664A">
        <w:rPr>
          <w:sz w:val="22"/>
          <w:lang w:val="fr-FR"/>
        </w:rPr>
        <w:t>, en tenant compte de tous les facteurs susceptibles d’affecter le calendrier de mise en œuvre.</w:t>
      </w:r>
    </w:p>
    <w:p w:rsidR="00802102" w:rsidRPr="00C7664A" w:rsidRDefault="00802102" w:rsidP="00802102">
      <w:pPr>
        <w:spacing w:before="120" w:line="276" w:lineRule="auto"/>
        <w:jc w:val="both"/>
        <w:rPr>
          <w:lang w:val="fr-FR"/>
        </w:rPr>
      </w:pPr>
      <w:r w:rsidRPr="00C7664A">
        <w:rPr>
          <w:sz w:val="22"/>
          <w:lang w:val="fr-FR"/>
        </w:rPr>
        <w:t xml:space="preserve">Les activités prévues dans le </w:t>
      </w:r>
      <w:r w:rsidR="002305C1">
        <w:rPr>
          <w:sz w:val="22"/>
          <w:lang w:val="fr-FR"/>
        </w:rPr>
        <w:t>plan d'action</w:t>
      </w:r>
      <w:r w:rsidRPr="00C7664A">
        <w:rPr>
          <w:sz w:val="22"/>
          <w:lang w:val="fr-FR"/>
        </w:rPr>
        <w:t xml:space="preserve"> doivent correspondre à </w:t>
      </w:r>
      <w:r w:rsidR="002305C1">
        <w:rPr>
          <w:sz w:val="22"/>
          <w:lang w:val="fr-FR"/>
        </w:rPr>
        <w:t>celles</w:t>
      </w:r>
      <w:r w:rsidRPr="00C7664A">
        <w:rPr>
          <w:sz w:val="22"/>
          <w:lang w:val="fr-FR"/>
        </w:rPr>
        <w:t xml:space="preserve"> décrit</w:t>
      </w:r>
      <w:r w:rsidR="002305C1">
        <w:rPr>
          <w:sz w:val="22"/>
          <w:lang w:val="fr-FR"/>
        </w:rPr>
        <w:t>e</w:t>
      </w:r>
      <w:r w:rsidRPr="00C7664A">
        <w:rPr>
          <w:sz w:val="22"/>
          <w:lang w:val="fr-FR"/>
        </w:rPr>
        <w:t xml:space="preserve">s en détail </w:t>
      </w:r>
      <w:r w:rsidR="004517D9">
        <w:rPr>
          <w:sz w:val="22"/>
          <w:lang w:val="fr-FR"/>
        </w:rPr>
        <w:t>au point</w:t>
      </w:r>
      <w:r w:rsidRPr="00C7664A">
        <w:rPr>
          <w:sz w:val="22"/>
          <w:lang w:val="fr-FR"/>
        </w:rPr>
        <w:t xml:space="preserve"> 2.1.1. L’organisme</w:t>
      </w:r>
      <w:r w:rsidR="002305C1">
        <w:rPr>
          <w:sz w:val="22"/>
          <w:lang w:val="fr-FR"/>
        </w:rPr>
        <w:t xml:space="preserve"> </w:t>
      </w:r>
      <w:r w:rsidR="004517D9">
        <w:rPr>
          <w:sz w:val="22"/>
          <w:lang w:val="fr-FR"/>
        </w:rPr>
        <w:t>responsable</w:t>
      </w:r>
      <w:r w:rsidRPr="00C7664A">
        <w:rPr>
          <w:sz w:val="22"/>
          <w:lang w:val="fr-FR"/>
        </w:rPr>
        <w:t xml:space="preserve"> de</w:t>
      </w:r>
      <w:r w:rsidR="002305C1">
        <w:rPr>
          <w:sz w:val="22"/>
          <w:lang w:val="fr-FR"/>
        </w:rPr>
        <w:t xml:space="preserve"> la</w:t>
      </w:r>
      <w:r w:rsidRPr="00C7664A">
        <w:rPr>
          <w:sz w:val="22"/>
          <w:lang w:val="fr-FR"/>
        </w:rPr>
        <w:t xml:space="preserve"> mise en œuvre doit être soit le demandeur soit l’un</w:t>
      </w:r>
      <w:r w:rsidR="004517D9">
        <w:rPr>
          <w:sz w:val="22"/>
          <w:lang w:val="fr-FR"/>
        </w:rPr>
        <w:t>(</w:t>
      </w:r>
      <w:r w:rsidRPr="00C7664A">
        <w:rPr>
          <w:sz w:val="22"/>
          <w:lang w:val="fr-FR"/>
        </w:rPr>
        <w:t>e</w:t>
      </w:r>
      <w:r w:rsidR="004517D9">
        <w:rPr>
          <w:sz w:val="22"/>
          <w:lang w:val="fr-FR"/>
        </w:rPr>
        <w:t>)</w:t>
      </w:r>
      <w:r w:rsidRPr="00C7664A">
        <w:rPr>
          <w:sz w:val="22"/>
          <w:lang w:val="fr-FR"/>
        </w:rPr>
        <w:t xml:space="preserve"> des entités affiliées, associés ou sous-contractants. Tout mois (ou période intermédiaire) sans activités doit être inclus dans le plan d’action et </w:t>
      </w:r>
      <w:r w:rsidR="002305C1">
        <w:rPr>
          <w:sz w:val="22"/>
          <w:lang w:val="fr-FR"/>
        </w:rPr>
        <w:t>pris</w:t>
      </w:r>
      <w:r w:rsidRPr="00C7664A">
        <w:rPr>
          <w:sz w:val="22"/>
          <w:lang w:val="fr-FR"/>
        </w:rPr>
        <w:t xml:space="preserve"> en compte dans le calcul de la durée totale estimée de l’action.</w:t>
      </w:r>
    </w:p>
    <w:p w:rsidR="00802102" w:rsidRPr="00C7664A" w:rsidRDefault="00802102" w:rsidP="00802102">
      <w:pPr>
        <w:spacing w:before="120" w:line="276" w:lineRule="auto"/>
        <w:jc w:val="both"/>
        <w:rPr>
          <w:lang w:val="fr-FR"/>
        </w:rPr>
      </w:pPr>
      <w:r w:rsidRPr="00C7664A">
        <w:rPr>
          <w:sz w:val="22"/>
          <w:lang w:val="fr-FR"/>
        </w:rPr>
        <w:t xml:space="preserve">Le </w:t>
      </w:r>
      <w:r w:rsidR="005B4447">
        <w:rPr>
          <w:sz w:val="22"/>
          <w:lang w:val="fr-FR"/>
        </w:rPr>
        <w:t>plan d'action</w:t>
      </w:r>
      <w:r w:rsidRPr="00C7664A">
        <w:rPr>
          <w:sz w:val="22"/>
          <w:lang w:val="fr-FR"/>
        </w:rPr>
        <w:t xml:space="preserve"> pour les 12 premiers mois de mise en œuvre doit être suffisamment détaillé pour </w:t>
      </w:r>
      <w:r w:rsidR="00C135FF">
        <w:rPr>
          <w:sz w:val="22"/>
          <w:lang w:val="fr-FR"/>
        </w:rPr>
        <w:t>permettre d'avoir une idée</w:t>
      </w:r>
      <w:r w:rsidRPr="00C7664A">
        <w:rPr>
          <w:sz w:val="22"/>
          <w:lang w:val="fr-FR"/>
        </w:rPr>
        <w:t xml:space="preserve"> de la préparation et de la mise en œuvre de chaque activité. Le plan d’action pour chacune des années suivantes peut être plus général et </w:t>
      </w:r>
      <w:r w:rsidR="00C135FF">
        <w:rPr>
          <w:sz w:val="22"/>
          <w:lang w:val="fr-FR"/>
        </w:rPr>
        <w:t xml:space="preserve">ne </w:t>
      </w:r>
      <w:r w:rsidR="00D82C82">
        <w:rPr>
          <w:sz w:val="22"/>
          <w:lang w:val="fr-FR"/>
        </w:rPr>
        <w:t xml:space="preserve">doit </w:t>
      </w:r>
      <w:r w:rsidR="00C135FF">
        <w:rPr>
          <w:sz w:val="22"/>
          <w:lang w:val="fr-FR"/>
        </w:rPr>
        <w:t>indiquer que</w:t>
      </w:r>
      <w:r w:rsidR="00D82C82">
        <w:rPr>
          <w:sz w:val="22"/>
          <w:lang w:val="fr-FR"/>
        </w:rPr>
        <w:t xml:space="preserve"> les</w:t>
      </w:r>
      <w:r w:rsidRPr="00C7664A">
        <w:rPr>
          <w:sz w:val="22"/>
          <w:lang w:val="fr-FR"/>
        </w:rPr>
        <w:t xml:space="preserve"> principales activités proposées pour ces années</w:t>
      </w:r>
      <w:r w:rsidR="00D82C82">
        <w:rPr>
          <w:sz w:val="22"/>
          <w:lang w:val="fr-FR"/>
        </w:rPr>
        <w:t>-là</w:t>
      </w:r>
      <w:r w:rsidRPr="00C7664A">
        <w:rPr>
          <w:sz w:val="22"/>
          <w:lang w:val="fr-FR"/>
        </w:rPr>
        <w:t xml:space="preserve">. À cette fin, il doit être divisé en périodes de six mois (NB: </w:t>
      </w:r>
      <w:r w:rsidR="00D82C82">
        <w:rPr>
          <w:sz w:val="22"/>
          <w:lang w:val="fr-FR"/>
        </w:rPr>
        <w:t>u</w:t>
      </w:r>
      <w:r w:rsidRPr="00C7664A">
        <w:rPr>
          <w:sz w:val="22"/>
          <w:lang w:val="fr-FR"/>
        </w:rPr>
        <w:t xml:space="preserve">n plan d’action plus détaillé pour chaque année ultérieure </w:t>
      </w:r>
      <w:r w:rsidR="00D82C82">
        <w:rPr>
          <w:sz w:val="22"/>
          <w:lang w:val="fr-FR"/>
        </w:rPr>
        <w:t>doit</w:t>
      </w:r>
      <w:r w:rsidRPr="00C7664A">
        <w:rPr>
          <w:sz w:val="22"/>
          <w:lang w:val="fr-FR"/>
        </w:rPr>
        <w:t xml:space="preserve"> être soumis avant tout nouveau versement de préfinancement</w:t>
      </w:r>
      <w:r w:rsidR="00C135FF">
        <w:rPr>
          <w:sz w:val="22"/>
          <w:lang w:val="fr-FR"/>
        </w:rPr>
        <w:t xml:space="preserve"> conformément à l’article 4.</w:t>
      </w:r>
      <w:r w:rsidR="00C135FF" w:rsidRPr="00C7664A">
        <w:rPr>
          <w:sz w:val="22"/>
          <w:lang w:val="fr-FR"/>
        </w:rPr>
        <w:t>1 des conditions particulières d</w:t>
      </w:r>
      <w:r w:rsidR="00C135FF">
        <w:rPr>
          <w:sz w:val="22"/>
          <w:lang w:val="fr-FR"/>
        </w:rPr>
        <w:t>u contrat</w:t>
      </w:r>
      <w:r w:rsidR="00C135FF" w:rsidRPr="00C7664A">
        <w:rPr>
          <w:sz w:val="22"/>
          <w:lang w:val="fr-FR"/>
        </w:rPr>
        <w:t xml:space="preserve"> de subvention</w:t>
      </w:r>
      <w:r w:rsidRPr="00C7664A">
        <w:rPr>
          <w:sz w:val="22"/>
          <w:lang w:val="fr-FR"/>
        </w:rPr>
        <w:t>).</w:t>
      </w:r>
    </w:p>
    <w:p w:rsidR="00802102" w:rsidRPr="00C7664A" w:rsidRDefault="00802102" w:rsidP="00802102">
      <w:pPr>
        <w:rPr>
          <w:b/>
          <w:lang w:val="fr-FR"/>
        </w:rPr>
      </w:pPr>
    </w:p>
    <w:p w:rsidR="00802102" w:rsidRPr="00C7664A" w:rsidRDefault="00F204C8" w:rsidP="00802102">
      <w:pPr>
        <w:pStyle w:val="Heading4"/>
        <w:numPr>
          <w:ilvl w:val="2"/>
          <w:numId w:val="34"/>
        </w:numPr>
        <w:tabs>
          <w:tab w:val="left" w:pos="284"/>
        </w:tabs>
        <w:autoSpaceDE w:val="0"/>
        <w:autoSpaceDN w:val="0"/>
        <w:adjustRightInd w:val="0"/>
        <w:spacing w:before="240" w:line="240" w:lineRule="auto"/>
        <w:rPr>
          <w:bCs/>
          <w:lang w:val="fr-FR"/>
        </w:rPr>
      </w:pPr>
      <w:bookmarkStart w:id="181" w:name="_Toc443583251"/>
      <w:r>
        <w:rPr>
          <w:bCs/>
          <w:lang w:val="fr-FR"/>
        </w:rPr>
        <w:lastRenderedPageBreak/>
        <w:t>Durabilité</w:t>
      </w:r>
      <w:r w:rsidR="00802102" w:rsidRPr="00C7664A">
        <w:rPr>
          <w:bCs/>
          <w:lang w:val="fr-FR"/>
        </w:rPr>
        <w:t xml:space="preserve"> de l’action (max. 3 pages)</w:t>
      </w:r>
      <w:bookmarkEnd w:id="181"/>
    </w:p>
    <w:p w:rsidR="00802102" w:rsidRPr="00C7664A" w:rsidRDefault="00802102" w:rsidP="00802102">
      <w:pPr>
        <w:rPr>
          <w:lang w:val="fr-FR"/>
        </w:rPr>
      </w:pPr>
    </w:p>
    <w:p w:rsidR="00802102" w:rsidRPr="00C7664A" w:rsidRDefault="00802102" w:rsidP="00802102">
      <w:pPr>
        <w:spacing w:before="120"/>
        <w:rPr>
          <w:lang w:val="fr-FR"/>
        </w:rPr>
      </w:pPr>
      <w:r w:rsidRPr="00C7664A">
        <w:rPr>
          <w:sz w:val="22"/>
          <w:lang w:val="fr-FR"/>
        </w:rPr>
        <w:t xml:space="preserve">Fournir </w:t>
      </w:r>
      <w:r w:rsidRPr="00C7664A">
        <w:rPr>
          <w:b/>
          <w:sz w:val="22"/>
          <w:lang w:val="fr-FR"/>
        </w:rPr>
        <w:t>toutes</w:t>
      </w:r>
      <w:r w:rsidRPr="00C7664A">
        <w:rPr>
          <w:sz w:val="22"/>
          <w:lang w:val="fr-FR"/>
        </w:rPr>
        <w:t xml:space="preserve"> les informations demandées ci-</w:t>
      </w:r>
      <w:r w:rsidR="00D542A9">
        <w:rPr>
          <w:sz w:val="22"/>
          <w:lang w:val="fr-FR"/>
        </w:rPr>
        <w:t>dessous</w:t>
      </w:r>
      <w:r w:rsidRPr="00C7664A">
        <w:rPr>
          <w:sz w:val="22"/>
          <w:lang w:val="fr-FR"/>
        </w:rPr>
        <w:t>:</w:t>
      </w:r>
    </w:p>
    <w:p w:rsidR="00802102" w:rsidRPr="00C7664A" w:rsidRDefault="00802102" w:rsidP="00802102">
      <w:pPr>
        <w:spacing w:before="120"/>
        <w:rPr>
          <w:sz w:val="22"/>
          <w:lang w:val="fr-FR"/>
        </w:rPr>
      </w:pPr>
    </w:p>
    <w:p w:rsidR="00802102" w:rsidRPr="00C7664A" w:rsidRDefault="00CA1819" w:rsidP="00802102">
      <w:pPr>
        <w:numPr>
          <w:ilvl w:val="0"/>
          <w:numId w:val="26"/>
        </w:numPr>
        <w:autoSpaceDN w:val="0"/>
        <w:adjustRightInd w:val="0"/>
        <w:spacing w:before="120" w:line="276" w:lineRule="auto"/>
        <w:jc w:val="both"/>
        <w:rPr>
          <w:lang w:val="fr-FR"/>
        </w:rPr>
      </w:pPr>
      <w:r>
        <w:rPr>
          <w:sz w:val="22"/>
          <w:lang w:val="fr-FR"/>
        </w:rPr>
        <w:t>D</w:t>
      </w:r>
      <w:r w:rsidR="00802102" w:rsidRPr="00C7664A">
        <w:rPr>
          <w:sz w:val="22"/>
          <w:lang w:val="fr-FR"/>
        </w:rPr>
        <w:t xml:space="preserve">écrire </w:t>
      </w:r>
      <w:r w:rsidR="008A2F70">
        <w:rPr>
          <w:sz w:val="22"/>
          <w:lang w:val="fr-FR"/>
        </w:rPr>
        <w:t>l'impact</w:t>
      </w:r>
      <w:r w:rsidR="00802102" w:rsidRPr="00C7664A">
        <w:rPr>
          <w:sz w:val="22"/>
          <w:lang w:val="fr-FR"/>
        </w:rPr>
        <w:t xml:space="preserve"> attendu de l’action</w:t>
      </w:r>
      <w:r w:rsidR="008A2F70">
        <w:rPr>
          <w:sz w:val="22"/>
          <w:lang w:val="fr-FR"/>
        </w:rPr>
        <w:t>, si possible</w:t>
      </w:r>
      <w:r w:rsidR="00802102" w:rsidRPr="00C7664A">
        <w:rPr>
          <w:sz w:val="22"/>
          <w:lang w:val="fr-FR"/>
        </w:rPr>
        <w:t xml:space="preserve"> à l’aide de données </w:t>
      </w:r>
      <w:r>
        <w:rPr>
          <w:sz w:val="22"/>
          <w:lang w:val="fr-FR"/>
        </w:rPr>
        <w:t>quantifiées</w:t>
      </w:r>
      <w:r w:rsidR="00802102" w:rsidRPr="00C7664A">
        <w:rPr>
          <w:sz w:val="22"/>
          <w:lang w:val="fr-FR"/>
        </w:rPr>
        <w:t xml:space="preserve">, </w:t>
      </w:r>
      <w:r w:rsidR="008A2F70">
        <w:rPr>
          <w:sz w:val="22"/>
          <w:lang w:val="fr-FR"/>
        </w:rPr>
        <w:t>sur les plans</w:t>
      </w:r>
      <w:r w:rsidR="00802102" w:rsidRPr="00C7664A">
        <w:rPr>
          <w:sz w:val="22"/>
          <w:lang w:val="fr-FR"/>
        </w:rPr>
        <w:t xml:space="preserve"> technique, économique, social et politique (</w:t>
      </w:r>
      <w:r w:rsidR="008A2F70">
        <w:rPr>
          <w:sz w:val="22"/>
          <w:lang w:val="fr-FR"/>
        </w:rPr>
        <w:t xml:space="preserve">l'action </w:t>
      </w:r>
      <w:r>
        <w:rPr>
          <w:sz w:val="22"/>
          <w:lang w:val="fr-FR"/>
        </w:rPr>
        <w:t>va</w:t>
      </w:r>
      <w:r w:rsidR="008A2F70">
        <w:rPr>
          <w:sz w:val="22"/>
          <w:lang w:val="fr-FR"/>
        </w:rPr>
        <w:t xml:space="preserve">-t-elle </w:t>
      </w:r>
      <w:r w:rsidR="008806FB">
        <w:rPr>
          <w:sz w:val="22"/>
          <w:lang w:val="fr-FR"/>
        </w:rPr>
        <w:t>améliorer</w:t>
      </w:r>
      <w:r w:rsidR="00802102" w:rsidRPr="00C7664A">
        <w:rPr>
          <w:sz w:val="22"/>
          <w:lang w:val="fr-FR"/>
        </w:rPr>
        <w:t xml:space="preserve"> la législation, </w:t>
      </w:r>
      <w:r w:rsidR="008806FB">
        <w:rPr>
          <w:sz w:val="22"/>
          <w:lang w:val="fr-FR"/>
        </w:rPr>
        <w:t>l</w:t>
      </w:r>
      <w:r w:rsidR="00802102" w:rsidRPr="00C7664A">
        <w:rPr>
          <w:sz w:val="22"/>
          <w:lang w:val="fr-FR"/>
        </w:rPr>
        <w:t xml:space="preserve">es codes de conduite, </w:t>
      </w:r>
      <w:r w:rsidR="008806FB">
        <w:rPr>
          <w:sz w:val="22"/>
          <w:lang w:val="fr-FR"/>
        </w:rPr>
        <w:t>l</w:t>
      </w:r>
      <w:r w:rsidR="00802102" w:rsidRPr="00C7664A">
        <w:rPr>
          <w:sz w:val="22"/>
          <w:lang w:val="fr-FR"/>
        </w:rPr>
        <w:t>es méthodes, etc.?).</w:t>
      </w:r>
    </w:p>
    <w:p w:rsidR="00802102" w:rsidRPr="00C7664A" w:rsidRDefault="002623F6" w:rsidP="00802102">
      <w:pPr>
        <w:numPr>
          <w:ilvl w:val="0"/>
          <w:numId w:val="26"/>
        </w:numPr>
        <w:autoSpaceDN w:val="0"/>
        <w:adjustRightInd w:val="0"/>
        <w:spacing w:before="120" w:line="276" w:lineRule="auto"/>
        <w:jc w:val="both"/>
        <w:rPr>
          <w:lang w:val="fr-FR"/>
        </w:rPr>
      </w:pPr>
      <w:r>
        <w:rPr>
          <w:sz w:val="22"/>
          <w:lang w:val="fr-FR"/>
        </w:rPr>
        <w:t>Décrire</w:t>
      </w:r>
      <w:r w:rsidR="00802102" w:rsidRPr="00C7664A">
        <w:rPr>
          <w:sz w:val="22"/>
          <w:lang w:val="fr-FR"/>
        </w:rPr>
        <w:t xml:space="preserve"> un plan de diffusion et les possibilités de reproduction et d’extension des résultats de l’action (effet multiplicateur)</w:t>
      </w:r>
      <w:r w:rsidR="008806FB">
        <w:rPr>
          <w:sz w:val="22"/>
          <w:lang w:val="fr-FR"/>
        </w:rPr>
        <w:t>,</w:t>
      </w:r>
      <w:r w:rsidR="00802102" w:rsidRPr="00C7664A">
        <w:rPr>
          <w:sz w:val="22"/>
          <w:lang w:val="fr-FR"/>
        </w:rPr>
        <w:t xml:space="preserve"> en indiquant clairement tout canal de diffusion </w:t>
      </w:r>
      <w:r w:rsidR="00487F7B">
        <w:rPr>
          <w:sz w:val="22"/>
          <w:lang w:val="fr-FR"/>
        </w:rPr>
        <w:t>envisagé</w:t>
      </w:r>
      <w:r w:rsidR="00802102" w:rsidRPr="00C7664A">
        <w:rPr>
          <w:sz w:val="22"/>
          <w:lang w:val="fr-FR"/>
        </w:rPr>
        <w:t>.</w:t>
      </w:r>
    </w:p>
    <w:p w:rsidR="00802102" w:rsidRPr="00C7664A" w:rsidRDefault="006B2CC8" w:rsidP="00802102">
      <w:pPr>
        <w:numPr>
          <w:ilvl w:val="0"/>
          <w:numId w:val="26"/>
        </w:numPr>
        <w:autoSpaceDN w:val="0"/>
        <w:adjustRightInd w:val="0"/>
        <w:spacing w:before="120" w:line="276" w:lineRule="auto"/>
        <w:jc w:val="both"/>
        <w:rPr>
          <w:lang w:val="fr-FR"/>
        </w:rPr>
      </w:pPr>
      <w:r>
        <w:rPr>
          <w:sz w:val="22"/>
          <w:lang w:val="fr-FR"/>
        </w:rPr>
        <w:t>F</w:t>
      </w:r>
      <w:r w:rsidR="00802102" w:rsidRPr="00C7664A">
        <w:rPr>
          <w:sz w:val="22"/>
          <w:lang w:val="fr-FR"/>
        </w:rPr>
        <w:t>ournir une analyse</w:t>
      </w:r>
      <w:r w:rsidR="002D62E8">
        <w:rPr>
          <w:sz w:val="22"/>
          <w:lang w:val="fr-FR"/>
        </w:rPr>
        <w:t xml:space="preserve"> détaillée</w:t>
      </w:r>
      <w:r w:rsidR="00802102" w:rsidRPr="00C7664A">
        <w:rPr>
          <w:sz w:val="22"/>
          <w:lang w:val="fr-FR"/>
        </w:rPr>
        <w:t xml:space="preserve"> de</w:t>
      </w:r>
      <w:r w:rsidR="00AB742A">
        <w:rPr>
          <w:sz w:val="22"/>
          <w:lang w:val="fr-FR"/>
        </w:rPr>
        <w:t>s</w:t>
      </w:r>
      <w:r w:rsidR="00802102" w:rsidRPr="00C7664A">
        <w:rPr>
          <w:sz w:val="22"/>
          <w:lang w:val="fr-FR"/>
        </w:rPr>
        <w:t xml:space="preserve"> risque</w:t>
      </w:r>
      <w:r w:rsidR="00AB742A">
        <w:rPr>
          <w:sz w:val="22"/>
          <w:lang w:val="fr-FR"/>
        </w:rPr>
        <w:t>s</w:t>
      </w:r>
      <w:r w:rsidR="00802102" w:rsidRPr="00C7664A">
        <w:rPr>
          <w:sz w:val="22"/>
          <w:lang w:val="fr-FR"/>
        </w:rPr>
        <w:t xml:space="preserve"> et un plan </w:t>
      </w:r>
      <w:r w:rsidR="00AB742A">
        <w:rPr>
          <w:sz w:val="22"/>
          <w:lang w:val="fr-FR"/>
        </w:rPr>
        <w:t>d'intervention</w:t>
      </w:r>
      <w:r w:rsidR="002D62E8">
        <w:rPr>
          <w:sz w:val="22"/>
          <w:lang w:val="fr-FR"/>
        </w:rPr>
        <w:t>.</w:t>
      </w:r>
      <w:r w:rsidR="00802102" w:rsidRPr="00C7664A">
        <w:rPr>
          <w:sz w:val="22"/>
          <w:lang w:val="fr-FR"/>
        </w:rPr>
        <w:t xml:space="preserve"> </w:t>
      </w:r>
      <w:r w:rsidR="002D62E8">
        <w:rPr>
          <w:sz w:val="22"/>
          <w:lang w:val="fr-FR"/>
        </w:rPr>
        <w:t xml:space="preserve">Cette analyse doit </w:t>
      </w:r>
      <w:r w:rsidR="00987D7C">
        <w:rPr>
          <w:sz w:val="22"/>
          <w:lang w:val="fr-FR"/>
        </w:rPr>
        <w:t>inclure</w:t>
      </w:r>
      <w:r w:rsidR="00802102" w:rsidRPr="00C7664A">
        <w:rPr>
          <w:sz w:val="22"/>
          <w:lang w:val="fr-FR"/>
        </w:rPr>
        <w:t xml:space="preserve"> une liste des risques associés à chaque action proposée, accompagnée de</w:t>
      </w:r>
      <w:r w:rsidR="00987D7C">
        <w:rPr>
          <w:sz w:val="22"/>
          <w:lang w:val="fr-FR"/>
        </w:rPr>
        <w:t>s</w:t>
      </w:r>
      <w:r w:rsidR="00802102" w:rsidRPr="00C7664A">
        <w:rPr>
          <w:sz w:val="22"/>
          <w:lang w:val="fr-FR"/>
        </w:rPr>
        <w:t xml:space="preserve"> mesures </w:t>
      </w:r>
      <w:r w:rsidR="00987D7C">
        <w:rPr>
          <w:sz w:val="22"/>
          <w:lang w:val="fr-FR"/>
        </w:rPr>
        <w:t>permettant d'y faire face</w:t>
      </w:r>
      <w:r w:rsidR="00802102" w:rsidRPr="00C7664A">
        <w:rPr>
          <w:sz w:val="22"/>
          <w:lang w:val="fr-FR"/>
        </w:rPr>
        <w:t>. Une bonne analyse de</w:t>
      </w:r>
      <w:r w:rsidR="008D6893">
        <w:rPr>
          <w:sz w:val="22"/>
          <w:lang w:val="fr-FR"/>
        </w:rPr>
        <w:t>s</w:t>
      </w:r>
      <w:r w:rsidR="00802102" w:rsidRPr="00C7664A">
        <w:rPr>
          <w:sz w:val="22"/>
          <w:lang w:val="fr-FR"/>
        </w:rPr>
        <w:t xml:space="preserve"> risque</w:t>
      </w:r>
      <w:r w:rsidR="008D6893">
        <w:rPr>
          <w:sz w:val="22"/>
          <w:lang w:val="fr-FR"/>
        </w:rPr>
        <w:t>s</w:t>
      </w:r>
      <w:r w:rsidR="00802102" w:rsidRPr="00C7664A">
        <w:rPr>
          <w:sz w:val="22"/>
          <w:lang w:val="fr-FR"/>
        </w:rPr>
        <w:t xml:space="preserve"> </w:t>
      </w:r>
      <w:r w:rsidR="00987D7C">
        <w:rPr>
          <w:sz w:val="22"/>
          <w:lang w:val="fr-FR"/>
        </w:rPr>
        <w:t xml:space="preserve">inclura </w:t>
      </w:r>
      <w:r w:rsidR="00802102" w:rsidRPr="00C7664A">
        <w:rPr>
          <w:sz w:val="22"/>
          <w:lang w:val="fr-FR"/>
        </w:rPr>
        <w:t>une série de risques types incluant les risques physiques, environnementaux, politiques, économiques et sociaux.</w:t>
      </w:r>
    </w:p>
    <w:p w:rsidR="00802102" w:rsidRPr="00C7664A" w:rsidRDefault="006B2CC8" w:rsidP="00802102">
      <w:pPr>
        <w:numPr>
          <w:ilvl w:val="0"/>
          <w:numId w:val="26"/>
        </w:numPr>
        <w:autoSpaceDN w:val="0"/>
        <w:adjustRightInd w:val="0"/>
        <w:spacing w:before="120" w:line="276" w:lineRule="auto"/>
        <w:jc w:val="both"/>
        <w:rPr>
          <w:lang w:val="fr-FR"/>
        </w:rPr>
      </w:pPr>
      <w:r>
        <w:rPr>
          <w:sz w:val="22"/>
          <w:lang w:val="fr-FR"/>
        </w:rPr>
        <w:t>D</w:t>
      </w:r>
      <w:r w:rsidR="00802102" w:rsidRPr="00C7664A">
        <w:rPr>
          <w:sz w:val="22"/>
          <w:lang w:val="fr-FR"/>
        </w:rPr>
        <w:t>écrire les principales conditions préalables et hypothèses pendant et après la phase de mise en œuvre.</w:t>
      </w:r>
    </w:p>
    <w:p w:rsidR="00802102" w:rsidRPr="00C7664A" w:rsidRDefault="00802102" w:rsidP="00802102">
      <w:pPr>
        <w:numPr>
          <w:ilvl w:val="0"/>
          <w:numId w:val="26"/>
        </w:numPr>
        <w:autoSpaceDN w:val="0"/>
        <w:adjustRightInd w:val="0"/>
        <w:spacing w:before="120" w:line="276" w:lineRule="auto"/>
        <w:jc w:val="both"/>
        <w:rPr>
          <w:lang w:val="fr-FR"/>
        </w:rPr>
      </w:pPr>
      <w:r w:rsidRPr="00C7664A">
        <w:rPr>
          <w:sz w:val="22"/>
          <w:lang w:val="fr-FR"/>
        </w:rPr>
        <w:t xml:space="preserve">Expliquer comment l’action sera </w:t>
      </w:r>
      <w:r w:rsidR="006B2CC8">
        <w:rPr>
          <w:sz w:val="22"/>
          <w:lang w:val="fr-FR"/>
        </w:rPr>
        <w:t xml:space="preserve">rendue </w:t>
      </w:r>
      <w:r w:rsidRPr="00C7664A">
        <w:rPr>
          <w:sz w:val="22"/>
          <w:lang w:val="fr-FR"/>
        </w:rPr>
        <w:t xml:space="preserve">durable </w:t>
      </w:r>
      <w:r w:rsidR="006B2CC8">
        <w:rPr>
          <w:sz w:val="22"/>
          <w:lang w:val="fr-FR"/>
        </w:rPr>
        <w:t>une fois menée à son terme</w:t>
      </w:r>
      <w:r w:rsidRPr="00C7664A">
        <w:rPr>
          <w:sz w:val="22"/>
          <w:lang w:val="fr-FR"/>
        </w:rPr>
        <w:t xml:space="preserve">. Il peut s’agir d’activités de suivi, de stratégies intégrées, de processus d’appropriation, d’un plan de communication, etc. </w:t>
      </w:r>
      <w:r w:rsidR="00EB19B4">
        <w:rPr>
          <w:sz w:val="22"/>
          <w:lang w:val="fr-FR"/>
        </w:rPr>
        <w:t>F</w:t>
      </w:r>
      <w:r w:rsidR="00782130">
        <w:rPr>
          <w:sz w:val="22"/>
          <w:lang w:val="fr-FR"/>
        </w:rPr>
        <w:t>aire la</w:t>
      </w:r>
      <w:r w:rsidRPr="00C7664A">
        <w:rPr>
          <w:sz w:val="22"/>
          <w:lang w:val="fr-FR"/>
        </w:rPr>
        <w:t xml:space="preserve"> distinction entre</w:t>
      </w:r>
      <w:r w:rsidR="00EB19B4">
        <w:rPr>
          <w:sz w:val="22"/>
          <w:lang w:val="fr-FR"/>
        </w:rPr>
        <w:t xml:space="preserve"> les</w:t>
      </w:r>
      <w:r w:rsidRPr="00C7664A">
        <w:rPr>
          <w:sz w:val="22"/>
          <w:lang w:val="fr-FR"/>
        </w:rPr>
        <w:t xml:space="preserve"> quatre </w:t>
      </w:r>
      <w:r w:rsidR="006B2CC8">
        <w:rPr>
          <w:sz w:val="22"/>
          <w:lang w:val="fr-FR"/>
        </w:rPr>
        <w:t>dimensions suivantes</w:t>
      </w:r>
      <w:r w:rsidRPr="00C7664A">
        <w:rPr>
          <w:sz w:val="22"/>
          <w:lang w:val="fr-FR"/>
        </w:rPr>
        <w:t xml:space="preserve"> de</w:t>
      </w:r>
      <w:r w:rsidR="006B2CC8">
        <w:rPr>
          <w:sz w:val="22"/>
          <w:lang w:val="fr-FR"/>
        </w:rPr>
        <w:t xml:space="preserve"> la</w:t>
      </w:r>
      <w:r w:rsidRPr="00C7664A">
        <w:rPr>
          <w:sz w:val="22"/>
          <w:lang w:val="fr-FR"/>
        </w:rPr>
        <w:t xml:space="preserve"> durabilité:</w:t>
      </w:r>
    </w:p>
    <w:p w:rsidR="00802102" w:rsidRPr="00C7664A" w:rsidRDefault="00802102" w:rsidP="00802102">
      <w:pPr>
        <w:spacing w:before="120" w:line="276" w:lineRule="auto"/>
        <w:ind w:left="993" w:hanging="284"/>
        <w:jc w:val="both"/>
        <w:rPr>
          <w:lang w:val="fr-FR"/>
        </w:rPr>
      </w:pPr>
      <w:r w:rsidRPr="00C7664A">
        <w:rPr>
          <w:sz w:val="22"/>
          <w:lang w:val="fr-FR"/>
        </w:rPr>
        <w:t>a.</w:t>
      </w:r>
      <w:r w:rsidR="00782130">
        <w:rPr>
          <w:sz w:val="22"/>
          <w:lang w:val="fr-FR"/>
        </w:rPr>
        <w:tab/>
      </w:r>
      <w:r w:rsidR="00441964">
        <w:rPr>
          <w:sz w:val="22"/>
          <w:lang w:val="fr-FR"/>
        </w:rPr>
        <w:t>durabilité</w:t>
      </w:r>
      <w:r w:rsidRPr="00C7664A">
        <w:rPr>
          <w:sz w:val="22"/>
          <w:lang w:val="fr-FR"/>
        </w:rPr>
        <w:t xml:space="preserve"> financière: par exemple, le financement </w:t>
      </w:r>
      <w:r w:rsidR="00441964">
        <w:rPr>
          <w:sz w:val="22"/>
          <w:lang w:val="fr-FR"/>
        </w:rPr>
        <w:t xml:space="preserve">des </w:t>
      </w:r>
      <w:r w:rsidRPr="00C7664A">
        <w:rPr>
          <w:sz w:val="22"/>
          <w:lang w:val="fr-FR"/>
        </w:rPr>
        <w:t xml:space="preserve">activités de suivi, </w:t>
      </w:r>
      <w:r w:rsidR="00441964">
        <w:rPr>
          <w:sz w:val="22"/>
          <w:lang w:val="fr-FR"/>
        </w:rPr>
        <w:t xml:space="preserve">les </w:t>
      </w:r>
      <w:r w:rsidRPr="00C7664A">
        <w:rPr>
          <w:sz w:val="22"/>
          <w:lang w:val="fr-FR"/>
        </w:rPr>
        <w:t xml:space="preserve">sources de revenu permettant de couvrir tous les coûts </w:t>
      </w:r>
      <w:r w:rsidR="00441964">
        <w:rPr>
          <w:sz w:val="22"/>
          <w:lang w:val="fr-FR"/>
        </w:rPr>
        <w:t>opérationnels</w:t>
      </w:r>
      <w:r w:rsidRPr="00C7664A">
        <w:rPr>
          <w:sz w:val="22"/>
          <w:lang w:val="fr-FR"/>
        </w:rPr>
        <w:t xml:space="preserve"> et</w:t>
      </w:r>
      <w:r w:rsidR="00441964">
        <w:rPr>
          <w:sz w:val="22"/>
          <w:lang w:val="fr-FR"/>
        </w:rPr>
        <w:t xml:space="preserve"> les coûts</w:t>
      </w:r>
      <w:r w:rsidRPr="00C7664A">
        <w:rPr>
          <w:sz w:val="22"/>
          <w:lang w:val="fr-FR"/>
        </w:rPr>
        <w:t xml:space="preserve"> de maintenance futurs.</w:t>
      </w:r>
    </w:p>
    <w:p w:rsidR="00802102" w:rsidRPr="00C7664A" w:rsidRDefault="00802102" w:rsidP="00802102">
      <w:pPr>
        <w:spacing w:before="120" w:line="276" w:lineRule="auto"/>
        <w:ind w:left="993" w:hanging="284"/>
        <w:jc w:val="both"/>
        <w:rPr>
          <w:lang w:val="fr-FR"/>
        </w:rPr>
      </w:pPr>
      <w:r w:rsidRPr="00C7664A">
        <w:rPr>
          <w:sz w:val="22"/>
          <w:lang w:val="fr-FR"/>
        </w:rPr>
        <w:t>b.</w:t>
      </w:r>
      <w:r w:rsidR="00782130">
        <w:rPr>
          <w:sz w:val="22"/>
          <w:lang w:val="fr-FR"/>
        </w:rPr>
        <w:tab/>
      </w:r>
      <w:r w:rsidR="00441964">
        <w:rPr>
          <w:sz w:val="22"/>
          <w:lang w:val="fr-FR"/>
        </w:rPr>
        <w:t>niveau</w:t>
      </w:r>
      <w:r w:rsidRPr="00C7664A">
        <w:rPr>
          <w:sz w:val="22"/>
          <w:lang w:val="fr-FR"/>
        </w:rPr>
        <w:t xml:space="preserve"> institutionnel: par exemple, structures </w:t>
      </w:r>
      <w:r w:rsidR="00441964">
        <w:rPr>
          <w:sz w:val="22"/>
          <w:lang w:val="fr-FR"/>
        </w:rPr>
        <w:t xml:space="preserve">qui permettraient </w:t>
      </w:r>
      <w:r w:rsidR="00782130">
        <w:rPr>
          <w:sz w:val="22"/>
          <w:lang w:val="fr-FR"/>
        </w:rPr>
        <w:t>aux</w:t>
      </w:r>
      <w:r w:rsidRPr="00C7664A">
        <w:rPr>
          <w:sz w:val="22"/>
          <w:lang w:val="fr-FR"/>
        </w:rPr>
        <w:t xml:space="preserve"> résultats de l’action </w:t>
      </w:r>
      <w:r w:rsidR="00782130">
        <w:rPr>
          <w:sz w:val="22"/>
          <w:lang w:val="fr-FR"/>
        </w:rPr>
        <w:t>de rester</w:t>
      </w:r>
      <w:r w:rsidRPr="00C7664A">
        <w:rPr>
          <w:sz w:val="22"/>
          <w:lang w:val="fr-FR"/>
        </w:rPr>
        <w:t xml:space="preserve"> en place après la fin de </w:t>
      </w:r>
      <w:r w:rsidR="00987D7C">
        <w:rPr>
          <w:sz w:val="22"/>
          <w:lang w:val="fr-FR"/>
        </w:rPr>
        <w:t>celle-ci</w:t>
      </w:r>
      <w:r w:rsidRPr="00C7664A">
        <w:rPr>
          <w:sz w:val="22"/>
          <w:lang w:val="fr-FR"/>
        </w:rPr>
        <w:t>, renforcement des capacités, accords et «</w:t>
      </w:r>
      <w:r w:rsidR="00782130">
        <w:rPr>
          <w:sz w:val="22"/>
          <w:lang w:val="fr-FR"/>
        </w:rPr>
        <w:t> </w:t>
      </w:r>
      <w:r w:rsidRPr="00C7664A">
        <w:rPr>
          <w:sz w:val="22"/>
          <w:lang w:val="fr-FR"/>
        </w:rPr>
        <w:t>appropriation</w:t>
      </w:r>
      <w:r w:rsidR="00782130">
        <w:rPr>
          <w:sz w:val="22"/>
          <w:lang w:val="fr-FR"/>
        </w:rPr>
        <w:t> </w:t>
      </w:r>
      <w:r w:rsidRPr="00C7664A">
        <w:rPr>
          <w:sz w:val="22"/>
          <w:lang w:val="fr-FR"/>
        </w:rPr>
        <w:t>» locale des résultats de l’action.</w:t>
      </w:r>
    </w:p>
    <w:p w:rsidR="00802102" w:rsidRPr="00C7664A" w:rsidRDefault="00802102" w:rsidP="00802102">
      <w:pPr>
        <w:spacing w:before="120" w:line="276" w:lineRule="auto"/>
        <w:ind w:left="993" w:hanging="284"/>
        <w:jc w:val="both"/>
        <w:rPr>
          <w:lang w:val="fr-FR"/>
        </w:rPr>
      </w:pPr>
      <w:r w:rsidRPr="00C7664A">
        <w:rPr>
          <w:sz w:val="22"/>
          <w:lang w:val="fr-FR"/>
        </w:rPr>
        <w:t>c.</w:t>
      </w:r>
      <w:r w:rsidR="00782130">
        <w:rPr>
          <w:sz w:val="22"/>
          <w:lang w:val="fr-FR"/>
        </w:rPr>
        <w:tab/>
      </w:r>
      <w:r w:rsidR="00987D7C">
        <w:rPr>
          <w:sz w:val="22"/>
          <w:lang w:val="fr-FR"/>
        </w:rPr>
        <w:t>viabilité au niveau</w:t>
      </w:r>
      <w:r w:rsidRPr="00C7664A">
        <w:rPr>
          <w:sz w:val="22"/>
          <w:lang w:val="fr-FR"/>
        </w:rPr>
        <w:t xml:space="preserve"> politique: par exemple, le cas échéant, impact structurel (amélioration de la législation, </w:t>
      </w:r>
      <w:r w:rsidR="00334225">
        <w:rPr>
          <w:sz w:val="22"/>
          <w:lang w:val="fr-FR"/>
        </w:rPr>
        <w:t>cohérence</w:t>
      </w:r>
      <w:r w:rsidRPr="00C7664A">
        <w:rPr>
          <w:sz w:val="22"/>
          <w:lang w:val="fr-FR"/>
        </w:rPr>
        <w:t xml:space="preserve"> avec les </w:t>
      </w:r>
      <w:r w:rsidR="00334225">
        <w:rPr>
          <w:sz w:val="22"/>
          <w:lang w:val="fr-FR"/>
        </w:rPr>
        <w:t>cadres</w:t>
      </w:r>
      <w:r w:rsidRPr="00C7664A">
        <w:rPr>
          <w:sz w:val="22"/>
          <w:lang w:val="fr-FR"/>
        </w:rPr>
        <w:t>, codes de conduite ou méthodes</w:t>
      </w:r>
      <w:r w:rsidR="00334225">
        <w:rPr>
          <w:sz w:val="22"/>
          <w:lang w:val="fr-FR"/>
        </w:rPr>
        <w:t xml:space="preserve"> existants</w:t>
      </w:r>
      <w:r w:rsidRPr="00C7664A">
        <w:rPr>
          <w:sz w:val="22"/>
          <w:lang w:val="fr-FR"/>
        </w:rPr>
        <w:t>).</w:t>
      </w:r>
    </w:p>
    <w:p w:rsidR="00802102" w:rsidRPr="00C7664A" w:rsidRDefault="00802102" w:rsidP="00802102">
      <w:pPr>
        <w:spacing w:before="120" w:line="276" w:lineRule="auto"/>
        <w:ind w:left="993" w:hanging="284"/>
        <w:jc w:val="both"/>
        <w:rPr>
          <w:lang w:val="fr-FR"/>
        </w:rPr>
      </w:pPr>
      <w:r w:rsidRPr="00C7664A">
        <w:rPr>
          <w:sz w:val="22"/>
          <w:lang w:val="fr-FR"/>
        </w:rPr>
        <w:t>d.</w:t>
      </w:r>
      <w:r w:rsidR="00782130">
        <w:rPr>
          <w:sz w:val="22"/>
          <w:lang w:val="fr-FR"/>
        </w:rPr>
        <w:tab/>
      </w:r>
      <w:r w:rsidR="00334225">
        <w:rPr>
          <w:sz w:val="22"/>
          <w:lang w:val="fr-FR"/>
        </w:rPr>
        <w:t>viabilité</w:t>
      </w:r>
      <w:r w:rsidRPr="00C7664A">
        <w:rPr>
          <w:sz w:val="22"/>
          <w:lang w:val="fr-FR"/>
        </w:rPr>
        <w:t xml:space="preserve"> environnementale: quel sera l’impact de l’action sur l’environnement — </w:t>
      </w:r>
      <w:r w:rsidR="00334225">
        <w:rPr>
          <w:sz w:val="22"/>
          <w:lang w:val="fr-FR"/>
        </w:rPr>
        <w:t>l</w:t>
      </w:r>
      <w:r w:rsidRPr="00C7664A">
        <w:rPr>
          <w:sz w:val="22"/>
          <w:lang w:val="fr-FR"/>
        </w:rPr>
        <w:t>es conditions</w:t>
      </w:r>
      <w:r w:rsidR="00334225">
        <w:rPr>
          <w:sz w:val="22"/>
          <w:lang w:val="fr-FR"/>
        </w:rPr>
        <w:t xml:space="preserve"> adéquates</w:t>
      </w:r>
      <w:r w:rsidRPr="00C7664A">
        <w:rPr>
          <w:sz w:val="22"/>
          <w:lang w:val="fr-FR"/>
        </w:rPr>
        <w:t xml:space="preserve"> ont</w:t>
      </w:r>
      <w:r w:rsidR="00334225">
        <w:rPr>
          <w:sz w:val="22"/>
          <w:lang w:val="fr-FR"/>
        </w:rPr>
        <w:t>-elles</w:t>
      </w:r>
      <w:r w:rsidRPr="00C7664A">
        <w:rPr>
          <w:sz w:val="22"/>
          <w:lang w:val="fr-FR"/>
        </w:rPr>
        <w:t xml:space="preserve"> été mises en place afin d’éviter des </w:t>
      </w:r>
      <w:r w:rsidR="00334225">
        <w:rPr>
          <w:sz w:val="22"/>
          <w:lang w:val="fr-FR"/>
        </w:rPr>
        <w:t>effets</w:t>
      </w:r>
      <w:r w:rsidRPr="00C7664A">
        <w:rPr>
          <w:sz w:val="22"/>
          <w:lang w:val="fr-FR"/>
        </w:rPr>
        <w:t xml:space="preserve"> négati</w:t>
      </w:r>
      <w:r w:rsidR="00334225">
        <w:rPr>
          <w:sz w:val="22"/>
          <w:lang w:val="fr-FR"/>
        </w:rPr>
        <w:t>fs</w:t>
      </w:r>
      <w:r w:rsidRPr="00C7664A">
        <w:rPr>
          <w:sz w:val="22"/>
          <w:lang w:val="fr-FR"/>
        </w:rPr>
        <w:t xml:space="preserve"> sur les ressources naturelles</w:t>
      </w:r>
      <w:r w:rsidR="00334225">
        <w:rPr>
          <w:sz w:val="22"/>
          <w:lang w:val="fr-FR"/>
        </w:rPr>
        <w:t xml:space="preserve"> dont l'action dépend</w:t>
      </w:r>
      <w:r w:rsidRPr="00C7664A">
        <w:rPr>
          <w:sz w:val="22"/>
          <w:lang w:val="fr-FR"/>
        </w:rPr>
        <w:t xml:space="preserve"> et sur l’environnement naturel</w:t>
      </w:r>
      <w:r w:rsidR="00334225">
        <w:rPr>
          <w:sz w:val="22"/>
          <w:lang w:val="fr-FR"/>
        </w:rPr>
        <w:t xml:space="preserve"> au sens large</w:t>
      </w:r>
      <w:r w:rsidRPr="00C7664A">
        <w:rPr>
          <w:sz w:val="22"/>
          <w:lang w:val="fr-FR"/>
        </w:rPr>
        <w:t>?</w:t>
      </w:r>
    </w:p>
    <w:p w:rsidR="00802102" w:rsidRPr="00C7664A" w:rsidRDefault="00802102" w:rsidP="00802102">
      <w:pPr>
        <w:spacing w:before="120"/>
        <w:jc w:val="both"/>
        <w:rPr>
          <w:sz w:val="22"/>
          <w:lang w:val="fr-FR"/>
        </w:rPr>
      </w:pPr>
    </w:p>
    <w:p w:rsidR="00802102" w:rsidRPr="00C7664A" w:rsidRDefault="00802102" w:rsidP="00802102">
      <w:pPr>
        <w:pStyle w:val="Heading4"/>
        <w:numPr>
          <w:ilvl w:val="2"/>
          <w:numId w:val="34"/>
        </w:numPr>
        <w:tabs>
          <w:tab w:val="left" w:pos="284"/>
        </w:tabs>
        <w:autoSpaceDE w:val="0"/>
        <w:autoSpaceDN w:val="0"/>
        <w:adjustRightInd w:val="0"/>
        <w:spacing w:before="240" w:line="240" w:lineRule="auto"/>
        <w:rPr>
          <w:bCs/>
          <w:lang w:val="fr-FR"/>
        </w:rPr>
      </w:pPr>
      <w:bookmarkStart w:id="182" w:name="_Toc443583252"/>
      <w:r w:rsidRPr="00C7664A">
        <w:rPr>
          <w:bCs/>
          <w:lang w:val="fr-FR"/>
        </w:rPr>
        <w:t>Cadre logique</w:t>
      </w:r>
      <w:bookmarkEnd w:id="182"/>
    </w:p>
    <w:p w:rsidR="00802102" w:rsidRPr="00C7664A" w:rsidRDefault="00802102" w:rsidP="00802102">
      <w:pPr>
        <w:spacing w:before="120"/>
        <w:rPr>
          <w:lang w:val="fr-FR"/>
        </w:rPr>
      </w:pPr>
      <w:r w:rsidRPr="00C7664A">
        <w:rPr>
          <w:sz w:val="22"/>
          <w:lang w:val="fr-FR"/>
        </w:rPr>
        <w:t>Veuillez remplir l’annexe C des lignes directrices à l’</w:t>
      </w:r>
      <w:r w:rsidR="00A60F22">
        <w:rPr>
          <w:sz w:val="22"/>
          <w:lang w:val="fr-FR"/>
        </w:rPr>
        <w:t>intention</w:t>
      </w:r>
      <w:r w:rsidRPr="00C7664A">
        <w:rPr>
          <w:sz w:val="22"/>
          <w:lang w:val="fr-FR"/>
        </w:rPr>
        <w:t xml:space="preserve"> des demandeurs.</w:t>
      </w:r>
    </w:p>
    <w:p w:rsidR="00802102" w:rsidRPr="00C7664A" w:rsidRDefault="00802102" w:rsidP="00802102">
      <w:pPr>
        <w:spacing w:before="120"/>
        <w:rPr>
          <w:sz w:val="22"/>
          <w:lang w:val="fr-FR"/>
        </w:rPr>
      </w:pPr>
    </w:p>
    <w:p w:rsidR="00802102" w:rsidRPr="00C7664A" w:rsidRDefault="00A60F22" w:rsidP="00802102">
      <w:pPr>
        <w:pStyle w:val="Heading4"/>
        <w:numPr>
          <w:ilvl w:val="2"/>
          <w:numId w:val="34"/>
        </w:numPr>
        <w:tabs>
          <w:tab w:val="left" w:pos="284"/>
        </w:tabs>
        <w:autoSpaceDE w:val="0"/>
        <w:autoSpaceDN w:val="0"/>
        <w:adjustRightInd w:val="0"/>
        <w:spacing w:before="240" w:line="240" w:lineRule="auto"/>
        <w:rPr>
          <w:bCs/>
          <w:lang w:val="fr-FR"/>
        </w:rPr>
      </w:pPr>
      <w:bookmarkStart w:id="183" w:name="_Toc443583253"/>
      <w:r>
        <w:rPr>
          <w:bCs/>
          <w:lang w:val="fr-FR"/>
        </w:rPr>
        <w:t>B</w:t>
      </w:r>
      <w:r w:rsidR="00802102" w:rsidRPr="00C7664A">
        <w:rPr>
          <w:bCs/>
          <w:lang w:val="fr-FR"/>
        </w:rPr>
        <w:t>udget, montant demandé à l’administration contractante et autres sources de financement attendues</w:t>
      </w:r>
      <w:bookmarkEnd w:id="183"/>
    </w:p>
    <w:p w:rsidR="00802102" w:rsidRPr="00C7664A" w:rsidRDefault="00802102" w:rsidP="00802102">
      <w:pPr>
        <w:rPr>
          <w:lang w:val="fr-FR"/>
        </w:rPr>
      </w:pPr>
    </w:p>
    <w:p w:rsidR="00802102" w:rsidRPr="00C7664A" w:rsidRDefault="002D18C3" w:rsidP="00802102">
      <w:pPr>
        <w:spacing w:before="120"/>
        <w:jc w:val="both"/>
        <w:rPr>
          <w:lang w:val="fr-FR"/>
        </w:rPr>
      </w:pPr>
      <w:r>
        <w:rPr>
          <w:sz w:val="22"/>
          <w:lang w:val="fr-FR"/>
        </w:rPr>
        <w:t>Complétez</w:t>
      </w:r>
      <w:r w:rsidR="00802102" w:rsidRPr="00C7664A">
        <w:rPr>
          <w:sz w:val="22"/>
          <w:lang w:val="fr-FR"/>
        </w:rPr>
        <w:t xml:space="preserve"> l’annexe B des lignes directrices à l’intention des demandeurs </w:t>
      </w:r>
      <w:r>
        <w:rPr>
          <w:sz w:val="22"/>
          <w:lang w:val="fr-FR"/>
        </w:rPr>
        <w:t>au sujet des points suivants</w:t>
      </w:r>
      <w:r w:rsidR="00802102" w:rsidRPr="00C7664A">
        <w:rPr>
          <w:sz w:val="22"/>
          <w:lang w:val="fr-FR"/>
        </w:rPr>
        <w:t>:</w:t>
      </w:r>
    </w:p>
    <w:p w:rsidR="00802102" w:rsidRPr="00C7664A" w:rsidRDefault="00802102" w:rsidP="00802102">
      <w:pPr>
        <w:spacing w:before="120"/>
        <w:jc w:val="both"/>
        <w:rPr>
          <w:sz w:val="22"/>
          <w:lang w:val="fr-FR"/>
        </w:rPr>
      </w:pPr>
    </w:p>
    <w:p w:rsidR="00802102" w:rsidRPr="00C7664A" w:rsidRDefault="00802102" w:rsidP="00802102">
      <w:pPr>
        <w:numPr>
          <w:ilvl w:val="0"/>
          <w:numId w:val="23"/>
        </w:numPr>
        <w:tabs>
          <w:tab w:val="left" w:pos="851"/>
        </w:tabs>
        <w:autoSpaceDN w:val="0"/>
        <w:adjustRightInd w:val="0"/>
        <w:spacing w:before="120"/>
        <w:ind w:left="780"/>
        <w:jc w:val="both"/>
        <w:rPr>
          <w:lang w:val="fr-FR"/>
        </w:rPr>
      </w:pPr>
      <w:r w:rsidRPr="00C7664A">
        <w:rPr>
          <w:sz w:val="22"/>
          <w:lang w:val="fr-FR"/>
        </w:rPr>
        <w:t>Le budget de l’action (feuille</w:t>
      </w:r>
      <w:r w:rsidR="002D18C3">
        <w:rPr>
          <w:sz w:val="22"/>
          <w:lang w:val="fr-FR"/>
        </w:rPr>
        <w:t xml:space="preserve"> de calcul</w:t>
      </w:r>
      <w:r w:rsidRPr="00C7664A">
        <w:rPr>
          <w:sz w:val="22"/>
          <w:lang w:val="fr-FR"/>
        </w:rPr>
        <w:t xml:space="preserve"> 1) pour la durée totale de l’action et </w:t>
      </w:r>
      <w:r w:rsidR="00A60F22">
        <w:rPr>
          <w:sz w:val="22"/>
          <w:lang w:val="fr-FR"/>
        </w:rPr>
        <w:t>pour ses</w:t>
      </w:r>
      <w:r w:rsidRPr="00C7664A">
        <w:rPr>
          <w:sz w:val="22"/>
          <w:lang w:val="fr-FR"/>
        </w:rPr>
        <w:t xml:space="preserve"> &lt;</w:t>
      </w:r>
      <w:r w:rsidRPr="00C7664A">
        <w:rPr>
          <w:sz w:val="22"/>
          <w:highlight w:val="yellow"/>
          <w:lang w:val="fr-FR"/>
        </w:rPr>
        <w:t>12/si plus, pr</w:t>
      </w:r>
      <w:r w:rsidR="00A60F22">
        <w:rPr>
          <w:sz w:val="22"/>
          <w:highlight w:val="yellow"/>
          <w:lang w:val="fr-FR"/>
        </w:rPr>
        <w:t>é</w:t>
      </w:r>
      <w:r w:rsidRPr="00C7664A">
        <w:rPr>
          <w:sz w:val="22"/>
          <w:highlight w:val="yellow"/>
          <w:lang w:val="fr-FR"/>
        </w:rPr>
        <w:t>ciser</w:t>
      </w:r>
      <w:r w:rsidRPr="00C7664A">
        <w:rPr>
          <w:sz w:val="22"/>
          <w:lang w:val="fr-FR"/>
        </w:rPr>
        <w:t xml:space="preserve">&gt; </w:t>
      </w:r>
      <w:r w:rsidR="00A60F22">
        <w:rPr>
          <w:sz w:val="22"/>
          <w:lang w:val="fr-FR"/>
        </w:rPr>
        <w:t xml:space="preserve">premiers </w:t>
      </w:r>
      <w:r w:rsidRPr="00C7664A">
        <w:rPr>
          <w:sz w:val="22"/>
          <w:lang w:val="fr-FR"/>
        </w:rPr>
        <w:t>mois;</w:t>
      </w:r>
    </w:p>
    <w:p w:rsidR="00802102" w:rsidRPr="00C7664A" w:rsidRDefault="008830C8" w:rsidP="00802102">
      <w:pPr>
        <w:numPr>
          <w:ilvl w:val="0"/>
          <w:numId w:val="23"/>
        </w:numPr>
        <w:tabs>
          <w:tab w:val="left" w:pos="851"/>
        </w:tabs>
        <w:autoSpaceDN w:val="0"/>
        <w:adjustRightInd w:val="0"/>
        <w:spacing w:before="120"/>
        <w:ind w:left="780"/>
        <w:jc w:val="both"/>
        <w:rPr>
          <w:lang w:val="fr-FR"/>
        </w:rPr>
      </w:pPr>
      <w:r>
        <w:rPr>
          <w:sz w:val="22"/>
          <w:lang w:val="fr-FR"/>
        </w:rPr>
        <w:t>La j</w:t>
      </w:r>
      <w:r w:rsidR="00802102" w:rsidRPr="00C7664A">
        <w:rPr>
          <w:sz w:val="22"/>
          <w:lang w:val="fr-FR"/>
        </w:rPr>
        <w:t>ustification du budget (feuille</w:t>
      </w:r>
      <w:r w:rsidR="002D18C3">
        <w:rPr>
          <w:sz w:val="22"/>
          <w:lang w:val="fr-FR"/>
        </w:rPr>
        <w:t xml:space="preserve"> de calcul</w:t>
      </w:r>
      <w:r w:rsidR="00802102" w:rsidRPr="00C7664A">
        <w:rPr>
          <w:sz w:val="22"/>
          <w:lang w:val="fr-FR"/>
        </w:rPr>
        <w:t xml:space="preserve"> 2) pour la durée totale de l’action, et</w:t>
      </w:r>
    </w:p>
    <w:p w:rsidR="00802102" w:rsidRPr="00C7664A" w:rsidRDefault="008830C8" w:rsidP="00802102">
      <w:pPr>
        <w:numPr>
          <w:ilvl w:val="0"/>
          <w:numId w:val="23"/>
        </w:numPr>
        <w:tabs>
          <w:tab w:val="left" w:pos="851"/>
        </w:tabs>
        <w:autoSpaceDN w:val="0"/>
        <w:adjustRightInd w:val="0"/>
        <w:spacing w:before="120"/>
        <w:ind w:left="780"/>
        <w:jc w:val="both"/>
        <w:rPr>
          <w:lang w:val="fr-FR"/>
        </w:rPr>
      </w:pPr>
      <w:r>
        <w:rPr>
          <w:sz w:val="22"/>
          <w:lang w:val="fr-FR"/>
        </w:rPr>
        <w:lastRenderedPageBreak/>
        <w:t>Le m</w:t>
      </w:r>
      <w:r w:rsidR="00802102" w:rsidRPr="00C7664A">
        <w:rPr>
          <w:sz w:val="22"/>
          <w:lang w:val="fr-FR"/>
        </w:rPr>
        <w:t>ontant demandé à l’administration contractante et</w:t>
      </w:r>
      <w:r>
        <w:rPr>
          <w:sz w:val="22"/>
          <w:lang w:val="fr-FR"/>
        </w:rPr>
        <w:t xml:space="preserve"> les</w:t>
      </w:r>
      <w:r w:rsidR="00802102" w:rsidRPr="00C7664A">
        <w:rPr>
          <w:sz w:val="22"/>
          <w:lang w:val="fr-FR"/>
        </w:rPr>
        <w:t xml:space="preserve"> autres sources de financement attendues </w:t>
      </w:r>
      <w:r>
        <w:rPr>
          <w:sz w:val="22"/>
          <w:lang w:val="fr-FR"/>
        </w:rPr>
        <w:t>pour</w:t>
      </w:r>
      <w:r w:rsidR="00802102" w:rsidRPr="00C7664A">
        <w:rPr>
          <w:sz w:val="22"/>
          <w:lang w:val="fr-FR"/>
        </w:rPr>
        <w:t xml:space="preserve"> l’action pour la durée totale (feuille</w:t>
      </w:r>
      <w:r w:rsidR="002D18C3">
        <w:rPr>
          <w:sz w:val="22"/>
          <w:lang w:val="fr-FR"/>
        </w:rPr>
        <w:t xml:space="preserve"> de calcul</w:t>
      </w:r>
      <w:r w:rsidR="00802102" w:rsidRPr="00C7664A">
        <w:rPr>
          <w:sz w:val="22"/>
          <w:lang w:val="fr-FR"/>
        </w:rPr>
        <w:t xml:space="preserve"> 3).</w:t>
      </w:r>
    </w:p>
    <w:p w:rsidR="00802102" w:rsidRPr="00C7664A" w:rsidRDefault="00802102" w:rsidP="00802102">
      <w:pPr>
        <w:spacing w:before="120"/>
        <w:ind w:left="780"/>
        <w:jc w:val="both"/>
        <w:rPr>
          <w:sz w:val="22"/>
          <w:lang w:val="fr-FR"/>
        </w:rPr>
      </w:pPr>
    </w:p>
    <w:p w:rsidR="00802102" w:rsidRPr="00C7664A" w:rsidRDefault="00802102" w:rsidP="00802102">
      <w:pPr>
        <w:spacing w:before="120"/>
        <w:jc w:val="both"/>
        <w:rPr>
          <w:lang w:val="fr-FR"/>
        </w:rPr>
      </w:pPr>
      <w:r w:rsidRPr="00C7664A">
        <w:rPr>
          <w:sz w:val="22"/>
          <w:lang w:val="fr-FR"/>
        </w:rPr>
        <w:t xml:space="preserve">Pour de plus amples </w:t>
      </w:r>
      <w:r w:rsidR="002D18C3">
        <w:rPr>
          <w:sz w:val="22"/>
          <w:lang w:val="fr-FR"/>
        </w:rPr>
        <w:t>informations</w:t>
      </w:r>
      <w:r w:rsidRPr="00C7664A">
        <w:rPr>
          <w:sz w:val="22"/>
          <w:lang w:val="fr-FR"/>
        </w:rPr>
        <w:t>, voir les lignes directrices à l’intention des demandeurs (points 1.3 et 2.1.4).</w:t>
      </w:r>
    </w:p>
    <w:p w:rsidR="00802102" w:rsidRPr="00C7664A" w:rsidRDefault="00802102" w:rsidP="00802102">
      <w:pPr>
        <w:spacing w:before="120"/>
        <w:jc w:val="both"/>
        <w:rPr>
          <w:sz w:val="22"/>
          <w:lang w:val="fr-FR"/>
        </w:rPr>
      </w:pPr>
    </w:p>
    <w:p w:rsidR="00802102" w:rsidRPr="00C7664A" w:rsidRDefault="00802102" w:rsidP="00802102">
      <w:pPr>
        <w:spacing w:before="120"/>
        <w:jc w:val="both"/>
        <w:rPr>
          <w:lang w:val="fr-FR"/>
        </w:rPr>
      </w:pPr>
      <w:r w:rsidRPr="00C7664A">
        <w:rPr>
          <w:sz w:val="22"/>
          <w:lang w:val="fr-FR"/>
        </w:rPr>
        <w:t>[</w:t>
      </w:r>
      <w:r w:rsidR="008830C8">
        <w:rPr>
          <w:sz w:val="22"/>
          <w:highlight w:val="lightGray"/>
          <w:lang w:val="fr-FR"/>
        </w:rPr>
        <w:t>Si</w:t>
      </w:r>
      <w:r w:rsidRPr="00C7664A">
        <w:rPr>
          <w:sz w:val="22"/>
          <w:highlight w:val="lightGray"/>
          <w:lang w:val="fr-FR"/>
        </w:rPr>
        <w:t xml:space="preserve"> les lignes directrices à l’intention des demandeurs </w:t>
      </w:r>
      <w:r w:rsidR="008830C8">
        <w:rPr>
          <w:sz w:val="22"/>
          <w:highlight w:val="lightGray"/>
          <w:lang w:val="fr-FR"/>
        </w:rPr>
        <w:t>permettent</w:t>
      </w:r>
      <w:r w:rsidRPr="00C7664A">
        <w:rPr>
          <w:sz w:val="22"/>
          <w:highlight w:val="lightGray"/>
          <w:lang w:val="fr-FR"/>
        </w:rPr>
        <w:t xml:space="preserve"> </w:t>
      </w:r>
      <w:r w:rsidR="008830C8">
        <w:rPr>
          <w:sz w:val="22"/>
          <w:highlight w:val="lightGray"/>
          <w:lang w:val="fr-FR"/>
        </w:rPr>
        <w:t>à l'administration contractante</w:t>
      </w:r>
      <w:r w:rsidRPr="00C7664A">
        <w:rPr>
          <w:sz w:val="22"/>
          <w:highlight w:val="lightGray"/>
          <w:lang w:val="fr-FR"/>
        </w:rPr>
        <w:t xml:space="preserve"> </w:t>
      </w:r>
      <w:r w:rsidR="008830C8">
        <w:rPr>
          <w:sz w:val="22"/>
          <w:highlight w:val="lightGray"/>
          <w:lang w:val="fr-FR"/>
        </w:rPr>
        <w:t>de</w:t>
      </w:r>
      <w:r w:rsidRPr="00C7664A">
        <w:rPr>
          <w:sz w:val="22"/>
          <w:highlight w:val="lightGray"/>
          <w:lang w:val="fr-FR"/>
        </w:rPr>
        <w:t xml:space="preserve"> financer l’action dans son intégralité, vous devez justifier toute demande de financement intégral en montrant que ce dernier est </w:t>
      </w:r>
      <w:r w:rsidR="008830C8">
        <w:rPr>
          <w:sz w:val="22"/>
          <w:highlight w:val="lightGray"/>
          <w:lang w:val="fr-FR"/>
        </w:rPr>
        <w:t>indispensable à la réalisation de</w:t>
      </w:r>
      <w:r w:rsidRPr="00C7664A">
        <w:rPr>
          <w:sz w:val="22"/>
          <w:highlight w:val="lightGray"/>
          <w:lang w:val="fr-FR"/>
        </w:rPr>
        <w:t xml:space="preserve"> l’action.]</w:t>
      </w:r>
    </w:p>
    <w:p w:rsidR="00802102" w:rsidRPr="00C7664A" w:rsidRDefault="00802102" w:rsidP="00802102">
      <w:pPr>
        <w:spacing w:before="120"/>
        <w:jc w:val="both"/>
        <w:rPr>
          <w:lang w:val="fr-FR"/>
        </w:rPr>
      </w:pPr>
      <w:r w:rsidRPr="00C7664A">
        <w:rPr>
          <w:sz w:val="22"/>
          <w:lang w:val="fr-FR"/>
        </w:rPr>
        <w:t>[</w:t>
      </w:r>
      <w:r w:rsidRPr="00C7664A">
        <w:rPr>
          <w:sz w:val="22"/>
          <w:highlight w:val="lightGray"/>
          <w:lang w:val="fr-FR"/>
        </w:rPr>
        <w:t xml:space="preserve">Veuillez </w:t>
      </w:r>
      <w:r w:rsidR="008830C8">
        <w:rPr>
          <w:sz w:val="22"/>
          <w:highlight w:val="lightGray"/>
          <w:lang w:val="fr-FR"/>
        </w:rPr>
        <w:t>énumérer</w:t>
      </w:r>
      <w:r w:rsidRPr="00C7664A">
        <w:rPr>
          <w:sz w:val="22"/>
          <w:highlight w:val="lightGray"/>
          <w:lang w:val="fr-FR"/>
        </w:rPr>
        <w:t xml:space="preserve"> ci-dessous </w:t>
      </w:r>
      <w:r w:rsidR="008830C8">
        <w:rPr>
          <w:sz w:val="22"/>
          <w:highlight w:val="lightGray"/>
          <w:lang w:val="fr-FR"/>
        </w:rPr>
        <w:t>les éventuels</w:t>
      </w:r>
      <w:r w:rsidRPr="00C7664A">
        <w:rPr>
          <w:sz w:val="22"/>
          <w:highlight w:val="lightGray"/>
          <w:lang w:val="fr-FR"/>
        </w:rPr>
        <w:t xml:space="preserve"> </w:t>
      </w:r>
      <w:r w:rsidR="002D18C3">
        <w:rPr>
          <w:sz w:val="22"/>
          <w:highlight w:val="lightGray"/>
          <w:lang w:val="fr-FR"/>
        </w:rPr>
        <w:t>apport</w:t>
      </w:r>
      <w:r w:rsidR="008830C8">
        <w:rPr>
          <w:sz w:val="22"/>
          <w:highlight w:val="lightGray"/>
          <w:lang w:val="fr-FR"/>
        </w:rPr>
        <w:t>s</w:t>
      </w:r>
      <w:r w:rsidRPr="00C7664A">
        <w:rPr>
          <w:sz w:val="22"/>
          <w:highlight w:val="lightGray"/>
          <w:lang w:val="fr-FR"/>
        </w:rPr>
        <w:t xml:space="preserve"> en nature à </w:t>
      </w:r>
      <w:r w:rsidR="008830C8">
        <w:rPr>
          <w:sz w:val="22"/>
          <w:highlight w:val="lightGray"/>
          <w:lang w:val="fr-FR"/>
        </w:rPr>
        <w:t>fournir</w:t>
      </w:r>
      <w:r w:rsidRPr="00C7664A">
        <w:rPr>
          <w:sz w:val="22"/>
          <w:highlight w:val="lightGray"/>
          <w:lang w:val="fr-FR"/>
        </w:rPr>
        <w:t xml:space="preserve"> (veuillez préciser) (maximum 1 page).]</w:t>
      </w:r>
    </w:p>
    <w:p w:rsidR="00802102" w:rsidRPr="00C7664A" w:rsidRDefault="00802102" w:rsidP="00802102">
      <w:pPr>
        <w:spacing w:before="120"/>
        <w:jc w:val="both"/>
        <w:rPr>
          <w:sz w:val="22"/>
          <w:lang w:val="fr-FR"/>
        </w:rPr>
      </w:pPr>
    </w:p>
    <w:p w:rsidR="00802102" w:rsidRPr="00C7664A" w:rsidRDefault="00802102" w:rsidP="00802102">
      <w:pPr>
        <w:pBdr>
          <w:top w:val="single" w:sz="4" w:space="1" w:color="000001"/>
          <w:left w:val="single" w:sz="4" w:space="4" w:color="000001"/>
          <w:bottom w:val="single" w:sz="4" w:space="1" w:color="000001"/>
          <w:right w:val="single" w:sz="4" w:space="4" w:color="000001"/>
        </w:pBdr>
        <w:spacing w:before="120"/>
        <w:jc w:val="both"/>
        <w:rPr>
          <w:lang w:val="fr-FR"/>
        </w:rPr>
      </w:pPr>
      <w:r w:rsidRPr="00C7664A">
        <w:rPr>
          <w:sz w:val="22"/>
          <w:lang w:val="fr-FR"/>
        </w:rPr>
        <w:t xml:space="preserve">Veuillez noter que le coût de l’action et la contribution demandée à l’administration contractante doivent être </w:t>
      </w:r>
      <w:r w:rsidR="002D18C3">
        <w:rPr>
          <w:sz w:val="22"/>
          <w:lang w:val="fr-FR"/>
        </w:rPr>
        <w:t>indiqués</w:t>
      </w:r>
      <w:r w:rsidRPr="00C7664A">
        <w:rPr>
          <w:sz w:val="22"/>
          <w:lang w:val="fr-FR"/>
        </w:rPr>
        <w:t xml:space="preserve"> en euros.</w:t>
      </w:r>
    </w:p>
    <w:p w:rsidR="00802102" w:rsidRPr="00C7664A" w:rsidRDefault="00802102" w:rsidP="00802102">
      <w:pPr>
        <w:rPr>
          <w:lang w:val="fr-FR"/>
        </w:rPr>
      </w:pPr>
      <w:r w:rsidRPr="00C7664A">
        <w:rPr>
          <w:lang w:val="fr-FR"/>
        </w:rPr>
        <w:br/>
      </w:r>
    </w:p>
    <w:p w:rsidR="00802102" w:rsidRPr="00C7664A" w:rsidRDefault="00802102" w:rsidP="00802102">
      <w:pPr>
        <w:pStyle w:val="Heading3"/>
        <w:numPr>
          <w:ilvl w:val="1"/>
          <w:numId w:val="34"/>
        </w:numPr>
        <w:tabs>
          <w:tab w:val="left" w:pos="170"/>
        </w:tabs>
        <w:autoSpaceDE w:val="0"/>
        <w:autoSpaceDN w:val="0"/>
        <w:adjustRightInd w:val="0"/>
        <w:spacing w:before="240" w:line="240" w:lineRule="auto"/>
        <w:rPr>
          <w:bCs w:val="0"/>
          <w:lang w:val="fr-FR"/>
        </w:rPr>
      </w:pPr>
      <w:bookmarkStart w:id="184" w:name="_Toc418693258"/>
      <w:bookmarkStart w:id="185" w:name="_Toc419203891"/>
      <w:bookmarkStart w:id="186" w:name="_Toc419211810"/>
      <w:bookmarkStart w:id="187" w:name="_Toc423948947"/>
      <w:bookmarkStart w:id="188" w:name="_Toc443583254"/>
      <w:bookmarkEnd w:id="184"/>
      <w:bookmarkEnd w:id="185"/>
      <w:bookmarkEnd w:id="186"/>
      <w:r w:rsidRPr="00C7664A">
        <w:rPr>
          <w:bCs w:val="0"/>
          <w:lang w:val="fr-FR"/>
        </w:rPr>
        <w:t>Expérience</w:t>
      </w:r>
      <w:bookmarkEnd w:id="187"/>
      <w:bookmarkEnd w:id="188"/>
    </w:p>
    <w:p w:rsidR="00802102" w:rsidRPr="00C7664A" w:rsidRDefault="00802102" w:rsidP="00802102">
      <w:pPr>
        <w:spacing w:before="120"/>
        <w:ind w:right="-144"/>
        <w:rPr>
          <w:lang w:val="fr-FR"/>
        </w:rPr>
      </w:pPr>
      <w:r w:rsidRPr="00C7664A">
        <w:rPr>
          <w:sz w:val="22"/>
          <w:lang w:val="fr-FR"/>
        </w:rPr>
        <w:t xml:space="preserve">Les informations </w:t>
      </w:r>
      <w:r w:rsidR="004C0262">
        <w:rPr>
          <w:sz w:val="22"/>
          <w:lang w:val="fr-FR"/>
        </w:rPr>
        <w:t>fournies dans</w:t>
      </w:r>
      <w:r w:rsidRPr="00C7664A">
        <w:rPr>
          <w:sz w:val="22"/>
          <w:lang w:val="fr-FR"/>
        </w:rPr>
        <w:t xml:space="preserve"> la présente section permettront </w:t>
      </w:r>
      <w:r w:rsidR="004C0262">
        <w:rPr>
          <w:sz w:val="22"/>
          <w:lang w:val="fr-FR"/>
        </w:rPr>
        <w:t>d'évaluer</w:t>
      </w:r>
      <w:r w:rsidRPr="00C7664A">
        <w:rPr>
          <w:sz w:val="22"/>
          <w:lang w:val="fr-FR"/>
        </w:rPr>
        <w:t xml:space="preserve"> si vous </w:t>
      </w:r>
      <w:r w:rsidR="00C46EA9">
        <w:rPr>
          <w:sz w:val="22"/>
          <w:lang w:val="fr-FR"/>
        </w:rPr>
        <w:t xml:space="preserve">avez </w:t>
      </w:r>
      <w:r w:rsidRPr="00C7664A">
        <w:rPr>
          <w:sz w:val="22"/>
          <w:lang w:val="fr-FR"/>
        </w:rPr>
        <w:t>une expérience suffisante</w:t>
      </w:r>
      <w:r w:rsidR="004C0262">
        <w:rPr>
          <w:sz w:val="22"/>
          <w:lang w:val="fr-FR"/>
        </w:rPr>
        <w:t xml:space="preserve"> et stable</w:t>
      </w:r>
      <w:r w:rsidRPr="00C7664A">
        <w:rPr>
          <w:sz w:val="22"/>
          <w:lang w:val="fr-FR"/>
        </w:rPr>
        <w:t xml:space="preserve"> </w:t>
      </w:r>
      <w:r w:rsidR="00CB00D0">
        <w:rPr>
          <w:sz w:val="22"/>
          <w:lang w:val="fr-FR"/>
        </w:rPr>
        <w:t>de</w:t>
      </w:r>
      <w:r w:rsidRPr="00C7664A">
        <w:rPr>
          <w:sz w:val="22"/>
          <w:lang w:val="fr-FR"/>
        </w:rPr>
        <w:t xml:space="preserve"> la gestion d’actions dans le même secteur et </w:t>
      </w:r>
      <w:r w:rsidR="00C46EA9">
        <w:rPr>
          <w:sz w:val="22"/>
          <w:lang w:val="fr-FR"/>
        </w:rPr>
        <w:t xml:space="preserve">à </w:t>
      </w:r>
      <w:r w:rsidRPr="00C7664A">
        <w:rPr>
          <w:sz w:val="22"/>
          <w:lang w:val="fr-FR"/>
        </w:rPr>
        <w:t xml:space="preserve">une </w:t>
      </w:r>
      <w:r w:rsidR="00770CFE">
        <w:rPr>
          <w:sz w:val="22"/>
          <w:lang w:val="fr-FR"/>
        </w:rPr>
        <w:t>d'</w:t>
      </w:r>
      <w:r w:rsidR="004C0262">
        <w:rPr>
          <w:sz w:val="22"/>
          <w:lang w:val="fr-FR"/>
        </w:rPr>
        <w:t>échelle comparable</w:t>
      </w:r>
      <w:r w:rsidRPr="00C7664A">
        <w:rPr>
          <w:sz w:val="22"/>
          <w:lang w:val="fr-FR"/>
        </w:rPr>
        <w:t xml:space="preserve"> à celle </w:t>
      </w:r>
      <w:r w:rsidR="000F567E">
        <w:rPr>
          <w:sz w:val="22"/>
          <w:lang w:val="fr-FR"/>
        </w:rPr>
        <w:t>de l'action</w:t>
      </w:r>
      <w:r w:rsidRPr="00C7664A">
        <w:rPr>
          <w:sz w:val="22"/>
          <w:lang w:val="fr-FR"/>
        </w:rPr>
        <w:t xml:space="preserve"> pour </w:t>
      </w:r>
      <w:r w:rsidR="004C0262">
        <w:rPr>
          <w:sz w:val="22"/>
          <w:lang w:val="fr-FR"/>
        </w:rPr>
        <w:t>laquelle</w:t>
      </w:r>
      <w:r w:rsidRPr="00C7664A">
        <w:rPr>
          <w:sz w:val="22"/>
          <w:lang w:val="fr-FR"/>
        </w:rPr>
        <w:t xml:space="preserve"> une subvention est demandée.</w:t>
      </w:r>
    </w:p>
    <w:p w:rsidR="00802102" w:rsidRPr="00C7664A" w:rsidRDefault="00802102" w:rsidP="00802102">
      <w:pPr>
        <w:spacing w:before="120"/>
        <w:ind w:right="-1418"/>
        <w:rPr>
          <w:sz w:val="22"/>
          <w:lang w:val="fr-FR"/>
        </w:rPr>
      </w:pPr>
    </w:p>
    <w:p w:rsidR="00802102" w:rsidRPr="00C7664A" w:rsidRDefault="00802102" w:rsidP="00802102">
      <w:pPr>
        <w:spacing w:before="120"/>
        <w:ind w:right="-144"/>
        <w:rPr>
          <w:lang w:val="fr-FR"/>
        </w:rPr>
      </w:pPr>
      <w:r w:rsidRPr="00C7664A">
        <w:rPr>
          <w:b/>
          <w:sz w:val="22"/>
          <w:lang w:val="fr-FR"/>
        </w:rPr>
        <w:t xml:space="preserve">(I) </w:t>
      </w:r>
      <w:r w:rsidR="00770CFE">
        <w:rPr>
          <w:b/>
          <w:sz w:val="22"/>
          <w:lang w:val="fr-FR"/>
        </w:rPr>
        <w:t>E</w:t>
      </w:r>
      <w:r w:rsidRPr="00C7664A">
        <w:rPr>
          <w:b/>
          <w:sz w:val="22"/>
          <w:lang w:val="fr-FR"/>
        </w:rPr>
        <w:t>xpérience acquise dans des actions similaires au cours des 3 dernières années:</w:t>
      </w:r>
      <w:r w:rsidRPr="00C7664A">
        <w:rPr>
          <w:sz w:val="22"/>
          <w:lang w:val="fr-FR"/>
        </w:rPr>
        <w:t xml:space="preserve"> Veuillez fournir une description détaillée des actions</w:t>
      </w:r>
      <w:r w:rsidR="00C46EA9">
        <w:rPr>
          <w:sz w:val="22"/>
          <w:lang w:val="fr-FR"/>
        </w:rPr>
        <w:t xml:space="preserve"> réalisées</w:t>
      </w:r>
      <w:r w:rsidRPr="00C7664A">
        <w:rPr>
          <w:sz w:val="22"/>
          <w:lang w:val="fr-FR"/>
        </w:rPr>
        <w:t xml:space="preserve"> dans le même secteur et </w:t>
      </w:r>
      <w:r w:rsidR="00C46EA9">
        <w:rPr>
          <w:sz w:val="22"/>
          <w:lang w:val="fr-FR"/>
        </w:rPr>
        <w:t xml:space="preserve">à </w:t>
      </w:r>
      <w:r w:rsidRPr="00C7664A">
        <w:rPr>
          <w:sz w:val="22"/>
          <w:lang w:val="fr-FR"/>
        </w:rPr>
        <w:t xml:space="preserve">une </w:t>
      </w:r>
      <w:r w:rsidR="00CB00D0">
        <w:rPr>
          <w:sz w:val="22"/>
          <w:lang w:val="fr-FR"/>
        </w:rPr>
        <w:t>échelle comparable</w:t>
      </w:r>
      <w:r w:rsidRPr="00C7664A">
        <w:rPr>
          <w:sz w:val="22"/>
          <w:lang w:val="fr-FR"/>
        </w:rPr>
        <w:t xml:space="preserve"> à celle </w:t>
      </w:r>
      <w:r w:rsidR="000F567E">
        <w:rPr>
          <w:sz w:val="22"/>
          <w:lang w:val="fr-FR"/>
        </w:rPr>
        <w:t>de l'action</w:t>
      </w:r>
      <w:r w:rsidRPr="00C7664A">
        <w:rPr>
          <w:sz w:val="22"/>
          <w:lang w:val="fr-FR"/>
        </w:rPr>
        <w:t xml:space="preserve"> pour </w:t>
      </w:r>
      <w:r w:rsidR="00CB00D0">
        <w:rPr>
          <w:sz w:val="22"/>
          <w:lang w:val="fr-FR"/>
        </w:rPr>
        <w:t>laquelle</w:t>
      </w:r>
      <w:r w:rsidRPr="00C7664A">
        <w:rPr>
          <w:sz w:val="22"/>
          <w:lang w:val="fr-FR"/>
        </w:rPr>
        <w:t xml:space="preserve"> une subvention est demandée</w:t>
      </w:r>
      <w:r w:rsidR="00CB00D0">
        <w:rPr>
          <w:sz w:val="22"/>
          <w:lang w:val="fr-FR"/>
        </w:rPr>
        <w:t xml:space="preserve"> </w:t>
      </w:r>
      <w:r w:rsidR="00C46EA9">
        <w:rPr>
          <w:sz w:val="22"/>
          <w:lang w:val="fr-FR"/>
        </w:rPr>
        <w:t>et</w:t>
      </w:r>
      <w:r w:rsidRPr="00C7664A">
        <w:rPr>
          <w:sz w:val="22"/>
          <w:lang w:val="fr-FR"/>
        </w:rPr>
        <w:t xml:space="preserve"> géré</w:t>
      </w:r>
      <w:r w:rsidR="00CB00D0">
        <w:rPr>
          <w:sz w:val="22"/>
          <w:lang w:val="fr-FR"/>
        </w:rPr>
        <w:t>es</w:t>
      </w:r>
      <w:r w:rsidRPr="00C7664A">
        <w:rPr>
          <w:sz w:val="22"/>
          <w:lang w:val="fr-FR"/>
        </w:rPr>
        <w:t xml:space="preserve"> par:</w:t>
      </w:r>
    </w:p>
    <w:p w:rsidR="00802102" w:rsidRPr="00C7664A" w:rsidRDefault="00802102" w:rsidP="00802102">
      <w:pPr>
        <w:numPr>
          <w:ilvl w:val="0"/>
          <w:numId w:val="25"/>
        </w:numPr>
        <w:autoSpaceDN w:val="0"/>
        <w:adjustRightInd w:val="0"/>
        <w:spacing w:before="120"/>
        <w:ind w:left="426" w:right="-1136" w:hanging="284"/>
        <w:rPr>
          <w:lang w:val="fr-FR"/>
        </w:rPr>
      </w:pPr>
      <w:r w:rsidRPr="00C7664A">
        <w:rPr>
          <w:sz w:val="22"/>
          <w:lang w:val="fr-FR"/>
        </w:rPr>
        <w:t xml:space="preserve">Le demandeur </w:t>
      </w:r>
      <w:r w:rsidR="00C46EA9">
        <w:rPr>
          <w:sz w:val="22"/>
          <w:lang w:val="fr-FR"/>
        </w:rPr>
        <w:t>chef de file</w:t>
      </w:r>
    </w:p>
    <w:p w:rsidR="00802102" w:rsidRPr="00C7664A" w:rsidRDefault="00802102" w:rsidP="00802102">
      <w:pPr>
        <w:numPr>
          <w:ilvl w:val="0"/>
          <w:numId w:val="25"/>
        </w:numPr>
        <w:autoSpaceDN w:val="0"/>
        <w:adjustRightInd w:val="0"/>
        <w:spacing w:before="120"/>
        <w:ind w:left="426" w:right="-1136" w:hanging="284"/>
        <w:rPr>
          <w:lang w:val="fr-FR"/>
        </w:rPr>
      </w:pPr>
      <w:r w:rsidRPr="00C7664A">
        <w:rPr>
          <w:sz w:val="22"/>
          <w:lang w:val="fr-FR"/>
        </w:rPr>
        <w:t>Le(s) codemandeur(s)</w:t>
      </w:r>
    </w:p>
    <w:p w:rsidR="00802102" w:rsidRPr="00C7664A" w:rsidRDefault="00802102" w:rsidP="00802102">
      <w:pPr>
        <w:numPr>
          <w:ilvl w:val="0"/>
          <w:numId w:val="25"/>
        </w:numPr>
        <w:autoSpaceDN w:val="0"/>
        <w:adjustRightInd w:val="0"/>
        <w:spacing w:before="120"/>
        <w:ind w:left="426" w:right="-1136" w:hanging="284"/>
        <w:rPr>
          <w:lang w:val="fr-FR"/>
        </w:rPr>
      </w:pPr>
      <w:r w:rsidRPr="00C7664A">
        <w:rPr>
          <w:sz w:val="22"/>
          <w:lang w:val="fr-FR"/>
        </w:rPr>
        <w:t>L’/les entité(s) affiliée(s)</w:t>
      </w:r>
    </w:p>
    <w:p w:rsidR="00802102" w:rsidRPr="00C7664A" w:rsidRDefault="00802102" w:rsidP="00802102">
      <w:pPr>
        <w:spacing w:before="120"/>
        <w:ind w:right="-1136"/>
        <w:rPr>
          <w:lang w:val="fr-FR"/>
        </w:rPr>
      </w:pPr>
      <w:r w:rsidRPr="00C7664A">
        <w:rPr>
          <w:b/>
          <w:sz w:val="22"/>
          <w:lang w:val="fr-FR"/>
        </w:rPr>
        <w:t>Maximum 1 page par action.</w:t>
      </w:r>
    </w:p>
    <w:p w:rsidR="00802102" w:rsidRPr="00C7664A" w:rsidRDefault="00802102" w:rsidP="00802102">
      <w:pPr>
        <w:spacing w:before="120"/>
        <w:ind w:right="-1136"/>
        <w:rPr>
          <w:sz w:val="22"/>
          <w:lang w:val="fr-FR"/>
        </w:rPr>
      </w:pPr>
    </w:p>
    <w:p w:rsidR="00802102" w:rsidRPr="00C7664A" w:rsidRDefault="00802102" w:rsidP="00802102">
      <w:pPr>
        <w:spacing w:before="120"/>
        <w:ind w:right="-144"/>
        <w:rPr>
          <w:lang w:val="fr-FR"/>
        </w:rPr>
      </w:pPr>
      <w:r w:rsidRPr="00C7664A">
        <w:rPr>
          <w:b/>
          <w:sz w:val="22"/>
          <w:lang w:val="fr-FR"/>
        </w:rPr>
        <w:t xml:space="preserve">(II) </w:t>
      </w:r>
      <w:r w:rsidR="00CB00D0">
        <w:rPr>
          <w:b/>
          <w:sz w:val="22"/>
          <w:lang w:val="fr-FR"/>
        </w:rPr>
        <w:t>E</w:t>
      </w:r>
      <w:r w:rsidRPr="00C7664A">
        <w:rPr>
          <w:b/>
          <w:sz w:val="22"/>
          <w:lang w:val="fr-FR"/>
        </w:rPr>
        <w:t>xpérience acquise dans le cadre d’autres actions au cours des 3 dernières années:</w:t>
      </w:r>
      <w:r w:rsidRPr="00C7664A">
        <w:rPr>
          <w:sz w:val="22"/>
          <w:lang w:val="fr-FR"/>
        </w:rPr>
        <w:t xml:space="preserve"> Veuillez fournir une description détaillée des</w:t>
      </w:r>
      <w:r w:rsidR="00C43FEC">
        <w:rPr>
          <w:sz w:val="22"/>
          <w:lang w:val="fr-FR"/>
        </w:rPr>
        <w:t xml:space="preserve"> autres</w:t>
      </w:r>
      <w:r w:rsidRPr="00C7664A">
        <w:rPr>
          <w:sz w:val="22"/>
          <w:lang w:val="fr-FR"/>
        </w:rPr>
        <w:t xml:space="preserve"> actions gérées par:</w:t>
      </w:r>
    </w:p>
    <w:p w:rsidR="00802102" w:rsidRPr="00C7664A" w:rsidRDefault="00802102" w:rsidP="00802102">
      <w:pPr>
        <w:numPr>
          <w:ilvl w:val="0"/>
          <w:numId w:val="25"/>
        </w:numPr>
        <w:autoSpaceDN w:val="0"/>
        <w:adjustRightInd w:val="0"/>
        <w:spacing w:before="120"/>
        <w:ind w:left="426" w:right="-1136" w:hanging="284"/>
        <w:rPr>
          <w:lang w:val="fr-FR"/>
        </w:rPr>
      </w:pPr>
      <w:r w:rsidRPr="00C7664A">
        <w:rPr>
          <w:sz w:val="22"/>
          <w:lang w:val="fr-FR"/>
        </w:rPr>
        <w:t xml:space="preserve">Le demandeur </w:t>
      </w:r>
      <w:r w:rsidR="00C46EA9">
        <w:rPr>
          <w:sz w:val="22"/>
          <w:lang w:val="fr-FR"/>
        </w:rPr>
        <w:t>chef de file</w:t>
      </w:r>
    </w:p>
    <w:p w:rsidR="00802102" w:rsidRPr="00C7664A" w:rsidRDefault="00802102" w:rsidP="00802102">
      <w:pPr>
        <w:numPr>
          <w:ilvl w:val="0"/>
          <w:numId w:val="25"/>
        </w:numPr>
        <w:autoSpaceDN w:val="0"/>
        <w:adjustRightInd w:val="0"/>
        <w:spacing w:before="120"/>
        <w:ind w:left="426" w:right="-1136" w:hanging="284"/>
        <w:rPr>
          <w:lang w:val="fr-FR"/>
        </w:rPr>
      </w:pPr>
      <w:r w:rsidRPr="00C7664A">
        <w:rPr>
          <w:sz w:val="22"/>
          <w:lang w:val="fr-FR"/>
        </w:rPr>
        <w:t>Le(s) codemandeur(s)</w:t>
      </w:r>
    </w:p>
    <w:p w:rsidR="00802102" w:rsidRPr="00C7664A" w:rsidRDefault="00802102" w:rsidP="00802102">
      <w:pPr>
        <w:numPr>
          <w:ilvl w:val="0"/>
          <w:numId w:val="25"/>
        </w:numPr>
        <w:autoSpaceDN w:val="0"/>
        <w:adjustRightInd w:val="0"/>
        <w:spacing w:before="120"/>
        <w:ind w:left="426" w:right="-1136" w:hanging="284"/>
        <w:rPr>
          <w:lang w:val="fr-FR"/>
        </w:rPr>
      </w:pPr>
      <w:r w:rsidRPr="00C7664A">
        <w:rPr>
          <w:sz w:val="22"/>
          <w:lang w:val="fr-FR"/>
        </w:rPr>
        <w:t>L’/les entité(s) affiliée(s)</w:t>
      </w:r>
    </w:p>
    <w:p w:rsidR="00802102" w:rsidRPr="00C7664A" w:rsidRDefault="00802102" w:rsidP="00802102">
      <w:pPr>
        <w:spacing w:before="120"/>
        <w:ind w:right="-315"/>
        <w:rPr>
          <w:lang w:val="fr-FR"/>
        </w:rPr>
      </w:pPr>
      <w:r w:rsidRPr="00C7664A">
        <w:rPr>
          <w:b/>
          <w:sz w:val="22"/>
          <w:lang w:val="fr-FR"/>
        </w:rPr>
        <w:t>Maximum 1 page par action et max. 10 actions.</w:t>
      </w:r>
    </w:p>
    <w:p w:rsidR="00802102" w:rsidRPr="00C7664A" w:rsidRDefault="00802102" w:rsidP="00802102">
      <w:pPr>
        <w:spacing w:before="120"/>
        <w:ind w:right="-1418"/>
        <w:rPr>
          <w:sz w:val="22"/>
          <w:lang w:val="fr-FR"/>
        </w:rPr>
      </w:pPr>
    </w:p>
    <w:p w:rsidR="00802102" w:rsidRPr="00C7664A" w:rsidRDefault="00802102" w:rsidP="00BB3168">
      <w:pPr>
        <w:pStyle w:val="Heading2"/>
      </w:pPr>
      <w:bookmarkStart w:id="189" w:name="_Toc418693259"/>
      <w:bookmarkStart w:id="190" w:name="_Toc419203892"/>
      <w:bookmarkStart w:id="191" w:name="_Toc419211811"/>
      <w:bookmarkStart w:id="192" w:name="_Toc423948948"/>
      <w:bookmarkStart w:id="193" w:name="_Toc443583255"/>
      <w:bookmarkEnd w:id="189"/>
      <w:bookmarkEnd w:id="190"/>
      <w:bookmarkEnd w:id="191"/>
      <w:r w:rsidRPr="00C7664A">
        <w:t xml:space="preserve">Le demandeur </w:t>
      </w:r>
      <w:r w:rsidR="00C46EA9">
        <w:t>chef de file</w:t>
      </w:r>
      <w:r w:rsidRPr="00C7664A">
        <w:t>, les codemandeurs et les entités affiliées</w:t>
      </w:r>
      <w:bookmarkEnd w:id="192"/>
      <w:bookmarkEnd w:id="193"/>
    </w:p>
    <w:p w:rsidR="00802102" w:rsidRPr="00C7664A" w:rsidRDefault="00802102" w:rsidP="00802102">
      <w:pPr>
        <w:rPr>
          <w:sz w:val="22"/>
          <w:lang w:val="fr-FR"/>
        </w:rPr>
      </w:pPr>
    </w:p>
    <w:p w:rsidR="00802102" w:rsidRPr="00C7664A" w:rsidRDefault="00802102" w:rsidP="00802102">
      <w:pPr>
        <w:jc w:val="both"/>
        <w:rPr>
          <w:lang w:val="fr-FR"/>
        </w:rPr>
      </w:pPr>
      <w:r w:rsidRPr="00C7664A">
        <w:rPr>
          <w:sz w:val="22"/>
          <w:lang w:val="fr-FR"/>
        </w:rPr>
        <w:t>Conformément à la section 2.2</w:t>
      </w:r>
      <w:r w:rsidR="00C43FEC">
        <w:rPr>
          <w:sz w:val="22"/>
          <w:lang w:val="fr-FR"/>
        </w:rPr>
        <w:t>.</w:t>
      </w:r>
      <w:r w:rsidRPr="00C7664A">
        <w:rPr>
          <w:sz w:val="22"/>
          <w:lang w:val="fr-FR"/>
        </w:rPr>
        <w:t xml:space="preserve"> </w:t>
      </w:r>
      <w:proofErr w:type="gramStart"/>
      <w:r w:rsidRPr="00C7664A">
        <w:rPr>
          <w:sz w:val="22"/>
          <w:lang w:val="fr-FR"/>
        </w:rPr>
        <w:t>des</w:t>
      </w:r>
      <w:proofErr w:type="gramEnd"/>
      <w:r w:rsidRPr="00C7664A">
        <w:rPr>
          <w:sz w:val="22"/>
          <w:lang w:val="fr-FR"/>
        </w:rPr>
        <w:t xml:space="preserve"> lignes directrices, l’enregistrement préalable dans PADOR pour le présent appel à propositions est obligatoire au stade de la demande complète pour le demandeur </w:t>
      </w:r>
      <w:r w:rsidR="00C46EA9">
        <w:rPr>
          <w:sz w:val="22"/>
          <w:lang w:val="fr-FR"/>
        </w:rPr>
        <w:t>chef de file</w:t>
      </w:r>
      <w:r w:rsidRPr="00C7664A">
        <w:rPr>
          <w:sz w:val="22"/>
          <w:lang w:val="fr-FR"/>
        </w:rPr>
        <w:t xml:space="preserve">, </w:t>
      </w:r>
      <w:r w:rsidR="00C43FEC">
        <w:rPr>
          <w:sz w:val="22"/>
          <w:lang w:val="fr-FR"/>
        </w:rPr>
        <w:t>l</w:t>
      </w:r>
      <w:r w:rsidRPr="00C7664A">
        <w:rPr>
          <w:sz w:val="22"/>
          <w:lang w:val="fr-FR"/>
        </w:rPr>
        <w:t>es codemandeurs (le cas échéant) et</w:t>
      </w:r>
      <w:r w:rsidR="00C43FEC">
        <w:rPr>
          <w:sz w:val="22"/>
          <w:lang w:val="fr-FR"/>
        </w:rPr>
        <w:t xml:space="preserve"> les</w:t>
      </w:r>
      <w:r w:rsidRPr="00C7664A">
        <w:rPr>
          <w:sz w:val="22"/>
          <w:lang w:val="fr-FR"/>
        </w:rPr>
        <w:t xml:space="preserve"> entités affiliées (le cas échéant).</w:t>
      </w:r>
    </w:p>
    <w:p w:rsidR="00802102" w:rsidRPr="00C7664A" w:rsidRDefault="00802102" w:rsidP="00802102">
      <w:pPr>
        <w:jc w:val="both"/>
        <w:rPr>
          <w:sz w:val="22"/>
          <w:lang w:val="fr-FR"/>
        </w:rPr>
      </w:pPr>
    </w:p>
    <w:p w:rsidR="00802102" w:rsidRPr="00C7664A" w:rsidRDefault="00802102" w:rsidP="00802102">
      <w:pPr>
        <w:jc w:val="both"/>
        <w:rPr>
          <w:lang w:val="fr-FR"/>
        </w:rPr>
      </w:pPr>
      <w:r w:rsidRPr="00C7664A">
        <w:rPr>
          <w:sz w:val="22"/>
          <w:lang w:val="fr-FR"/>
        </w:rPr>
        <w:lastRenderedPageBreak/>
        <w:t xml:space="preserve">Veuillez vérifier que vous avez </w:t>
      </w:r>
      <w:r w:rsidR="00C43FEC">
        <w:rPr>
          <w:sz w:val="22"/>
          <w:lang w:val="fr-FR"/>
        </w:rPr>
        <w:t>indiqué</w:t>
      </w:r>
      <w:r w:rsidRPr="00C7664A">
        <w:rPr>
          <w:sz w:val="22"/>
          <w:lang w:val="fr-FR"/>
        </w:rPr>
        <w:t xml:space="preserve"> votre numéro d'identification </w:t>
      </w:r>
      <w:r w:rsidR="00C43FEC">
        <w:rPr>
          <w:sz w:val="22"/>
          <w:lang w:val="fr-FR"/>
        </w:rPr>
        <w:t>(</w:t>
      </w:r>
      <w:r w:rsidRPr="00C7664A">
        <w:rPr>
          <w:sz w:val="22"/>
          <w:lang w:val="fr-FR"/>
        </w:rPr>
        <w:t>EuropeAid</w:t>
      </w:r>
      <w:r w:rsidR="00C43FEC">
        <w:rPr>
          <w:sz w:val="22"/>
          <w:lang w:val="fr-FR"/>
        </w:rPr>
        <w:t xml:space="preserve"> ID)</w:t>
      </w:r>
      <w:r w:rsidRPr="00C7664A">
        <w:rPr>
          <w:sz w:val="22"/>
          <w:lang w:val="fr-FR"/>
        </w:rPr>
        <w:t xml:space="preserve"> dans le formulaire de </w:t>
      </w:r>
      <w:r w:rsidR="00C43FEC">
        <w:rPr>
          <w:sz w:val="22"/>
          <w:lang w:val="fr-FR"/>
        </w:rPr>
        <w:t>demande</w:t>
      </w:r>
      <w:r w:rsidRPr="00C7664A">
        <w:rPr>
          <w:sz w:val="22"/>
          <w:lang w:val="fr-FR"/>
        </w:rPr>
        <w:t xml:space="preserve"> et que votre profil PADOR est à jour.</w:t>
      </w:r>
      <w:r w:rsidRPr="00C7664A">
        <w:rPr>
          <w:color w:val="000000"/>
          <w:sz w:val="22"/>
          <w:lang w:val="fr-FR"/>
        </w:rPr>
        <w:t xml:space="preserve"> S’il est </w:t>
      </w:r>
      <w:r w:rsidR="00C43FEC">
        <w:rPr>
          <w:color w:val="000000"/>
          <w:sz w:val="22"/>
          <w:lang w:val="fr-FR"/>
        </w:rPr>
        <w:t>im</w:t>
      </w:r>
      <w:r w:rsidRPr="00C7664A">
        <w:rPr>
          <w:color w:val="000000"/>
          <w:sz w:val="22"/>
          <w:lang w:val="fr-FR"/>
        </w:rPr>
        <w:t>possible de s’</w:t>
      </w:r>
      <w:r w:rsidR="00C43FEC">
        <w:rPr>
          <w:color w:val="000000"/>
          <w:sz w:val="22"/>
          <w:lang w:val="fr-FR"/>
        </w:rPr>
        <w:t>enregistrer</w:t>
      </w:r>
      <w:r w:rsidRPr="00C7664A">
        <w:rPr>
          <w:color w:val="000000"/>
          <w:sz w:val="22"/>
          <w:lang w:val="fr-FR"/>
        </w:rPr>
        <w:t xml:space="preserve"> en ligne dans PADOR, vous devez compléter le «</w:t>
      </w:r>
      <w:r w:rsidR="00C43FEC">
        <w:rPr>
          <w:color w:val="000000"/>
          <w:sz w:val="22"/>
          <w:lang w:val="fr-FR"/>
        </w:rPr>
        <w:t> </w:t>
      </w:r>
      <w:r w:rsidRPr="00C7664A">
        <w:rPr>
          <w:color w:val="000000"/>
          <w:sz w:val="22"/>
          <w:lang w:val="fr-FR"/>
        </w:rPr>
        <w:t>formulaire hors ligne</w:t>
      </w:r>
      <w:r w:rsidR="00CF4214">
        <w:rPr>
          <w:color w:val="000000"/>
          <w:sz w:val="22"/>
          <w:lang w:val="fr-FR"/>
        </w:rPr>
        <w:t xml:space="preserve"> PADOR</w:t>
      </w:r>
      <w:r w:rsidR="00C43FEC">
        <w:rPr>
          <w:color w:val="000000"/>
          <w:sz w:val="22"/>
          <w:lang w:val="fr-FR"/>
        </w:rPr>
        <w:t> </w:t>
      </w:r>
      <w:r w:rsidRPr="00C7664A">
        <w:rPr>
          <w:color w:val="000000"/>
          <w:sz w:val="22"/>
          <w:lang w:val="fr-FR"/>
        </w:rPr>
        <w:t xml:space="preserve">» (annexe F </w:t>
      </w:r>
      <w:r w:rsidR="00C43FEC">
        <w:rPr>
          <w:color w:val="000000"/>
          <w:sz w:val="22"/>
          <w:lang w:val="fr-FR"/>
        </w:rPr>
        <w:t>aux</w:t>
      </w:r>
      <w:r w:rsidRPr="00C7664A">
        <w:rPr>
          <w:color w:val="000000"/>
          <w:sz w:val="22"/>
          <w:lang w:val="fr-FR"/>
        </w:rPr>
        <w:t xml:space="preserve"> lignes directrices) et l’envoyer en même temps que votre demande.</w:t>
      </w:r>
    </w:p>
    <w:p w:rsidR="00802102" w:rsidRPr="00C7664A" w:rsidRDefault="00802102" w:rsidP="00802102">
      <w:pPr>
        <w:jc w:val="both"/>
        <w:rPr>
          <w:sz w:val="22"/>
          <w:lang w:val="fr-FR"/>
        </w:rPr>
      </w:pPr>
    </w:p>
    <w:p w:rsidR="00802102" w:rsidRPr="00C7664A" w:rsidRDefault="00802102" w:rsidP="00802102">
      <w:pPr>
        <w:jc w:val="both"/>
        <w:rPr>
          <w:lang w:val="fr-FR"/>
        </w:rPr>
      </w:pPr>
      <w:r w:rsidRPr="00C7664A">
        <w:rPr>
          <w:b/>
          <w:sz w:val="22"/>
          <w:lang w:val="fr-FR"/>
        </w:rPr>
        <w:t xml:space="preserve">Il est vivement recommandé de s’enregistrer dans PADOR </w:t>
      </w:r>
      <w:r w:rsidR="00CF4214">
        <w:rPr>
          <w:b/>
          <w:sz w:val="22"/>
          <w:lang w:val="fr-FR"/>
        </w:rPr>
        <w:t>bien à l'avance</w:t>
      </w:r>
      <w:r w:rsidRPr="00C7664A">
        <w:rPr>
          <w:b/>
          <w:sz w:val="22"/>
          <w:lang w:val="fr-FR"/>
        </w:rPr>
        <w:t xml:space="preserve"> et de ne pas attendre</w:t>
      </w:r>
      <w:r w:rsidR="00016AB5">
        <w:rPr>
          <w:b/>
          <w:sz w:val="22"/>
          <w:lang w:val="fr-FR"/>
        </w:rPr>
        <w:t xml:space="preserve"> la dernière minute avant</w:t>
      </w:r>
      <w:r w:rsidRPr="00C7664A">
        <w:rPr>
          <w:b/>
          <w:sz w:val="22"/>
          <w:lang w:val="fr-FR"/>
        </w:rPr>
        <w:t xml:space="preserve"> la date limite de soumission.</w:t>
      </w:r>
    </w:p>
    <w:p w:rsidR="00802102" w:rsidRPr="00C7664A" w:rsidRDefault="00802102" w:rsidP="00802102">
      <w:pPr>
        <w:rPr>
          <w:b/>
          <w:sz w:val="22"/>
          <w:lang w:val="fr-FR"/>
        </w:rPr>
      </w:pPr>
    </w:p>
    <w:p w:rsidR="00802102" w:rsidRPr="00C7664A" w:rsidRDefault="00016AB5" w:rsidP="00BB3168">
      <w:pPr>
        <w:pStyle w:val="Heading2"/>
      </w:pPr>
      <w:bookmarkStart w:id="194" w:name="_Toc418693260"/>
      <w:bookmarkStart w:id="195" w:name="_Toc419203893"/>
      <w:bookmarkStart w:id="196" w:name="_Toc419211812"/>
      <w:bookmarkStart w:id="197" w:name="_Toc423948949"/>
      <w:bookmarkStart w:id="198" w:name="_Toc443583256"/>
      <w:bookmarkEnd w:id="194"/>
      <w:bookmarkEnd w:id="195"/>
      <w:bookmarkEnd w:id="196"/>
      <w:r>
        <w:t>A</w:t>
      </w:r>
      <w:r w:rsidR="00802102" w:rsidRPr="00C7664A">
        <w:t>ssociés participant à l’action</w:t>
      </w:r>
      <w:bookmarkEnd w:id="197"/>
      <w:bookmarkEnd w:id="198"/>
    </w:p>
    <w:p w:rsidR="00802102" w:rsidRPr="00C7664A" w:rsidRDefault="00802102" w:rsidP="00802102">
      <w:pPr>
        <w:spacing w:before="120"/>
        <w:jc w:val="both"/>
        <w:rPr>
          <w:lang w:val="fr-FR"/>
        </w:rPr>
      </w:pPr>
      <w:r w:rsidRPr="00C7664A">
        <w:rPr>
          <w:sz w:val="22"/>
          <w:lang w:val="fr-FR"/>
        </w:rPr>
        <w:t xml:space="preserve">Cette </w:t>
      </w:r>
      <w:r w:rsidR="00E535C5">
        <w:rPr>
          <w:sz w:val="22"/>
          <w:lang w:val="fr-FR"/>
        </w:rPr>
        <w:t>section</w:t>
      </w:r>
      <w:r w:rsidRPr="00C7664A">
        <w:rPr>
          <w:sz w:val="22"/>
          <w:lang w:val="fr-FR"/>
        </w:rPr>
        <w:t xml:space="preserve"> doit être complétée pour chaque organisation associée au sens du point 2.1.3 des lignes directrices à l’intention des demandeurs. Vous devez reproduire ce tableau autant de fois que nécessaire pour ajouter des associés.</w:t>
      </w:r>
    </w:p>
    <w:p w:rsidR="00802102" w:rsidRPr="00C7664A" w:rsidRDefault="00802102" w:rsidP="00802102">
      <w:pPr>
        <w:rPr>
          <w:b/>
          <w:sz w:val="22"/>
          <w:lang w:val="fr-FR"/>
        </w:rPr>
      </w:pPr>
    </w:p>
    <w:p w:rsidR="00802102" w:rsidRPr="00C7664A" w:rsidRDefault="00802102" w:rsidP="00BB3168">
      <w:pPr>
        <w:pStyle w:val="Heading2"/>
      </w:pPr>
      <w:bookmarkStart w:id="199" w:name="_Toc423948950"/>
      <w:bookmarkStart w:id="200" w:name="_Toc443583257"/>
      <w:r w:rsidRPr="00C7664A">
        <w:t>Déclarations</w:t>
      </w:r>
      <w:bookmarkEnd w:id="199"/>
      <w:bookmarkEnd w:id="200"/>
    </w:p>
    <w:p w:rsidR="00802102" w:rsidRPr="00C7664A" w:rsidRDefault="00802102" w:rsidP="00802102">
      <w:pPr>
        <w:rPr>
          <w:b/>
          <w:lang w:val="fr-FR"/>
        </w:rPr>
      </w:pPr>
    </w:p>
    <w:p w:rsidR="00802102" w:rsidRPr="00C7664A" w:rsidRDefault="00802102" w:rsidP="00BB3168">
      <w:pPr>
        <w:pStyle w:val="Heading2"/>
      </w:pPr>
      <w:bookmarkStart w:id="201" w:name="_Toc418693261"/>
      <w:bookmarkStart w:id="202" w:name="_Toc419203894"/>
      <w:bookmarkStart w:id="203" w:name="_Toc419211813"/>
      <w:bookmarkStart w:id="204" w:name="_Toc423948951"/>
      <w:bookmarkStart w:id="205" w:name="_Toc443583258"/>
      <w:bookmarkEnd w:id="201"/>
      <w:bookmarkEnd w:id="202"/>
      <w:bookmarkEnd w:id="203"/>
      <w:r w:rsidRPr="00C7664A">
        <w:t>Liste de contrôle personnelle</w:t>
      </w:r>
      <w:bookmarkEnd w:id="204"/>
      <w:bookmarkEnd w:id="205"/>
    </w:p>
    <w:p w:rsidR="00802102" w:rsidRPr="00C7664A" w:rsidRDefault="00802102" w:rsidP="00802102">
      <w:pPr>
        <w:rPr>
          <w:b/>
          <w:sz w:val="22"/>
          <w:lang w:val="fr-FR"/>
        </w:rPr>
      </w:pPr>
    </w:p>
    <w:p w:rsidR="00802102" w:rsidRPr="00C7664A" w:rsidRDefault="00802102" w:rsidP="00802102">
      <w:pPr>
        <w:rPr>
          <w:lang w:val="fr-FR"/>
        </w:rPr>
      </w:pPr>
      <w:bookmarkStart w:id="206" w:name="_Toc419211815"/>
      <w:bookmarkEnd w:id="206"/>
      <w:r w:rsidRPr="00C7664A">
        <w:rPr>
          <w:b/>
          <w:lang w:val="fr-FR"/>
        </w:rPr>
        <w:t xml:space="preserve">Liste de contrôle </w:t>
      </w:r>
      <w:r w:rsidR="00EB3815">
        <w:rPr>
          <w:b/>
          <w:lang w:val="fr-FR"/>
        </w:rPr>
        <w:t>pour la demande</w:t>
      </w:r>
      <w:r w:rsidRPr="00C7664A">
        <w:rPr>
          <w:b/>
          <w:lang w:val="fr-FR"/>
        </w:rPr>
        <w:t xml:space="preserve"> complète</w:t>
      </w:r>
    </w:p>
    <w:p w:rsidR="00802102" w:rsidRPr="00C7664A" w:rsidRDefault="00802102" w:rsidP="00802102">
      <w:pPr>
        <w:rPr>
          <w:b/>
          <w:lang w:val="fr-FR"/>
        </w:rPr>
      </w:pPr>
    </w:p>
    <w:p w:rsidR="00802102" w:rsidRPr="00C7664A" w:rsidRDefault="00802102" w:rsidP="00802102">
      <w:pPr>
        <w:spacing w:before="40" w:after="80" w:line="240" w:lineRule="exact"/>
        <w:jc w:val="center"/>
        <w:rPr>
          <w:b/>
          <w:caps/>
          <w:spacing w:val="-2"/>
          <w:sz w:val="22"/>
          <w:lang w:val="fr-FR"/>
        </w:rPr>
      </w:pPr>
      <w:r w:rsidRPr="00C7664A">
        <w:rPr>
          <w:b/>
          <w:caps/>
          <w:spacing w:val="-2"/>
          <w:sz w:val="22"/>
          <w:shd w:val="clear" w:color="auto" w:fill="FFFFFF"/>
          <w:lang w:val="fr-FR"/>
        </w:rPr>
        <w:t>EuropeAid/154555/DD/ACT/BD</w:t>
      </w:r>
    </w:p>
    <w:p w:rsidR="00802102" w:rsidRPr="00C7664A" w:rsidRDefault="00802102" w:rsidP="00802102">
      <w:pPr>
        <w:spacing w:before="40" w:after="80" w:line="240" w:lineRule="exact"/>
        <w:jc w:val="center"/>
        <w:rPr>
          <w:lang w:val="fr-FR"/>
        </w:rPr>
      </w:pPr>
      <w:r w:rsidRPr="00C7664A">
        <w:rPr>
          <w:i/>
          <w:sz w:val="22"/>
          <w:lang w:val="fr-FR"/>
        </w:rPr>
        <w:t xml:space="preserve"> (</w:t>
      </w:r>
      <w:proofErr w:type="gramStart"/>
      <w:r w:rsidRPr="00C7664A">
        <w:rPr>
          <w:i/>
          <w:sz w:val="22"/>
          <w:lang w:val="fr-FR"/>
        </w:rPr>
        <w:t>à</w:t>
      </w:r>
      <w:proofErr w:type="gramEnd"/>
      <w:r w:rsidRPr="00C7664A">
        <w:rPr>
          <w:i/>
          <w:sz w:val="22"/>
          <w:lang w:val="fr-FR"/>
        </w:rPr>
        <w:t xml:space="preserve"> remplir par le demandeur </w:t>
      </w:r>
      <w:r w:rsidR="00EB3815">
        <w:rPr>
          <w:i/>
          <w:sz w:val="22"/>
          <w:lang w:val="fr-FR"/>
        </w:rPr>
        <w:t>chef de file</w:t>
      </w:r>
      <w:r w:rsidRPr="00C7664A">
        <w:rPr>
          <w:i/>
          <w:sz w:val="22"/>
          <w:lang w:val="fr-FR"/>
        </w:rPr>
        <w:t xml:space="preserve"> </w:t>
      </w:r>
      <w:r w:rsidR="00667752">
        <w:rPr>
          <w:i/>
          <w:sz w:val="22"/>
          <w:lang w:val="fr-FR"/>
        </w:rPr>
        <w:t xml:space="preserve">pour son propre usage </w:t>
      </w:r>
      <w:r w:rsidRPr="00C7664A">
        <w:rPr>
          <w:i/>
          <w:sz w:val="22"/>
          <w:lang w:val="fr-FR"/>
        </w:rPr>
        <w:t>uniquement)</w:t>
      </w:r>
    </w:p>
    <w:tbl>
      <w:tblPr>
        <w:tblStyle w:val="TableWeb3"/>
        <w:tblpPr w:leftFromText="181" w:rightFromText="181" w:vertAnchor="text" w:tblpY="1"/>
        <w:tblOverlap w:val="never"/>
        <w:tblW w:w="4846" w:type="pct"/>
        <w:tblLayout w:type="fixed"/>
        <w:tblLook w:val="01E0" w:firstRow="1" w:lastRow="1" w:firstColumn="1" w:lastColumn="1" w:noHBand="0" w:noVBand="0"/>
      </w:tblPr>
      <w:tblGrid>
        <w:gridCol w:w="6535"/>
        <w:gridCol w:w="819"/>
        <w:gridCol w:w="841"/>
        <w:gridCol w:w="1274"/>
      </w:tblGrid>
      <w:tr w:rsidR="00802102" w:rsidRPr="00C7664A" w:rsidTr="0072476A">
        <w:trPr>
          <w:cnfStyle w:val="100000000000" w:firstRow="1" w:lastRow="0" w:firstColumn="0" w:lastColumn="0" w:oddVBand="0" w:evenVBand="0" w:oddHBand="0" w:evenHBand="0" w:firstRowFirstColumn="0" w:firstRowLastColumn="0" w:lastRowFirstColumn="0" w:lastRowLastColumn="0"/>
          <w:trHeight w:val="663"/>
        </w:trPr>
        <w:tc>
          <w:tcPr>
            <w:tcW w:w="3419" w:type="pct"/>
            <w:tcBorders>
              <w:top w:val="outset" w:sz="24" w:space="0" w:color="auto"/>
            </w:tcBorders>
            <w:vAlign w:val="center"/>
          </w:tcPr>
          <w:p w:rsidR="00802102" w:rsidRPr="00C7664A" w:rsidRDefault="00802102" w:rsidP="0072476A">
            <w:pPr>
              <w:tabs>
                <w:tab w:val="left" w:pos="-284"/>
              </w:tabs>
              <w:spacing w:line="240" w:lineRule="exact"/>
              <w:rPr>
                <w:sz w:val="22"/>
                <w:szCs w:val="22"/>
                <w:lang w:val="fr-FR"/>
              </w:rPr>
            </w:pPr>
            <w:r w:rsidRPr="00C7664A">
              <w:rPr>
                <w:b/>
                <w:sz w:val="22"/>
                <w:szCs w:val="22"/>
                <w:lang w:val="fr-FR"/>
              </w:rPr>
              <w:t>Intitulé de la proposition:</w:t>
            </w:r>
          </w:p>
        </w:tc>
        <w:tc>
          <w:tcPr>
            <w:tcW w:w="411" w:type="pct"/>
            <w:tcBorders>
              <w:top w:val="outset" w:sz="24" w:space="0" w:color="auto"/>
            </w:tcBorders>
          </w:tcPr>
          <w:p w:rsidR="00802102" w:rsidRPr="00C7664A" w:rsidRDefault="00802102" w:rsidP="0072476A">
            <w:pPr>
              <w:tabs>
                <w:tab w:val="left" w:pos="-284"/>
                <w:tab w:val="left" w:pos="125"/>
              </w:tabs>
              <w:spacing w:line="240" w:lineRule="exact"/>
              <w:ind w:right="-242"/>
              <w:rPr>
                <w:b/>
                <w:sz w:val="22"/>
                <w:szCs w:val="22"/>
                <w:lang w:val="fr-FR"/>
              </w:rPr>
            </w:pPr>
          </w:p>
        </w:tc>
        <w:tc>
          <w:tcPr>
            <w:tcW w:w="423" w:type="pct"/>
            <w:tcBorders>
              <w:top w:val="outset" w:sz="24" w:space="0" w:color="auto"/>
            </w:tcBorders>
          </w:tcPr>
          <w:p w:rsidR="00802102" w:rsidRPr="00C7664A" w:rsidRDefault="00802102" w:rsidP="0072476A">
            <w:pPr>
              <w:tabs>
                <w:tab w:val="left" w:pos="-284"/>
              </w:tabs>
              <w:spacing w:line="240" w:lineRule="exact"/>
              <w:jc w:val="center"/>
              <w:rPr>
                <w:b/>
                <w:sz w:val="22"/>
                <w:szCs w:val="22"/>
                <w:lang w:val="fr-FR"/>
              </w:rPr>
            </w:pPr>
          </w:p>
        </w:tc>
        <w:tc>
          <w:tcPr>
            <w:tcW w:w="641" w:type="pct"/>
            <w:tcBorders>
              <w:top w:val="outset" w:sz="24" w:space="0" w:color="auto"/>
            </w:tcBorders>
          </w:tcPr>
          <w:p w:rsidR="00802102" w:rsidRPr="00C7664A" w:rsidRDefault="00802102" w:rsidP="0072476A">
            <w:pPr>
              <w:tabs>
                <w:tab w:val="left" w:pos="-284"/>
              </w:tabs>
              <w:spacing w:line="240" w:lineRule="exact"/>
              <w:jc w:val="center"/>
              <w:rPr>
                <w:b/>
                <w:sz w:val="22"/>
                <w:szCs w:val="22"/>
                <w:lang w:val="fr-FR"/>
              </w:rPr>
            </w:pPr>
          </w:p>
        </w:tc>
      </w:tr>
      <w:tr w:rsidR="00802102" w:rsidRPr="00C7664A" w:rsidTr="0072476A">
        <w:trPr>
          <w:trHeight w:val="663"/>
        </w:trPr>
        <w:tc>
          <w:tcPr>
            <w:tcW w:w="3419" w:type="pct"/>
            <w:shd w:val="clear" w:color="auto" w:fill="D9D9D9"/>
            <w:vAlign w:val="center"/>
          </w:tcPr>
          <w:p w:rsidR="00802102" w:rsidRPr="00C7664A" w:rsidRDefault="00802102" w:rsidP="00011E5A">
            <w:pPr>
              <w:tabs>
                <w:tab w:val="left" w:pos="-284"/>
              </w:tabs>
              <w:spacing w:line="240" w:lineRule="exact"/>
              <w:jc w:val="center"/>
              <w:rPr>
                <w:b/>
                <w:sz w:val="22"/>
                <w:szCs w:val="22"/>
                <w:lang w:val="fr-FR"/>
              </w:rPr>
            </w:pPr>
            <w:r w:rsidRPr="00C7664A">
              <w:rPr>
                <w:b/>
                <w:sz w:val="22"/>
                <w:lang w:val="fr-FR"/>
              </w:rPr>
              <w:t xml:space="preserve">Avant d’envoyer votre </w:t>
            </w:r>
            <w:r w:rsidR="00667752">
              <w:rPr>
                <w:b/>
                <w:sz w:val="22"/>
                <w:lang w:val="fr-FR"/>
              </w:rPr>
              <w:t>demande</w:t>
            </w:r>
            <w:r w:rsidRPr="00C7664A">
              <w:rPr>
                <w:b/>
                <w:sz w:val="22"/>
                <w:lang w:val="fr-FR"/>
              </w:rPr>
              <w:t xml:space="preserve"> complète</w:t>
            </w:r>
            <w:r w:rsidR="004327CD" w:rsidRPr="00C7664A">
              <w:rPr>
                <w:b/>
                <w:sz w:val="22"/>
                <w:lang w:val="fr-FR"/>
              </w:rPr>
              <w:t>, v</w:t>
            </w:r>
            <w:r w:rsidRPr="00C7664A">
              <w:rPr>
                <w:b/>
                <w:sz w:val="22"/>
                <w:lang w:val="fr-FR"/>
              </w:rPr>
              <w:t>érifie</w:t>
            </w:r>
            <w:r w:rsidR="00667752">
              <w:rPr>
                <w:b/>
                <w:sz w:val="22"/>
                <w:lang w:val="fr-FR"/>
              </w:rPr>
              <w:t>z</w:t>
            </w:r>
            <w:r w:rsidRPr="00C7664A">
              <w:rPr>
                <w:b/>
                <w:sz w:val="22"/>
                <w:lang w:val="fr-FR"/>
              </w:rPr>
              <w:t xml:space="preserve"> que chacun des critères</w:t>
            </w:r>
            <w:r w:rsidR="00667752">
              <w:rPr>
                <w:b/>
                <w:sz w:val="22"/>
                <w:lang w:val="fr-FR"/>
              </w:rPr>
              <w:t xml:space="preserve"> énumérés</w:t>
            </w:r>
            <w:r w:rsidRPr="00C7664A">
              <w:rPr>
                <w:b/>
                <w:sz w:val="22"/>
                <w:lang w:val="fr-FR"/>
              </w:rPr>
              <w:t xml:space="preserve"> ci-après </w:t>
            </w:r>
            <w:r w:rsidR="00667752">
              <w:rPr>
                <w:b/>
                <w:sz w:val="22"/>
                <w:lang w:val="fr-FR"/>
              </w:rPr>
              <w:t>a</w:t>
            </w:r>
            <w:r w:rsidRPr="00C7664A">
              <w:rPr>
                <w:b/>
                <w:sz w:val="22"/>
                <w:lang w:val="fr-FR"/>
              </w:rPr>
              <w:t xml:space="preserve"> été </w:t>
            </w:r>
            <w:r w:rsidR="00667752">
              <w:rPr>
                <w:b/>
                <w:sz w:val="22"/>
                <w:lang w:val="fr-FR"/>
              </w:rPr>
              <w:t>parfaitement respecté</w:t>
            </w:r>
            <w:r w:rsidRPr="00C7664A">
              <w:rPr>
                <w:b/>
                <w:sz w:val="22"/>
                <w:lang w:val="fr-FR"/>
              </w:rPr>
              <w:t>:</w:t>
            </w:r>
          </w:p>
        </w:tc>
        <w:tc>
          <w:tcPr>
            <w:tcW w:w="411" w:type="pct"/>
            <w:shd w:val="clear" w:color="auto" w:fill="D9D9D9"/>
            <w:vAlign w:val="center"/>
          </w:tcPr>
          <w:p w:rsidR="00802102" w:rsidRPr="00C7664A" w:rsidRDefault="00802102" w:rsidP="0072476A">
            <w:pPr>
              <w:tabs>
                <w:tab w:val="left" w:pos="-284"/>
              </w:tabs>
              <w:spacing w:line="240" w:lineRule="exact"/>
              <w:jc w:val="center"/>
              <w:rPr>
                <w:b/>
                <w:sz w:val="22"/>
                <w:szCs w:val="22"/>
                <w:lang w:val="fr-FR"/>
              </w:rPr>
            </w:pPr>
            <w:r w:rsidRPr="00C7664A">
              <w:rPr>
                <w:b/>
                <w:sz w:val="22"/>
                <w:szCs w:val="22"/>
                <w:lang w:val="fr-FR"/>
              </w:rPr>
              <w:t>Oui</w:t>
            </w:r>
          </w:p>
        </w:tc>
        <w:tc>
          <w:tcPr>
            <w:tcW w:w="423" w:type="pct"/>
            <w:shd w:val="clear" w:color="auto" w:fill="D9D9D9"/>
            <w:vAlign w:val="center"/>
          </w:tcPr>
          <w:p w:rsidR="00802102" w:rsidRPr="00C7664A" w:rsidRDefault="00802102" w:rsidP="0072476A">
            <w:pPr>
              <w:tabs>
                <w:tab w:val="left" w:pos="-284"/>
              </w:tabs>
              <w:spacing w:line="240" w:lineRule="exact"/>
              <w:jc w:val="center"/>
              <w:rPr>
                <w:b/>
                <w:sz w:val="22"/>
                <w:szCs w:val="22"/>
                <w:lang w:val="fr-FR"/>
              </w:rPr>
            </w:pPr>
            <w:r w:rsidRPr="00C7664A">
              <w:rPr>
                <w:b/>
                <w:sz w:val="22"/>
                <w:szCs w:val="22"/>
                <w:lang w:val="fr-FR"/>
              </w:rPr>
              <w:t>Non</w:t>
            </w:r>
          </w:p>
        </w:tc>
        <w:tc>
          <w:tcPr>
            <w:tcW w:w="641" w:type="pct"/>
            <w:shd w:val="clear" w:color="auto" w:fill="D9D9D9"/>
            <w:vAlign w:val="center"/>
          </w:tcPr>
          <w:p w:rsidR="00802102" w:rsidRPr="00C7664A" w:rsidRDefault="00802102" w:rsidP="0072476A">
            <w:pPr>
              <w:tabs>
                <w:tab w:val="left" w:pos="-284"/>
              </w:tabs>
              <w:spacing w:line="240" w:lineRule="exact"/>
              <w:jc w:val="center"/>
              <w:rPr>
                <w:b/>
                <w:sz w:val="22"/>
                <w:szCs w:val="22"/>
                <w:lang w:val="fr-FR"/>
              </w:rPr>
            </w:pPr>
            <w:r w:rsidRPr="00C7664A">
              <w:rPr>
                <w:b/>
                <w:sz w:val="22"/>
                <w:szCs w:val="22"/>
                <w:lang w:val="fr-FR"/>
              </w:rPr>
              <w:t>s.o.</w:t>
            </w:r>
          </w:p>
        </w:tc>
      </w:tr>
      <w:tr w:rsidR="00802102" w:rsidRPr="00A34C85" w:rsidTr="0072476A">
        <w:trPr>
          <w:trHeight w:val="298"/>
        </w:trPr>
        <w:tc>
          <w:tcPr>
            <w:tcW w:w="3419" w:type="pct"/>
          </w:tcPr>
          <w:p w:rsidR="00802102" w:rsidRPr="00C7664A" w:rsidRDefault="00802102" w:rsidP="0072476A">
            <w:pPr>
              <w:tabs>
                <w:tab w:val="left" w:pos="-284"/>
              </w:tabs>
              <w:spacing w:line="240" w:lineRule="exact"/>
              <w:rPr>
                <w:sz w:val="22"/>
                <w:szCs w:val="22"/>
                <w:lang w:val="fr-FR"/>
              </w:rPr>
            </w:pPr>
            <w:r w:rsidRPr="00C7664A">
              <w:rPr>
                <w:noProof/>
                <w:sz w:val="22"/>
                <w:szCs w:val="22"/>
                <w:lang w:val="fr-FR"/>
              </w:rPr>
              <w:t xml:space="preserve">1. Le formulaire correct de subvention a été utilisé. </w:t>
            </w:r>
          </w:p>
        </w:tc>
        <w:tc>
          <w:tcPr>
            <w:tcW w:w="411" w:type="pct"/>
          </w:tcPr>
          <w:p w:rsidR="00802102" w:rsidRPr="00C7664A" w:rsidRDefault="00802102" w:rsidP="0072476A">
            <w:pPr>
              <w:tabs>
                <w:tab w:val="left" w:pos="-284"/>
              </w:tabs>
              <w:spacing w:line="240" w:lineRule="exact"/>
              <w:rPr>
                <w:sz w:val="22"/>
                <w:szCs w:val="22"/>
                <w:lang w:val="fr-FR"/>
              </w:rPr>
            </w:pPr>
          </w:p>
        </w:tc>
        <w:tc>
          <w:tcPr>
            <w:tcW w:w="423" w:type="pct"/>
          </w:tcPr>
          <w:p w:rsidR="00802102" w:rsidRPr="00C7664A" w:rsidRDefault="00802102" w:rsidP="0072476A">
            <w:pPr>
              <w:tabs>
                <w:tab w:val="left" w:pos="-284"/>
              </w:tabs>
              <w:spacing w:line="240" w:lineRule="exact"/>
              <w:rPr>
                <w:sz w:val="22"/>
                <w:szCs w:val="22"/>
                <w:lang w:val="fr-FR"/>
              </w:rPr>
            </w:pPr>
          </w:p>
        </w:tc>
        <w:tc>
          <w:tcPr>
            <w:tcW w:w="641" w:type="pct"/>
          </w:tcPr>
          <w:p w:rsidR="00802102" w:rsidRPr="00C7664A" w:rsidRDefault="00802102" w:rsidP="0072476A">
            <w:pPr>
              <w:tabs>
                <w:tab w:val="left" w:pos="-284"/>
              </w:tabs>
              <w:spacing w:line="240" w:lineRule="exact"/>
              <w:rPr>
                <w:sz w:val="22"/>
                <w:szCs w:val="22"/>
                <w:lang w:val="fr-FR"/>
              </w:rPr>
            </w:pPr>
          </w:p>
        </w:tc>
      </w:tr>
      <w:tr w:rsidR="00802102" w:rsidRPr="00A34C85" w:rsidTr="0072476A">
        <w:trPr>
          <w:trHeight w:val="298"/>
        </w:trPr>
        <w:tc>
          <w:tcPr>
            <w:tcW w:w="3419" w:type="pct"/>
          </w:tcPr>
          <w:p w:rsidR="00802102" w:rsidRPr="00C7664A" w:rsidRDefault="00802102" w:rsidP="0072476A">
            <w:pPr>
              <w:tabs>
                <w:tab w:val="left" w:pos="-284"/>
              </w:tabs>
              <w:spacing w:line="240" w:lineRule="exact"/>
              <w:rPr>
                <w:sz w:val="22"/>
                <w:szCs w:val="22"/>
                <w:lang w:val="fr-FR"/>
              </w:rPr>
            </w:pPr>
            <w:r w:rsidRPr="00C7664A">
              <w:rPr>
                <w:noProof/>
                <w:sz w:val="22"/>
                <w:szCs w:val="22"/>
                <w:lang w:val="fr-FR"/>
              </w:rPr>
              <w:t>2. La déclaration du demandeur est remplie et signée.</w:t>
            </w:r>
          </w:p>
        </w:tc>
        <w:tc>
          <w:tcPr>
            <w:tcW w:w="411" w:type="pct"/>
          </w:tcPr>
          <w:p w:rsidR="00802102" w:rsidRPr="00C7664A" w:rsidRDefault="00802102" w:rsidP="0072476A">
            <w:pPr>
              <w:tabs>
                <w:tab w:val="left" w:pos="-284"/>
              </w:tabs>
              <w:spacing w:line="240" w:lineRule="exact"/>
              <w:rPr>
                <w:sz w:val="22"/>
                <w:szCs w:val="22"/>
                <w:lang w:val="fr-FR"/>
              </w:rPr>
            </w:pPr>
          </w:p>
        </w:tc>
        <w:tc>
          <w:tcPr>
            <w:tcW w:w="423" w:type="pct"/>
          </w:tcPr>
          <w:p w:rsidR="00802102" w:rsidRPr="00C7664A" w:rsidRDefault="00802102" w:rsidP="0072476A">
            <w:pPr>
              <w:tabs>
                <w:tab w:val="left" w:pos="-284"/>
              </w:tabs>
              <w:spacing w:line="240" w:lineRule="exact"/>
              <w:rPr>
                <w:sz w:val="22"/>
                <w:szCs w:val="22"/>
                <w:lang w:val="fr-FR"/>
              </w:rPr>
            </w:pPr>
          </w:p>
        </w:tc>
        <w:tc>
          <w:tcPr>
            <w:tcW w:w="641" w:type="pct"/>
          </w:tcPr>
          <w:p w:rsidR="00802102" w:rsidRPr="00C7664A" w:rsidRDefault="00802102" w:rsidP="0072476A">
            <w:pPr>
              <w:tabs>
                <w:tab w:val="left" w:pos="-284"/>
              </w:tabs>
              <w:spacing w:line="240" w:lineRule="exact"/>
              <w:rPr>
                <w:sz w:val="22"/>
                <w:szCs w:val="22"/>
                <w:lang w:val="fr-FR"/>
              </w:rPr>
            </w:pPr>
          </w:p>
        </w:tc>
      </w:tr>
      <w:tr w:rsidR="00802102" w:rsidRPr="00A34C85" w:rsidTr="0072476A">
        <w:trPr>
          <w:trHeight w:val="298"/>
        </w:trPr>
        <w:tc>
          <w:tcPr>
            <w:tcW w:w="3419" w:type="pct"/>
          </w:tcPr>
          <w:p w:rsidR="00802102" w:rsidRPr="00C7664A" w:rsidRDefault="00802102" w:rsidP="0072476A">
            <w:pPr>
              <w:tabs>
                <w:tab w:val="left" w:pos="-284"/>
              </w:tabs>
              <w:spacing w:line="240" w:lineRule="exact"/>
              <w:rPr>
                <w:sz w:val="22"/>
                <w:szCs w:val="22"/>
                <w:lang w:val="fr-FR"/>
              </w:rPr>
            </w:pPr>
            <w:r w:rsidRPr="00C7664A">
              <w:rPr>
                <w:noProof/>
                <w:sz w:val="22"/>
                <w:szCs w:val="22"/>
                <w:lang w:val="fr-FR"/>
              </w:rPr>
              <w:t>3. La proposition est dactylographiée et est écrite dans un langage admissible pour cet appel. (Lorsque plus d'une langue est autorisée, la proposition est rédigée dans celle qui est la plus communément utilisée par la population cible dans le pays dans lequel l'action a lieu).</w:t>
            </w:r>
          </w:p>
        </w:tc>
        <w:tc>
          <w:tcPr>
            <w:tcW w:w="411" w:type="pct"/>
          </w:tcPr>
          <w:p w:rsidR="00802102" w:rsidRPr="00C7664A" w:rsidRDefault="00802102" w:rsidP="0072476A">
            <w:pPr>
              <w:tabs>
                <w:tab w:val="left" w:pos="-284"/>
              </w:tabs>
              <w:spacing w:line="240" w:lineRule="exact"/>
              <w:rPr>
                <w:sz w:val="22"/>
                <w:szCs w:val="22"/>
                <w:lang w:val="fr-FR"/>
              </w:rPr>
            </w:pPr>
          </w:p>
        </w:tc>
        <w:tc>
          <w:tcPr>
            <w:tcW w:w="423" w:type="pct"/>
          </w:tcPr>
          <w:p w:rsidR="00802102" w:rsidRPr="00C7664A" w:rsidRDefault="00802102" w:rsidP="0072476A">
            <w:pPr>
              <w:tabs>
                <w:tab w:val="left" w:pos="-284"/>
              </w:tabs>
              <w:spacing w:line="240" w:lineRule="exact"/>
              <w:rPr>
                <w:sz w:val="22"/>
                <w:szCs w:val="22"/>
                <w:lang w:val="fr-FR"/>
              </w:rPr>
            </w:pPr>
          </w:p>
        </w:tc>
        <w:tc>
          <w:tcPr>
            <w:tcW w:w="641" w:type="pct"/>
          </w:tcPr>
          <w:p w:rsidR="00802102" w:rsidRPr="00C7664A" w:rsidRDefault="00802102" w:rsidP="0072476A">
            <w:pPr>
              <w:tabs>
                <w:tab w:val="left" w:pos="-284"/>
              </w:tabs>
              <w:spacing w:line="240" w:lineRule="exact"/>
              <w:rPr>
                <w:sz w:val="22"/>
                <w:szCs w:val="22"/>
                <w:lang w:val="fr-FR"/>
              </w:rPr>
            </w:pPr>
          </w:p>
        </w:tc>
      </w:tr>
      <w:tr w:rsidR="00802102" w:rsidRPr="00A34C85" w:rsidTr="0072476A">
        <w:trPr>
          <w:trHeight w:val="298"/>
        </w:trPr>
        <w:tc>
          <w:tcPr>
            <w:tcW w:w="3419" w:type="pct"/>
          </w:tcPr>
          <w:p w:rsidR="00802102" w:rsidRPr="00C7664A" w:rsidRDefault="00802102" w:rsidP="0072476A">
            <w:pPr>
              <w:tabs>
                <w:tab w:val="left" w:pos="-284"/>
              </w:tabs>
              <w:spacing w:line="240" w:lineRule="exact"/>
              <w:rPr>
                <w:sz w:val="22"/>
                <w:szCs w:val="22"/>
                <w:lang w:val="fr-FR"/>
              </w:rPr>
            </w:pPr>
            <w:r w:rsidRPr="00C7664A">
              <w:rPr>
                <w:noProof/>
                <w:sz w:val="22"/>
                <w:szCs w:val="22"/>
                <w:lang w:val="fr-FR"/>
              </w:rPr>
              <w:t>4. Un original et le nombre de copie(s) prévu dans la section 2.2 des lignes directrices sont joints (Veuillez indiquer «sans objet» (S.O.) si vous envoyez votre proposition via PROSPECT)</w:t>
            </w:r>
          </w:p>
        </w:tc>
        <w:tc>
          <w:tcPr>
            <w:tcW w:w="411" w:type="pct"/>
          </w:tcPr>
          <w:p w:rsidR="00802102" w:rsidRPr="00C7664A" w:rsidRDefault="00802102" w:rsidP="0072476A">
            <w:pPr>
              <w:tabs>
                <w:tab w:val="left" w:pos="-284"/>
              </w:tabs>
              <w:spacing w:line="240" w:lineRule="exact"/>
              <w:rPr>
                <w:sz w:val="22"/>
                <w:szCs w:val="22"/>
                <w:lang w:val="fr-FR"/>
              </w:rPr>
            </w:pPr>
          </w:p>
        </w:tc>
        <w:tc>
          <w:tcPr>
            <w:tcW w:w="423" w:type="pct"/>
          </w:tcPr>
          <w:p w:rsidR="00802102" w:rsidRPr="00C7664A" w:rsidRDefault="00802102" w:rsidP="0072476A">
            <w:pPr>
              <w:tabs>
                <w:tab w:val="left" w:pos="-284"/>
              </w:tabs>
              <w:spacing w:line="240" w:lineRule="exact"/>
              <w:rPr>
                <w:sz w:val="22"/>
                <w:szCs w:val="22"/>
                <w:lang w:val="fr-FR"/>
              </w:rPr>
            </w:pPr>
          </w:p>
        </w:tc>
        <w:tc>
          <w:tcPr>
            <w:tcW w:w="641" w:type="pct"/>
          </w:tcPr>
          <w:p w:rsidR="00802102" w:rsidRPr="00C7664A" w:rsidRDefault="00802102" w:rsidP="0072476A">
            <w:pPr>
              <w:tabs>
                <w:tab w:val="left" w:pos="-284"/>
              </w:tabs>
              <w:spacing w:line="240" w:lineRule="exact"/>
              <w:rPr>
                <w:sz w:val="22"/>
                <w:szCs w:val="22"/>
                <w:lang w:val="fr-FR"/>
              </w:rPr>
            </w:pPr>
          </w:p>
        </w:tc>
      </w:tr>
      <w:tr w:rsidR="00802102" w:rsidRPr="00A34C85" w:rsidTr="0072476A">
        <w:trPr>
          <w:trHeight w:val="298"/>
        </w:trPr>
        <w:tc>
          <w:tcPr>
            <w:tcW w:w="3419" w:type="pct"/>
          </w:tcPr>
          <w:p w:rsidR="00802102" w:rsidRPr="00C7664A" w:rsidRDefault="00802102" w:rsidP="0072476A">
            <w:pPr>
              <w:tabs>
                <w:tab w:val="left" w:pos="-284"/>
              </w:tabs>
              <w:spacing w:line="240" w:lineRule="exact"/>
              <w:rPr>
                <w:sz w:val="22"/>
                <w:szCs w:val="22"/>
                <w:lang w:val="fr-FR"/>
              </w:rPr>
            </w:pPr>
            <w:r w:rsidRPr="00C7664A">
              <w:rPr>
                <w:noProof/>
                <w:sz w:val="22"/>
                <w:szCs w:val="22"/>
                <w:lang w:val="fr-FR"/>
              </w:rPr>
              <w:t>5. Une version électronique de la note succincte de présentation (CD-ROM) est jointe (Veuillez indiquer «sans objet» (S.O.) si vous envoyez votre proposition via PROSPECT).</w:t>
            </w:r>
          </w:p>
        </w:tc>
        <w:tc>
          <w:tcPr>
            <w:tcW w:w="411" w:type="pct"/>
          </w:tcPr>
          <w:p w:rsidR="00802102" w:rsidRPr="00C7664A" w:rsidRDefault="00802102" w:rsidP="0072476A">
            <w:pPr>
              <w:tabs>
                <w:tab w:val="left" w:pos="-284"/>
              </w:tabs>
              <w:spacing w:line="240" w:lineRule="exact"/>
              <w:rPr>
                <w:sz w:val="22"/>
                <w:szCs w:val="22"/>
                <w:lang w:val="fr-FR"/>
              </w:rPr>
            </w:pPr>
          </w:p>
        </w:tc>
        <w:tc>
          <w:tcPr>
            <w:tcW w:w="423" w:type="pct"/>
          </w:tcPr>
          <w:p w:rsidR="00802102" w:rsidRPr="00C7664A" w:rsidRDefault="00802102" w:rsidP="0072476A">
            <w:pPr>
              <w:tabs>
                <w:tab w:val="left" w:pos="-284"/>
              </w:tabs>
              <w:spacing w:line="240" w:lineRule="exact"/>
              <w:rPr>
                <w:sz w:val="22"/>
                <w:szCs w:val="22"/>
                <w:lang w:val="fr-FR"/>
              </w:rPr>
            </w:pPr>
          </w:p>
        </w:tc>
        <w:tc>
          <w:tcPr>
            <w:tcW w:w="641" w:type="pct"/>
          </w:tcPr>
          <w:p w:rsidR="00802102" w:rsidRPr="00C7664A" w:rsidRDefault="00802102" w:rsidP="0072476A">
            <w:pPr>
              <w:tabs>
                <w:tab w:val="left" w:pos="-284"/>
              </w:tabs>
              <w:spacing w:line="240" w:lineRule="exact"/>
              <w:rPr>
                <w:sz w:val="22"/>
                <w:szCs w:val="22"/>
                <w:lang w:val="fr-FR"/>
              </w:rPr>
            </w:pPr>
          </w:p>
        </w:tc>
      </w:tr>
      <w:tr w:rsidR="00802102" w:rsidRPr="00A34C85" w:rsidTr="0072476A">
        <w:trPr>
          <w:trHeight w:val="298"/>
        </w:trPr>
        <w:tc>
          <w:tcPr>
            <w:tcW w:w="3419" w:type="pct"/>
          </w:tcPr>
          <w:p w:rsidR="00802102" w:rsidRPr="00C7664A" w:rsidRDefault="00802102" w:rsidP="0072476A">
            <w:pPr>
              <w:tabs>
                <w:tab w:val="left" w:pos="-284"/>
              </w:tabs>
              <w:spacing w:line="240" w:lineRule="exact"/>
              <w:rPr>
                <w:sz w:val="22"/>
                <w:szCs w:val="22"/>
                <w:lang w:val="fr-FR"/>
              </w:rPr>
            </w:pPr>
            <w:r w:rsidRPr="00C7664A">
              <w:rPr>
                <w:noProof/>
                <w:sz w:val="22"/>
                <w:szCs w:val="22"/>
                <w:lang w:val="fr-FR"/>
              </w:rPr>
              <w:t>6. Chaque codemandeur a rempli, signé et soumis le mandat. (Si un/des codemandeur(s) n'est/ne sont pas obligatoire(s): Veuillez indiquer «sans objet» (S.O.) s’il n’y a pas de codemandeur)</w:t>
            </w:r>
          </w:p>
        </w:tc>
        <w:tc>
          <w:tcPr>
            <w:tcW w:w="411" w:type="pct"/>
          </w:tcPr>
          <w:p w:rsidR="00802102" w:rsidRPr="00C7664A" w:rsidRDefault="00802102" w:rsidP="0072476A">
            <w:pPr>
              <w:tabs>
                <w:tab w:val="left" w:pos="-284"/>
              </w:tabs>
              <w:spacing w:line="240" w:lineRule="exact"/>
              <w:rPr>
                <w:sz w:val="22"/>
                <w:szCs w:val="22"/>
                <w:lang w:val="fr-FR"/>
              </w:rPr>
            </w:pPr>
          </w:p>
        </w:tc>
        <w:tc>
          <w:tcPr>
            <w:tcW w:w="423" w:type="pct"/>
          </w:tcPr>
          <w:p w:rsidR="00802102" w:rsidRPr="00C7664A" w:rsidRDefault="00802102" w:rsidP="0072476A">
            <w:pPr>
              <w:tabs>
                <w:tab w:val="left" w:pos="-284"/>
              </w:tabs>
              <w:spacing w:line="240" w:lineRule="exact"/>
              <w:rPr>
                <w:sz w:val="22"/>
                <w:szCs w:val="22"/>
                <w:lang w:val="fr-FR"/>
              </w:rPr>
            </w:pPr>
          </w:p>
        </w:tc>
        <w:tc>
          <w:tcPr>
            <w:tcW w:w="641" w:type="pct"/>
          </w:tcPr>
          <w:p w:rsidR="00802102" w:rsidRPr="00C7664A" w:rsidRDefault="00802102" w:rsidP="0072476A">
            <w:pPr>
              <w:tabs>
                <w:tab w:val="left" w:pos="-284"/>
              </w:tabs>
              <w:spacing w:line="240" w:lineRule="exact"/>
              <w:rPr>
                <w:sz w:val="22"/>
                <w:szCs w:val="22"/>
                <w:lang w:val="fr-FR"/>
              </w:rPr>
            </w:pPr>
          </w:p>
        </w:tc>
      </w:tr>
      <w:tr w:rsidR="00802102" w:rsidRPr="00A34C85" w:rsidTr="0072476A">
        <w:trPr>
          <w:trHeight w:val="298"/>
        </w:trPr>
        <w:tc>
          <w:tcPr>
            <w:tcW w:w="3419" w:type="pct"/>
          </w:tcPr>
          <w:p w:rsidR="00802102" w:rsidRPr="00C7664A" w:rsidRDefault="00802102" w:rsidP="0072476A">
            <w:pPr>
              <w:tabs>
                <w:tab w:val="left" w:pos="-284"/>
              </w:tabs>
              <w:spacing w:line="240" w:lineRule="exact"/>
              <w:rPr>
                <w:sz w:val="22"/>
                <w:szCs w:val="22"/>
                <w:lang w:val="fr-FR"/>
              </w:rPr>
            </w:pPr>
            <w:r w:rsidRPr="00C7664A">
              <w:rPr>
                <w:noProof/>
                <w:sz w:val="22"/>
                <w:szCs w:val="22"/>
                <w:lang w:val="fr-FR"/>
              </w:rPr>
              <w:t>7. Chaque(s) entité(s) affiliée(s) a rempli, signé et soumis une déclaration d'entité affiliée. (Si une/des entité(s) affiliée(s) n'est/ne sont pas obligatoire(s): Veuillez indiquer «sans objet» (S.O.) s’il n’y a pas d'entité affiliée).</w:t>
            </w:r>
          </w:p>
        </w:tc>
        <w:tc>
          <w:tcPr>
            <w:tcW w:w="411" w:type="pct"/>
          </w:tcPr>
          <w:p w:rsidR="00802102" w:rsidRPr="00C7664A" w:rsidRDefault="00802102" w:rsidP="0072476A">
            <w:pPr>
              <w:tabs>
                <w:tab w:val="left" w:pos="-284"/>
              </w:tabs>
              <w:spacing w:line="240" w:lineRule="exact"/>
              <w:rPr>
                <w:sz w:val="22"/>
                <w:szCs w:val="22"/>
                <w:lang w:val="fr-FR"/>
              </w:rPr>
            </w:pPr>
          </w:p>
        </w:tc>
        <w:tc>
          <w:tcPr>
            <w:tcW w:w="423" w:type="pct"/>
          </w:tcPr>
          <w:p w:rsidR="00802102" w:rsidRPr="00C7664A" w:rsidRDefault="00802102" w:rsidP="0072476A">
            <w:pPr>
              <w:tabs>
                <w:tab w:val="left" w:pos="-284"/>
              </w:tabs>
              <w:spacing w:line="240" w:lineRule="exact"/>
              <w:rPr>
                <w:sz w:val="22"/>
                <w:szCs w:val="22"/>
                <w:lang w:val="fr-FR"/>
              </w:rPr>
            </w:pPr>
          </w:p>
        </w:tc>
        <w:tc>
          <w:tcPr>
            <w:tcW w:w="641" w:type="pct"/>
          </w:tcPr>
          <w:p w:rsidR="00802102" w:rsidRPr="00C7664A" w:rsidRDefault="00802102" w:rsidP="0072476A">
            <w:pPr>
              <w:tabs>
                <w:tab w:val="left" w:pos="-284"/>
              </w:tabs>
              <w:spacing w:line="240" w:lineRule="exact"/>
              <w:rPr>
                <w:sz w:val="22"/>
                <w:szCs w:val="22"/>
                <w:lang w:val="fr-FR"/>
              </w:rPr>
            </w:pPr>
          </w:p>
        </w:tc>
      </w:tr>
      <w:tr w:rsidR="00802102" w:rsidRPr="00A34C85" w:rsidTr="0072476A">
        <w:trPr>
          <w:trHeight w:val="298"/>
        </w:trPr>
        <w:tc>
          <w:tcPr>
            <w:tcW w:w="3419" w:type="pct"/>
          </w:tcPr>
          <w:p w:rsidR="00802102" w:rsidRPr="00C7664A" w:rsidRDefault="00802102" w:rsidP="0072476A">
            <w:pPr>
              <w:tabs>
                <w:tab w:val="left" w:pos="-284"/>
              </w:tabs>
              <w:spacing w:line="240" w:lineRule="exact"/>
              <w:rPr>
                <w:sz w:val="22"/>
                <w:szCs w:val="22"/>
                <w:lang w:val="fr-FR"/>
              </w:rPr>
            </w:pPr>
            <w:r w:rsidRPr="00C7664A">
              <w:rPr>
                <w:noProof/>
                <w:sz w:val="22"/>
                <w:szCs w:val="22"/>
                <w:lang w:val="fr-FR"/>
              </w:rPr>
              <w:t>8. Le budget est joint, équilibré et présenté dans le format requis et libellé en euros.</w:t>
            </w:r>
          </w:p>
        </w:tc>
        <w:tc>
          <w:tcPr>
            <w:tcW w:w="411" w:type="pct"/>
          </w:tcPr>
          <w:p w:rsidR="00802102" w:rsidRPr="00C7664A" w:rsidRDefault="00802102" w:rsidP="0072476A">
            <w:pPr>
              <w:tabs>
                <w:tab w:val="left" w:pos="-284"/>
              </w:tabs>
              <w:spacing w:line="240" w:lineRule="exact"/>
              <w:rPr>
                <w:sz w:val="22"/>
                <w:szCs w:val="22"/>
                <w:lang w:val="fr-FR"/>
              </w:rPr>
            </w:pPr>
          </w:p>
        </w:tc>
        <w:tc>
          <w:tcPr>
            <w:tcW w:w="423" w:type="pct"/>
          </w:tcPr>
          <w:p w:rsidR="00802102" w:rsidRPr="00C7664A" w:rsidRDefault="00802102" w:rsidP="0072476A">
            <w:pPr>
              <w:tabs>
                <w:tab w:val="left" w:pos="-284"/>
              </w:tabs>
              <w:spacing w:line="240" w:lineRule="exact"/>
              <w:rPr>
                <w:sz w:val="22"/>
                <w:szCs w:val="22"/>
                <w:lang w:val="fr-FR"/>
              </w:rPr>
            </w:pPr>
          </w:p>
        </w:tc>
        <w:tc>
          <w:tcPr>
            <w:tcW w:w="641" w:type="pct"/>
          </w:tcPr>
          <w:p w:rsidR="00802102" w:rsidRPr="00C7664A" w:rsidRDefault="00802102" w:rsidP="0072476A">
            <w:pPr>
              <w:tabs>
                <w:tab w:val="left" w:pos="-284"/>
              </w:tabs>
              <w:spacing w:line="240" w:lineRule="exact"/>
              <w:rPr>
                <w:sz w:val="22"/>
                <w:szCs w:val="22"/>
                <w:lang w:val="fr-FR"/>
              </w:rPr>
            </w:pPr>
          </w:p>
        </w:tc>
      </w:tr>
      <w:tr w:rsidR="00802102" w:rsidRPr="00A34C85" w:rsidTr="0072476A">
        <w:trPr>
          <w:trHeight w:val="298"/>
        </w:trPr>
        <w:tc>
          <w:tcPr>
            <w:tcW w:w="3419" w:type="pct"/>
          </w:tcPr>
          <w:p w:rsidR="00802102" w:rsidRPr="00C7664A" w:rsidRDefault="00802102" w:rsidP="0072476A">
            <w:pPr>
              <w:tabs>
                <w:tab w:val="left" w:pos="-284"/>
              </w:tabs>
              <w:spacing w:line="240" w:lineRule="exact"/>
              <w:rPr>
                <w:sz w:val="22"/>
                <w:szCs w:val="22"/>
                <w:lang w:val="fr-FR"/>
              </w:rPr>
            </w:pPr>
            <w:r w:rsidRPr="00C7664A">
              <w:rPr>
                <w:noProof/>
                <w:sz w:val="22"/>
                <w:szCs w:val="22"/>
                <w:lang w:val="fr-FR"/>
              </w:rPr>
              <w:t>9. Le cadre logique est complété et joint.</w:t>
            </w:r>
          </w:p>
        </w:tc>
        <w:tc>
          <w:tcPr>
            <w:tcW w:w="411" w:type="pct"/>
          </w:tcPr>
          <w:p w:rsidR="00802102" w:rsidRPr="00C7664A" w:rsidRDefault="00802102" w:rsidP="0072476A">
            <w:pPr>
              <w:tabs>
                <w:tab w:val="left" w:pos="-284"/>
              </w:tabs>
              <w:spacing w:line="240" w:lineRule="exact"/>
              <w:rPr>
                <w:sz w:val="22"/>
                <w:szCs w:val="22"/>
                <w:lang w:val="fr-FR"/>
              </w:rPr>
            </w:pPr>
          </w:p>
        </w:tc>
        <w:tc>
          <w:tcPr>
            <w:tcW w:w="423" w:type="pct"/>
          </w:tcPr>
          <w:p w:rsidR="00802102" w:rsidRPr="00C7664A" w:rsidRDefault="00802102" w:rsidP="0072476A">
            <w:pPr>
              <w:tabs>
                <w:tab w:val="left" w:pos="-284"/>
              </w:tabs>
              <w:spacing w:line="240" w:lineRule="exact"/>
              <w:rPr>
                <w:sz w:val="22"/>
                <w:szCs w:val="22"/>
                <w:lang w:val="fr-FR"/>
              </w:rPr>
            </w:pPr>
          </w:p>
        </w:tc>
        <w:tc>
          <w:tcPr>
            <w:tcW w:w="641" w:type="pct"/>
          </w:tcPr>
          <w:p w:rsidR="00802102" w:rsidRPr="00C7664A" w:rsidRDefault="00802102" w:rsidP="0072476A">
            <w:pPr>
              <w:tabs>
                <w:tab w:val="left" w:pos="-284"/>
              </w:tabs>
              <w:spacing w:line="240" w:lineRule="exact"/>
              <w:rPr>
                <w:sz w:val="22"/>
                <w:szCs w:val="22"/>
                <w:lang w:val="fr-FR"/>
              </w:rPr>
            </w:pPr>
          </w:p>
        </w:tc>
      </w:tr>
      <w:tr w:rsidR="00802102" w:rsidRPr="00A34C85" w:rsidTr="0072476A">
        <w:trPr>
          <w:trHeight w:val="298"/>
        </w:trPr>
        <w:tc>
          <w:tcPr>
            <w:tcW w:w="3419" w:type="pct"/>
          </w:tcPr>
          <w:p w:rsidR="00802102" w:rsidRPr="00C7664A" w:rsidRDefault="00802102" w:rsidP="0072476A">
            <w:pPr>
              <w:tabs>
                <w:tab w:val="left" w:pos="-284"/>
              </w:tabs>
              <w:spacing w:line="240" w:lineRule="exact"/>
              <w:rPr>
                <w:sz w:val="22"/>
                <w:szCs w:val="22"/>
                <w:lang w:val="fr-FR"/>
              </w:rPr>
            </w:pPr>
            <w:r w:rsidRPr="00C7664A">
              <w:rPr>
                <w:noProof/>
                <w:sz w:val="22"/>
                <w:szCs w:val="22"/>
                <w:lang w:val="fr-FR"/>
              </w:rPr>
              <w:lastRenderedPageBreak/>
              <w:t>10. La durée de l'action est égale ou supérieure au minimum autorisé par la section 2.1.4 des lignes directrices.</w:t>
            </w:r>
          </w:p>
        </w:tc>
        <w:tc>
          <w:tcPr>
            <w:tcW w:w="411" w:type="pct"/>
          </w:tcPr>
          <w:p w:rsidR="00802102" w:rsidRPr="00C7664A" w:rsidRDefault="00802102" w:rsidP="0072476A">
            <w:pPr>
              <w:tabs>
                <w:tab w:val="left" w:pos="-284"/>
              </w:tabs>
              <w:spacing w:line="240" w:lineRule="exact"/>
              <w:rPr>
                <w:sz w:val="22"/>
                <w:szCs w:val="22"/>
                <w:lang w:val="fr-FR"/>
              </w:rPr>
            </w:pPr>
          </w:p>
        </w:tc>
        <w:tc>
          <w:tcPr>
            <w:tcW w:w="423" w:type="pct"/>
          </w:tcPr>
          <w:p w:rsidR="00802102" w:rsidRPr="00C7664A" w:rsidRDefault="00802102" w:rsidP="0072476A">
            <w:pPr>
              <w:tabs>
                <w:tab w:val="left" w:pos="-284"/>
              </w:tabs>
              <w:spacing w:line="240" w:lineRule="exact"/>
              <w:rPr>
                <w:sz w:val="22"/>
                <w:szCs w:val="22"/>
                <w:lang w:val="fr-FR"/>
              </w:rPr>
            </w:pPr>
          </w:p>
        </w:tc>
        <w:tc>
          <w:tcPr>
            <w:tcW w:w="641" w:type="pct"/>
          </w:tcPr>
          <w:p w:rsidR="00802102" w:rsidRPr="00C7664A" w:rsidRDefault="00802102" w:rsidP="0072476A">
            <w:pPr>
              <w:tabs>
                <w:tab w:val="left" w:pos="-284"/>
              </w:tabs>
              <w:spacing w:line="240" w:lineRule="exact"/>
              <w:rPr>
                <w:sz w:val="22"/>
                <w:szCs w:val="22"/>
                <w:lang w:val="fr-FR"/>
              </w:rPr>
            </w:pPr>
          </w:p>
        </w:tc>
      </w:tr>
      <w:tr w:rsidR="00802102" w:rsidRPr="00A34C85" w:rsidTr="0072476A">
        <w:trPr>
          <w:trHeight w:val="298"/>
        </w:trPr>
        <w:tc>
          <w:tcPr>
            <w:tcW w:w="3419" w:type="pct"/>
          </w:tcPr>
          <w:p w:rsidR="00802102" w:rsidRPr="00C7664A" w:rsidRDefault="00802102" w:rsidP="0072476A">
            <w:pPr>
              <w:tabs>
                <w:tab w:val="left" w:pos="-284"/>
              </w:tabs>
              <w:spacing w:line="240" w:lineRule="exact"/>
              <w:rPr>
                <w:sz w:val="22"/>
                <w:szCs w:val="22"/>
                <w:lang w:val="fr-FR"/>
              </w:rPr>
            </w:pPr>
            <w:r w:rsidRPr="00C7664A">
              <w:rPr>
                <w:noProof/>
                <w:sz w:val="22"/>
                <w:szCs w:val="22"/>
                <w:lang w:val="fr-FR"/>
              </w:rPr>
              <w:t>11. La durée de l'action est égale ou inférieure au maximum autorisé par la section 2.1.4 des lignes directrices.</w:t>
            </w:r>
          </w:p>
        </w:tc>
        <w:tc>
          <w:tcPr>
            <w:tcW w:w="411" w:type="pct"/>
          </w:tcPr>
          <w:p w:rsidR="00802102" w:rsidRPr="00C7664A" w:rsidRDefault="00802102" w:rsidP="0072476A">
            <w:pPr>
              <w:tabs>
                <w:tab w:val="left" w:pos="-284"/>
              </w:tabs>
              <w:spacing w:line="240" w:lineRule="exact"/>
              <w:rPr>
                <w:sz w:val="22"/>
                <w:szCs w:val="22"/>
                <w:lang w:val="fr-FR"/>
              </w:rPr>
            </w:pPr>
          </w:p>
        </w:tc>
        <w:tc>
          <w:tcPr>
            <w:tcW w:w="423" w:type="pct"/>
          </w:tcPr>
          <w:p w:rsidR="00802102" w:rsidRPr="00C7664A" w:rsidRDefault="00802102" w:rsidP="0072476A">
            <w:pPr>
              <w:tabs>
                <w:tab w:val="left" w:pos="-284"/>
              </w:tabs>
              <w:spacing w:line="240" w:lineRule="exact"/>
              <w:rPr>
                <w:sz w:val="22"/>
                <w:szCs w:val="22"/>
                <w:lang w:val="fr-FR"/>
              </w:rPr>
            </w:pPr>
          </w:p>
        </w:tc>
        <w:tc>
          <w:tcPr>
            <w:tcW w:w="641" w:type="pct"/>
          </w:tcPr>
          <w:p w:rsidR="00802102" w:rsidRPr="00C7664A" w:rsidRDefault="00802102" w:rsidP="0072476A">
            <w:pPr>
              <w:tabs>
                <w:tab w:val="left" w:pos="-284"/>
              </w:tabs>
              <w:spacing w:line="240" w:lineRule="exact"/>
              <w:rPr>
                <w:sz w:val="22"/>
                <w:szCs w:val="22"/>
                <w:lang w:val="fr-FR"/>
              </w:rPr>
            </w:pPr>
          </w:p>
        </w:tc>
      </w:tr>
      <w:tr w:rsidR="00802102" w:rsidRPr="00A34C85" w:rsidTr="0072476A">
        <w:trPr>
          <w:trHeight w:val="298"/>
        </w:trPr>
        <w:tc>
          <w:tcPr>
            <w:tcW w:w="3419" w:type="pct"/>
          </w:tcPr>
          <w:p w:rsidR="00802102" w:rsidRPr="00C7664A" w:rsidRDefault="00802102" w:rsidP="0072476A">
            <w:pPr>
              <w:tabs>
                <w:tab w:val="left" w:pos="-284"/>
              </w:tabs>
              <w:spacing w:line="240" w:lineRule="exact"/>
              <w:rPr>
                <w:sz w:val="22"/>
                <w:szCs w:val="22"/>
                <w:lang w:val="fr-FR"/>
              </w:rPr>
            </w:pPr>
            <w:r w:rsidRPr="00C7664A">
              <w:rPr>
                <w:noProof/>
                <w:sz w:val="22"/>
                <w:szCs w:val="22"/>
                <w:lang w:val="fr-FR"/>
              </w:rPr>
              <w:t>12. La contribution UE demandée (montant) est égal ou supérieur au minimum autorisé par la section 1.3 des lignes directrices.</w:t>
            </w:r>
          </w:p>
        </w:tc>
        <w:tc>
          <w:tcPr>
            <w:tcW w:w="411" w:type="pct"/>
          </w:tcPr>
          <w:p w:rsidR="00802102" w:rsidRPr="00C7664A" w:rsidRDefault="00802102" w:rsidP="0072476A">
            <w:pPr>
              <w:tabs>
                <w:tab w:val="left" w:pos="-284"/>
              </w:tabs>
              <w:spacing w:line="240" w:lineRule="exact"/>
              <w:rPr>
                <w:sz w:val="22"/>
                <w:szCs w:val="22"/>
                <w:lang w:val="fr-FR"/>
              </w:rPr>
            </w:pPr>
          </w:p>
        </w:tc>
        <w:tc>
          <w:tcPr>
            <w:tcW w:w="423" w:type="pct"/>
          </w:tcPr>
          <w:p w:rsidR="00802102" w:rsidRPr="00C7664A" w:rsidRDefault="00802102" w:rsidP="0072476A">
            <w:pPr>
              <w:tabs>
                <w:tab w:val="left" w:pos="-284"/>
              </w:tabs>
              <w:spacing w:line="240" w:lineRule="exact"/>
              <w:rPr>
                <w:sz w:val="22"/>
                <w:szCs w:val="22"/>
                <w:lang w:val="fr-FR"/>
              </w:rPr>
            </w:pPr>
          </w:p>
        </w:tc>
        <w:tc>
          <w:tcPr>
            <w:tcW w:w="641" w:type="pct"/>
          </w:tcPr>
          <w:p w:rsidR="00802102" w:rsidRPr="00C7664A" w:rsidRDefault="00802102" w:rsidP="0072476A">
            <w:pPr>
              <w:tabs>
                <w:tab w:val="left" w:pos="-284"/>
              </w:tabs>
              <w:spacing w:line="240" w:lineRule="exact"/>
              <w:rPr>
                <w:sz w:val="22"/>
                <w:szCs w:val="22"/>
                <w:lang w:val="fr-FR"/>
              </w:rPr>
            </w:pPr>
          </w:p>
        </w:tc>
      </w:tr>
      <w:tr w:rsidR="00802102" w:rsidRPr="00A34C85" w:rsidTr="0072476A">
        <w:trPr>
          <w:trHeight w:val="298"/>
        </w:trPr>
        <w:tc>
          <w:tcPr>
            <w:tcW w:w="3419" w:type="pct"/>
          </w:tcPr>
          <w:p w:rsidR="00802102" w:rsidRPr="00C7664A" w:rsidRDefault="00802102" w:rsidP="0072476A">
            <w:pPr>
              <w:tabs>
                <w:tab w:val="left" w:pos="-284"/>
              </w:tabs>
              <w:spacing w:line="240" w:lineRule="exact"/>
              <w:rPr>
                <w:sz w:val="22"/>
                <w:szCs w:val="22"/>
                <w:lang w:val="fr-FR"/>
              </w:rPr>
            </w:pPr>
            <w:r w:rsidRPr="00C7664A">
              <w:rPr>
                <w:noProof/>
                <w:sz w:val="22"/>
                <w:szCs w:val="22"/>
                <w:lang w:val="fr-FR"/>
              </w:rPr>
              <w:t>13. La contribution UE demandée (montant) est égal ou inferieur au maximum autorisé par la section 1.3 des lignes directrices.</w:t>
            </w:r>
          </w:p>
        </w:tc>
        <w:tc>
          <w:tcPr>
            <w:tcW w:w="411" w:type="pct"/>
          </w:tcPr>
          <w:p w:rsidR="00802102" w:rsidRPr="00C7664A" w:rsidRDefault="00802102" w:rsidP="0072476A">
            <w:pPr>
              <w:tabs>
                <w:tab w:val="left" w:pos="-284"/>
              </w:tabs>
              <w:spacing w:line="240" w:lineRule="exact"/>
              <w:rPr>
                <w:sz w:val="22"/>
                <w:szCs w:val="22"/>
                <w:lang w:val="fr-FR"/>
              </w:rPr>
            </w:pPr>
          </w:p>
        </w:tc>
        <w:tc>
          <w:tcPr>
            <w:tcW w:w="423" w:type="pct"/>
          </w:tcPr>
          <w:p w:rsidR="00802102" w:rsidRPr="00C7664A" w:rsidRDefault="00802102" w:rsidP="0072476A">
            <w:pPr>
              <w:tabs>
                <w:tab w:val="left" w:pos="-284"/>
              </w:tabs>
              <w:spacing w:line="240" w:lineRule="exact"/>
              <w:rPr>
                <w:sz w:val="22"/>
                <w:szCs w:val="22"/>
                <w:lang w:val="fr-FR"/>
              </w:rPr>
            </w:pPr>
          </w:p>
        </w:tc>
        <w:tc>
          <w:tcPr>
            <w:tcW w:w="641" w:type="pct"/>
          </w:tcPr>
          <w:p w:rsidR="00802102" w:rsidRPr="00C7664A" w:rsidRDefault="00802102" w:rsidP="0072476A">
            <w:pPr>
              <w:tabs>
                <w:tab w:val="left" w:pos="-284"/>
              </w:tabs>
              <w:spacing w:line="240" w:lineRule="exact"/>
              <w:rPr>
                <w:sz w:val="22"/>
                <w:szCs w:val="22"/>
                <w:lang w:val="fr-FR"/>
              </w:rPr>
            </w:pPr>
          </w:p>
        </w:tc>
      </w:tr>
      <w:tr w:rsidR="00802102" w:rsidRPr="00A34C85" w:rsidTr="0072476A">
        <w:trPr>
          <w:trHeight w:val="298"/>
        </w:trPr>
        <w:tc>
          <w:tcPr>
            <w:tcW w:w="3419" w:type="pct"/>
          </w:tcPr>
          <w:p w:rsidR="00802102" w:rsidRPr="00C7664A" w:rsidRDefault="00802102" w:rsidP="0072476A">
            <w:pPr>
              <w:tabs>
                <w:tab w:val="left" w:pos="-284"/>
              </w:tabs>
              <w:spacing w:line="240" w:lineRule="exact"/>
              <w:rPr>
                <w:sz w:val="22"/>
                <w:szCs w:val="22"/>
                <w:lang w:val="fr-FR"/>
              </w:rPr>
            </w:pPr>
            <w:r w:rsidRPr="00C7664A">
              <w:rPr>
                <w:noProof/>
                <w:sz w:val="22"/>
                <w:szCs w:val="22"/>
                <w:lang w:val="fr-FR"/>
              </w:rPr>
              <w:t>14. La contribution UE demandée en tant que % du total des coûts éligibles est égale ou supérieure au pourcentage minimum autorisé par la section 1.3 des lignes directrices.</w:t>
            </w:r>
          </w:p>
        </w:tc>
        <w:tc>
          <w:tcPr>
            <w:tcW w:w="411" w:type="pct"/>
          </w:tcPr>
          <w:p w:rsidR="00802102" w:rsidRPr="00C7664A" w:rsidRDefault="00802102" w:rsidP="0072476A">
            <w:pPr>
              <w:tabs>
                <w:tab w:val="left" w:pos="-284"/>
              </w:tabs>
              <w:spacing w:line="240" w:lineRule="exact"/>
              <w:rPr>
                <w:sz w:val="22"/>
                <w:szCs w:val="22"/>
                <w:lang w:val="fr-FR"/>
              </w:rPr>
            </w:pPr>
          </w:p>
        </w:tc>
        <w:tc>
          <w:tcPr>
            <w:tcW w:w="423" w:type="pct"/>
          </w:tcPr>
          <w:p w:rsidR="00802102" w:rsidRPr="00C7664A" w:rsidRDefault="00802102" w:rsidP="0072476A">
            <w:pPr>
              <w:tabs>
                <w:tab w:val="left" w:pos="-284"/>
              </w:tabs>
              <w:spacing w:line="240" w:lineRule="exact"/>
              <w:rPr>
                <w:sz w:val="22"/>
                <w:szCs w:val="22"/>
                <w:lang w:val="fr-FR"/>
              </w:rPr>
            </w:pPr>
          </w:p>
        </w:tc>
        <w:tc>
          <w:tcPr>
            <w:tcW w:w="641" w:type="pct"/>
          </w:tcPr>
          <w:p w:rsidR="00802102" w:rsidRPr="00C7664A" w:rsidRDefault="00802102" w:rsidP="0072476A">
            <w:pPr>
              <w:tabs>
                <w:tab w:val="left" w:pos="-284"/>
              </w:tabs>
              <w:spacing w:line="240" w:lineRule="exact"/>
              <w:rPr>
                <w:sz w:val="22"/>
                <w:szCs w:val="22"/>
                <w:lang w:val="fr-FR"/>
              </w:rPr>
            </w:pPr>
          </w:p>
        </w:tc>
      </w:tr>
      <w:tr w:rsidR="00802102" w:rsidRPr="00A34C85" w:rsidTr="0072476A">
        <w:trPr>
          <w:trHeight w:val="298"/>
        </w:trPr>
        <w:tc>
          <w:tcPr>
            <w:tcW w:w="3419" w:type="pct"/>
          </w:tcPr>
          <w:p w:rsidR="00802102" w:rsidRPr="00C7664A" w:rsidRDefault="00802102" w:rsidP="0072476A">
            <w:pPr>
              <w:tabs>
                <w:tab w:val="left" w:pos="-284"/>
              </w:tabs>
              <w:spacing w:line="240" w:lineRule="exact"/>
              <w:rPr>
                <w:sz w:val="22"/>
                <w:szCs w:val="22"/>
                <w:lang w:val="fr-FR"/>
              </w:rPr>
            </w:pPr>
            <w:r w:rsidRPr="00C7664A">
              <w:rPr>
                <w:noProof/>
                <w:sz w:val="22"/>
                <w:szCs w:val="22"/>
                <w:lang w:val="fr-FR"/>
              </w:rPr>
              <w:t>15. La contribution UE demandée en tant que pourcentage du total des coûts éligibles est égale ou inférieure au pourcentage maximal autorisé par la la section 1.3 des lignes directrices.</w:t>
            </w:r>
          </w:p>
        </w:tc>
        <w:tc>
          <w:tcPr>
            <w:tcW w:w="411" w:type="pct"/>
          </w:tcPr>
          <w:p w:rsidR="00802102" w:rsidRPr="00C7664A" w:rsidRDefault="00802102" w:rsidP="0072476A">
            <w:pPr>
              <w:tabs>
                <w:tab w:val="left" w:pos="-284"/>
              </w:tabs>
              <w:spacing w:line="240" w:lineRule="exact"/>
              <w:rPr>
                <w:sz w:val="22"/>
                <w:szCs w:val="22"/>
                <w:lang w:val="fr-FR"/>
              </w:rPr>
            </w:pPr>
          </w:p>
        </w:tc>
        <w:tc>
          <w:tcPr>
            <w:tcW w:w="423" w:type="pct"/>
          </w:tcPr>
          <w:p w:rsidR="00802102" w:rsidRPr="00C7664A" w:rsidRDefault="00802102" w:rsidP="0072476A">
            <w:pPr>
              <w:tabs>
                <w:tab w:val="left" w:pos="-284"/>
              </w:tabs>
              <w:spacing w:line="240" w:lineRule="exact"/>
              <w:rPr>
                <w:sz w:val="22"/>
                <w:szCs w:val="22"/>
                <w:lang w:val="fr-FR"/>
              </w:rPr>
            </w:pPr>
          </w:p>
        </w:tc>
        <w:tc>
          <w:tcPr>
            <w:tcW w:w="641" w:type="pct"/>
          </w:tcPr>
          <w:p w:rsidR="00802102" w:rsidRPr="00C7664A" w:rsidRDefault="00802102" w:rsidP="0072476A">
            <w:pPr>
              <w:tabs>
                <w:tab w:val="left" w:pos="-284"/>
              </w:tabs>
              <w:spacing w:line="240" w:lineRule="exact"/>
              <w:rPr>
                <w:sz w:val="22"/>
                <w:szCs w:val="22"/>
                <w:lang w:val="fr-FR"/>
              </w:rPr>
            </w:pPr>
          </w:p>
        </w:tc>
      </w:tr>
      <w:tr w:rsidR="00802102" w:rsidRPr="00A34C85" w:rsidTr="0072476A">
        <w:trPr>
          <w:trHeight w:val="298"/>
        </w:trPr>
        <w:tc>
          <w:tcPr>
            <w:tcW w:w="3419" w:type="pct"/>
          </w:tcPr>
          <w:p w:rsidR="00802102" w:rsidRPr="00C7664A" w:rsidRDefault="00802102" w:rsidP="0072476A">
            <w:pPr>
              <w:tabs>
                <w:tab w:val="left" w:pos="-284"/>
              </w:tabs>
              <w:spacing w:line="240" w:lineRule="exact"/>
              <w:rPr>
                <w:sz w:val="22"/>
                <w:szCs w:val="22"/>
                <w:lang w:val="fr-FR"/>
              </w:rPr>
            </w:pPr>
            <w:r w:rsidRPr="00C7664A">
              <w:rPr>
                <w:noProof/>
                <w:sz w:val="22"/>
                <w:szCs w:val="22"/>
                <w:lang w:val="fr-FR"/>
              </w:rPr>
              <w:t>16. La contribution UE demandée n'a pas été modifiée de plus du pourcentage autorisé par rapport au montant demandé au stade de la note succincte de présentation.</w:t>
            </w:r>
          </w:p>
        </w:tc>
        <w:tc>
          <w:tcPr>
            <w:tcW w:w="411" w:type="pct"/>
          </w:tcPr>
          <w:p w:rsidR="00802102" w:rsidRPr="00C7664A" w:rsidRDefault="00802102" w:rsidP="0072476A">
            <w:pPr>
              <w:tabs>
                <w:tab w:val="left" w:pos="-284"/>
              </w:tabs>
              <w:spacing w:line="240" w:lineRule="exact"/>
              <w:rPr>
                <w:sz w:val="22"/>
                <w:szCs w:val="22"/>
                <w:lang w:val="fr-FR"/>
              </w:rPr>
            </w:pPr>
          </w:p>
        </w:tc>
        <w:tc>
          <w:tcPr>
            <w:tcW w:w="423" w:type="pct"/>
          </w:tcPr>
          <w:p w:rsidR="00802102" w:rsidRPr="00C7664A" w:rsidRDefault="00802102" w:rsidP="0072476A">
            <w:pPr>
              <w:tabs>
                <w:tab w:val="left" w:pos="-284"/>
              </w:tabs>
              <w:spacing w:line="240" w:lineRule="exact"/>
              <w:rPr>
                <w:sz w:val="22"/>
                <w:szCs w:val="22"/>
                <w:lang w:val="fr-FR"/>
              </w:rPr>
            </w:pPr>
          </w:p>
        </w:tc>
        <w:tc>
          <w:tcPr>
            <w:tcW w:w="641" w:type="pct"/>
          </w:tcPr>
          <w:p w:rsidR="00802102" w:rsidRPr="00C7664A" w:rsidRDefault="00802102" w:rsidP="0072476A">
            <w:pPr>
              <w:tabs>
                <w:tab w:val="left" w:pos="-284"/>
              </w:tabs>
              <w:spacing w:line="240" w:lineRule="exact"/>
              <w:rPr>
                <w:sz w:val="22"/>
                <w:szCs w:val="22"/>
                <w:lang w:val="fr-FR"/>
              </w:rPr>
            </w:pPr>
          </w:p>
        </w:tc>
      </w:tr>
      <w:tr w:rsidR="00802102" w:rsidRPr="00A34C85" w:rsidTr="0072476A">
        <w:trPr>
          <w:trHeight w:val="298"/>
        </w:trPr>
        <w:tc>
          <w:tcPr>
            <w:tcW w:w="3419" w:type="pct"/>
          </w:tcPr>
          <w:p w:rsidR="00802102" w:rsidRPr="00C7664A" w:rsidRDefault="00802102" w:rsidP="0072476A">
            <w:pPr>
              <w:tabs>
                <w:tab w:val="left" w:pos="-284"/>
              </w:tabs>
              <w:spacing w:line="240" w:lineRule="exact"/>
              <w:rPr>
                <w:sz w:val="22"/>
                <w:szCs w:val="22"/>
                <w:lang w:val="fr-FR"/>
              </w:rPr>
            </w:pPr>
            <w:r w:rsidRPr="00C7664A">
              <w:rPr>
                <w:noProof/>
                <w:sz w:val="22"/>
                <w:szCs w:val="22"/>
                <w:lang w:val="fr-FR"/>
              </w:rPr>
              <w:t>17. Le montant total de financement demandé sur la base des options simplifiées en matière de coûts n'excède pas (60 000 EUR / seuil mentionné au point 2.1.4. des lignes directrices) pour chaque demandeur.</w:t>
            </w:r>
          </w:p>
        </w:tc>
        <w:tc>
          <w:tcPr>
            <w:tcW w:w="411" w:type="pct"/>
          </w:tcPr>
          <w:p w:rsidR="00802102" w:rsidRPr="00C7664A" w:rsidRDefault="00802102" w:rsidP="0072476A">
            <w:pPr>
              <w:tabs>
                <w:tab w:val="left" w:pos="-284"/>
              </w:tabs>
              <w:spacing w:line="240" w:lineRule="exact"/>
              <w:rPr>
                <w:sz w:val="22"/>
                <w:szCs w:val="22"/>
                <w:lang w:val="fr-FR"/>
              </w:rPr>
            </w:pPr>
          </w:p>
        </w:tc>
        <w:tc>
          <w:tcPr>
            <w:tcW w:w="423" w:type="pct"/>
          </w:tcPr>
          <w:p w:rsidR="00802102" w:rsidRPr="00C7664A" w:rsidRDefault="00802102" w:rsidP="0072476A">
            <w:pPr>
              <w:tabs>
                <w:tab w:val="left" w:pos="-284"/>
              </w:tabs>
              <w:spacing w:line="240" w:lineRule="exact"/>
              <w:rPr>
                <w:sz w:val="22"/>
                <w:szCs w:val="22"/>
                <w:lang w:val="fr-FR"/>
              </w:rPr>
            </w:pPr>
          </w:p>
        </w:tc>
        <w:tc>
          <w:tcPr>
            <w:tcW w:w="641" w:type="pct"/>
          </w:tcPr>
          <w:p w:rsidR="00802102" w:rsidRPr="00C7664A" w:rsidRDefault="00802102" w:rsidP="0072476A">
            <w:pPr>
              <w:tabs>
                <w:tab w:val="left" w:pos="-284"/>
              </w:tabs>
              <w:spacing w:line="240" w:lineRule="exact"/>
              <w:rPr>
                <w:sz w:val="22"/>
                <w:szCs w:val="22"/>
                <w:lang w:val="fr-FR"/>
              </w:rPr>
            </w:pPr>
          </w:p>
        </w:tc>
      </w:tr>
      <w:tr w:rsidR="00802102" w:rsidRPr="00A34C85" w:rsidTr="0072476A">
        <w:trPr>
          <w:trHeight w:val="298"/>
        </w:trPr>
        <w:tc>
          <w:tcPr>
            <w:tcW w:w="3419" w:type="pct"/>
            <w:tcBorders>
              <w:bottom w:val="outset" w:sz="24" w:space="0" w:color="auto"/>
            </w:tcBorders>
          </w:tcPr>
          <w:p w:rsidR="00802102" w:rsidRPr="00C7664A" w:rsidRDefault="00802102" w:rsidP="0072476A">
            <w:pPr>
              <w:tabs>
                <w:tab w:val="left" w:pos="-284"/>
              </w:tabs>
              <w:spacing w:line="240" w:lineRule="exact"/>
              <w:rPr>
                <w:sz w:val="22"/>
                <w:szCs w:val="22"/>
                <w:lang w:val="fr-FR"/>
              </w:rPr>
            </w:pPr>
            <w:r w:rsidRPr="00C7664A">
              <w:rPr>
                <w:bCs/>
                <w:noProof/>
                <w:sz w:val="22"/>
                <w:lang w:val="fr-FR"/>
              </w:rPr>
              <w:t>1. Le demandeur principal remplit les critères d'éligibilité visés dans la section 2.1.1 des lignes directrices.</w:t>
            </w:r>
          </w:p>
        </w:tc>
        <w:tc>
          <w:tcPr>
            <w:tcW w:w="411" w:type="pct"/>
            <w:tcBorders>
              <w:bottom w:val="outset" w:sz="24" w:space="0" w:color="auto"/>
            </w:tcBorders>
          </w:tcPr>
          <w:p w:rsidR="00802102" w:rsidRPr="00C7664A" w:rsidRDefault="00802102" w:rsidP="0072476A">
            <w:pPr>
              <w:tabs>
                <w:tab w:val="left" w:pos="-284"/>
              </w:tabs>
              <w:spacing w:line="240" w:lineRule="exact"/>
              <w:rPr>
                <w:sz w:val="22"/>
                <w:szCs w:val="22"/>
                <w:lang w:val="fr-FR"/>
              </w:rPr>
            </w:pPr>
          </w:p>
        </w:tc>
        <w:tc>
          <w:tcPr>
            <w:tcW w:w="423" w:type="pct"/>
            <w:tcBorders>
              <w:bottom w:val="outset" w:sz="24" w:space="0" w:color="auto"/>
            </w:tcBorders>
          </w:tcPr>
          <w:p w:rsidR="00802102" w:rsidRPr="00C7664A" w:rsidRDefault="00802102" w:rsidP="0072476A">
            <w:pPr>
              <w:tabs>
                <w:tab w:val="left" w:pos="-284"/>
              </w:tabs>
              <w:spacing w:line="240" w:lineRule="exact"/>
              <w:rPr>
                <w:sz w:val="22"/>
                <w:szCs w:val="22"/>
                <w:lang w:val="fr-FR"/>
              </w:rPr>
            </w:pPr>
          </w:p>
        </w:tc>
        <w:tc>
          <w:tcPr>
            <w:tcW w:w="641" w:type="pct"/>
            <w:tcBorders>
              <w:bottom w:val="outset" w:sz="24" w:space="0" w:color="auto"/>
            </w:tcBorders>
          </w:tcPr>
          <w:p w:rsidR="00802102" w:rsidRPr="00C7664A" w:rsidRDefault="00802102" w:rsidP="0072476A">
            <w:pPr>
              <w:tabs>
                <w:tab w:val="left" w:pos="-284"/>
              </w:tabs>
              <w:spacing w:line="240" w:lineRule="exact"/>
              <w:rPr>
                <w:sz w:val="22"/>
                <w:szCs w:val="22"/>
                <w:lang w:val="fr-FR"/>
              </w:rPr>
            </w:pPr>
          </w:p>
        </w:tc>
      </w:tr>
      <w:tr w:rsidR="00802102" w:rsidRPr="00A34C85" w:rsidTr="0072476A">
        <w:trPr>
          <w:trHeight w:val="298"/>
        </w:trPr>
        <w:tc>
          <w:tcPr>
            <w:tcW w:w="3419" w:type="pct"/>
            <w:tcBorders>
              <w:bottom w:val="outset" w:sz="24" w:space="0" w:color="auto"/>
            </w:tcBorders>
          </w:tcPr>
          <w:p w:rsidR="00802102" w:rsidRPr="00C7664A" w:rsidRDefault="00802102" w:rsidP="0072476A">
            <w:pPr>
              <w:tabs>
                <w:tab w:val="left" w:pos="-284"/>
              </w:tabs>
              <w:spacing w:line="240" w:lineRule="exact"/>
              <w:rPr>
                <w:sz w:val="22"/>
                <w:szCs w:val="22"/>
                <w:lang w:val="fr-FR"/>
              </w:rPr>
            </w:pPr>
            <w:r w:rsidRPr="00C7664A">
              <w:rPr>
                <w:bCs/>
                <w:noProof/>
                <w:sz w:val="22"/>
                <w:lang w:val="fr-FR"/>
              </w:rPr>
              <w:t>2. L'/les éventuel(s) codemandeur(s) rempli(ssen)t les critères d'éligibilité visés dans la section 2.1.1 des lignes directrices.</w:t>
            </w:r>
          </w:p>
        </w:tc>
        <w:tc>
          <w:tcPr>
            <w:tcW w:w="411" w:type="pct"/>
            <w:tcBorders>
              <w:bottom w:val="outset" w:sz="24" w:space="0" w:color="auto"/>
            </w:tcBorders>
          </w:tcPr>
          <w:p w:rsidR="00802102" w:rsidRPr="00C7664A" w:rsidRDefault="00802102" w:rsidP="0072476A">
            <w:pPr>
              <w:tabs>
                <w:tab w:val="left" w:pos="-284"/>
              </w:tabs>
              <w:spacing w:line="240" w:lineRule="exact"/>
              <w:rPr>
                <w:sz w:val="22"/>
                <w:szCs w:val="22"/>
                <w:lang w:val="fr-FR"/>
              </w:rPr>
            </w:pPr>
          </w:p>
        </w:tc>
        <w:tc>
          <w:tcPr>
            <w:tcW w:w="423" w:type="pct"/>
            <w:tcBorders>
              <w:bottom w:val="outset" w:sz="24" w:space="0" w:color="auto"/>
            </w:tcBorders>
          </w:tcPr>
          <w:p w:rsidR="00802102" w:rsidRPr="00C7664A" w:rsidRDefault="00802102" w:rsidP="0072476A">
            <w:pPr>
              <w:tabs>
                <w:tab w:val="left" w:pos="-284"/>
              </w:tabs>
              <w:spacing w:line="240" w:lineRule="exact"/>
              <w:rPr>
                <w:sz w:val="22"/>
                <w:szCs w:val="22"/>
                <w:lang w:val="fr-FR"/>
              </w:rPr>
            </w:pPr>
          </w:p>
        </w:tc>
        <w:tc>
          <w:tcPr>
            <w:tcW w:w="641" w:type="pct"/>
            <w:tcBorders>
              <w:bottom w:val="outset" w:sz="24" w:space="0" w:color="auto"/>
            </w:tcBorders>
          </w:tcPr>
          <w:p w:rsidR="00802102" w:rsidRPr="00C7664A" w:rsidRDefault="00802102" w:rsidP="0072476A">
            <w:pPr>
              <w:tabs>
                <w:tab w:val="left" w:pos="-284"/>
              </w:tabs>
              <w:spacing w:line="240" w:lineRule="exact"/>
              <w:rPr>
                <w:sz w:val="22"/>
                <w:szCs w:val="22"/>
                <w:lang w:val="fr-FR"/>
              </w:rPr>
            </w:pPr>
          </w:p>
        </w:tc>
      </w:tr>
      <w:tr w:rsidR="00802102" w:rsidRPr="00A34C85" w:rsidTr="0072476A">
        <w:trPr>
          <w:trHeight w:val="298"/>
        </w:trPr>
        <w:tc>
          <w:tcPr>
            <w:tcW w:w="3419" w:type="pct"/>
            <w:tcBorders>
              <w:bottom w:val="outset" w:sz="24" w:space="0" w:color="auto"/>
            </w:tcBorders>
          </w:tcPr>
          <w:p w:rsidR="00802102" w:rsidRPr="00C7664A" w:rsidRDefault="00802102" w:rsidP="0072476A">
            <w:pPr>
              <w:tabs>
                <w:tab w:val="left" w:pos="-284"/>
              </w:tabs>
              <w:spacing w:line="240" w:lineRule="exact"/>
              <w:rPr>
                <w:sz w:val="22"/>
                <w:szCs w:val="22"/>
                <w:lang w:val="fr-FR"/>
              </w:rPr>
            </w:pPr>
            <w:r w:rsidRPr="00C7664A">
              <w:rPr>
                <w:bCs/>
                <w:noProof/>
                <w:sz w:val="22"/>
                <w:lang w:val="fr-FR"/>
              </w:rPr>
              <w:t>3. L'/les éventuelle(s) entité(s) affiliée(s) rempli(ssen)t les critères d'éligibilité visés dans la section 2.1.2. des lignes directrices.</w:t>
            </w:r>
          </w:p>
        </w:tc>
        <w:tc>
          <w:tcPr>
            <w:tcW w:w="411" w:type="pct"/>
            <w:tcBorders>
              <w:bottom w:val="outset" w:sz="24" w:space="0" w:color="auto"/>
            </w:tcBorders>
          </w:tcPr>
          <w:p w:rsidR="00802102" w:rsidRPr="00C7664A" w:rsidRDefault="00802102" w:rsidP="0072476A">
            <w:pPr>
              <w:tabs>
                <w:tab w:val="left" w:pos="-284"/>
              </w:tabs>
              <w:spacing w:line="240" w:lineRule="exact"/>
              <w:rPr>
                <w:sz w:val="22"/>
                <w:szCs w:val="22"/>
                <w:lang w:val="fr-FR"/>
              </w:rPr>
            </w:pPr>
          </w:p>
        </w:tc>
        <w:tc>
          <w:tcPr>
            <w:tcW w:w="423" w:type="pct"/>
            <w:tcBorders>
              <w:bottom w:val="outset" w:sz="24" w:space="0" w:color="auto"/>
            </w:tcBorders>
          </w:tcPr>
          <w:p w:rsidR="00802102" w:rsidRPr="00C7664A" w:rsidRDefault="00802102" w:rsidP="0072476A">
            <w:pPr>
              <w:tabs>
                <w:tab w:val="left" w:pos="-284"/>
              </w:tabs>
              <w:spacing w:line="240" w:lineRule="exact"/>
              <w:rPr>
                <w:sz w:val="22"/>
                <w:szCs w:val="22"/>
                <w:lang w:val="fr-FR"/>
              </w:rPr>
            </w:pPr>
          </w:p>
        </w:tc>
        <w:tc>
          <w:tcPr>
            <w:tcW w:w="641" w:type="pct"/>
            <w:tcBorders>
              <w:bottom w:val="outset" w:sz="24" w:space="0" w:color="auto"/>
            </w:tcBorders>
          </w:tcPr>
          <w:p w:rsidR="00802102" w:rsidRPr="00C7664A" w:rsidRDefault="00802102" w:rsidP="0072476A">
            <w:pPr>
              <w:tabs>
                <w:tab w:val="left" w:pos="-284"/>
              </w:tabs>
              <w:spacing w:line="240" w:lineRule="exact"/>
              <w:rPr>
                <w:sz w:val="22"/>
                <w:szCs w:val="22"/>
                <w:lang w:val="fr-FR"/>
              </w:rPr>
            </w:pPr>
          </w:p>
        </w:tc>
      </w:tr>
      <w:tr w:rsidR="00802102" w:rsidRPr="00A34C85" w:rsidTr="0072476A">
        <w:trPr>
          <w:trHeight w:val="298"/>
        </w:trPr>
        <w:tc>
          <w:tcPr>
            <w:tcW w:w="3419" w:type="pct"/>
            <w:tcBorders>
              <w:bottom w:val="outset" w:sz="24" w:space="0" w:color="auto"/>
            </w:tcBorders>
          </w:tcPr>
          <w:p w:rsidR="00802102" w:rsidRPr="00C7664A" w:rsidRDefault="00802102" w:rsidP="0072476A">
            <w:pPr>
              <w:tabs>
                <w:tab w:val="left" w:pos="-284"/>
              </w:tabs>
              <w:spacing w:line="240" w:lineRule="exact"/>
              <w:rPr>
                <w:sz w:val="22"/>
                <w:szCs w:val="22"/>
                <w:lang w:val="fr-FR"/>
              </w:rPr>
            </w:pPr>
            <w:r w:rsidRPr="00C7664A">
              <w:rPr>
                <w:bCs/>
                <w:noProof/>
                <w:sz w:val="22"/>
                <w:lang w:val="fr-FR"/>
              </w:rPr>
              <w:t>4. Les pièces justificatives ont été soumises conformément aux lignes directrices (section 2.4).</w:t>
            </w:r>
          </w:p>
        </w:tc>
        <w:tc>
          <w:tcPr>
            <w:tcW w:w="411" w:type="pct"/>
            <w:tcBorders>
              <w:bottom w:val="outset" w:sz="24" w:space="0" w:color="auto"/>
            </w:tcBorders>
          </w:tcPr>
          <w:p w:rsidR="00802102" w:rsidRPr="00C7664A" w:rsidRDefault="00802102" w:rsidP="0072476A">
            <w:pPr>
              <w:tabs>
                <w:tab w:val="left" w:pos="-284"/>
              </w:tabs>
              <w:spacing w:line="240" w:lineRule="exact"/>
              <w:rPr>
                <w:sz w:val="22"/>
                <w:szCs w:val="22"/>
                <w:lang w:val="fr-FR"/>
              </w:rPr>
            </w:pPr>
          </w:p>
        </w:tc>
        <w:tc>
          <w:tcPr>
            <w:tcW w:w="423" w:type="pct"/>
            <w:tcBorders>
              <w:bottom w:val="outset" w:sz="24" w:space="0" w:color="auto"/>
            </w:tcBorders>
          </w:tcPr>
          <w:p w:rsidR="00802102" w:rsidRPr="00C7664A" w:rsidRDefault="00802102" w:rsidP="0072476A">
            <w:pPr>
              <w:tabs>
                <w:tab w:val="left" w:pos="-284"/>
              </w:tabs>
              <w:spacing w:line="240" w:lineRule="exact"/>
              <w:rPr>
                <w:sz w:val="22"/>
                <w:szCs w:val="22"/>
                <w:lang w:val="fr-FR"/>
              </w:rPr>
            </w:pPr>
          </w:p>
        </w:tc>
        <w:tc>
          <w:tcPr>
            <w:tcW w:w="641" w:type="pct"/>
            <w:tcBorders>
              <w:bottom w:val="outset" w:sz="24" w:space="0" w:color="auto"/>
            </w:tcBorders>
          </w:tcPr>
          <w:p w:rsidR="00802102" w:rsidRPr="00C7664A" w:rsidRDefault="00802102" w:rsidP="0072476A">
            <w:pPr>
              <w:tabs>
                <w:tab w:val="left" w:pos="-284"/>
              </w:tabs>
              <w:spacing w:line="240" w:lineRule="exact"/>
              <w:rPr>
                <w:sz w:val="22"/>
                <w:szCs w:val="22"/>
                <w:lang w:val="fr-FR"/>
              </w:rPr>
            </w:pPr>
          </w:p>
        </w:tc>
      </w:tr>
      <w:tr w:rsidR="00802102" w:rsidRPr="00A34C85" w:rsidTr="0072476A">
        <w:trPr>
          <w:trHeight w:val="298"/>
        </w:trPr>
        <w:tc>
          <w:tcPr>
            <w:tcW w:w="3419" w:type="pct"/>
            <w:tcBorders>
              <w:bottom w:val="outset" w:sz="24" w:space="0" w:color="auto"/>
            </w:tcBorders>
          </w:tcPr>
          <w:p w:rsidR="00802102" w:rsidRPr="00C7664A" w:rsidRDefault="00802102" w:rsidP="0072476A">
            <w:pPr>
              <w:tabs>
                <w:tab w:val="left" w:pos="-284"/>
              </w:tabs>
              <w:spacing w:line="240" w:lineRule="exact"/>
              <w:rPr>
                <w:sz w:val="22"/>
                <w:szCs w:val="22"/>
                <w:lang w:val="fr-FR"/>
              </w:rPr>
            </w:pPr>
            <w:r w:rsidRPr="00C7664A">
              <w:rPr>
                <w:bCs/>
                <w:noProof/>
                <w:sz w:val="22"/>
                <w:lang w:val="fr-FR"/>
              </w:rPr>
              <w:t>5. Les statuts ou articles d'association du demandeur principal ont été chargés conformément aux lignes directrices (section 2.4).</w:t>
            </w:r>
          </w:p>
        </w:tc>
        <w:tc>
          <w:tcPr>
            <w:tcW w:w="411" w:type="pct"/>
            <w:tcBorders>
              <w:bottom w:val="outset" w:sz="24" w:space="0" w:color="auto"/>
            </w:tcBorders>
          </w:tcPr>
          <w:p w:rsidR="00802102" w:rsidRPr="00C7664A" w:rsidRDefault="00802102" w:rsidP="0072476A">
            <w:pPr>
              <w:tabs>
                <w:tab w:val="left" w:pos="-284"/>
              </w:tabs>
              <w:spacing w:line="240" w:lineRule="exact"/>
              <w:rPr>
                <w:sz w:val="22"/>
                <w:szCs w:val="22"/>
                <w:lang w:val="fr-FR"/>
              </w:rPr>
            </w:pPr>
          </w:p>
        </w:tc>
        <w:tc>
          <w:tcPr>
            <w:tcW w:w="423" w:type="pct"/>
            <w:tcBorders>
              <w:bottom w:val="outset" w:sz="24" w:space="0" w:color="auto"/>
            </w:tcBorders>
          </w:tcPr>
          <w:p w:rsidR="00802102" w:rsidRPr="00C7664A" w:rsidRDefault="00802102" w:rsidP="0072476A">
            <w:pPr>
              <w:tabs>
                <w:tab w:val="left" w:pos="-284"/>
              </w:tabs>
              <w:spacing w:line="240" w:lineRule="exact"/>
              <w:rPr>
                <w:sz w:val="22"/>
                <w:szCs w:val="22"/>
                <w:lang w:val="fr-FR"/>
              </w:rPr>
            </w:pPr>
          </w:p>
        </w:tc>
        <w:tc>
          <w:tcPr>
            <w:tcW w:w="641" w:type="pct"/>
            <w:tcBorders>
              <w:bottom w:val="outset" w:sz="24" w:space="0" w:color="auto"/>
            </w:tcBorders>
          </w:tcPr>
          <w:p w:rsidR="00802102" w:rsidRPr="00C7664A" w:rsidRDefault="00802102" w:rsidP="0072476A">
            <w:pPr>
              <w:tabs>
                <w:tab w:val="left" w:pos="-284"/>
              </w:tabs>
              <w:spacing w:line="240" w:lineRule="exact"/>
              <w:rPr>
                <w:sz w:val="22"/>
                <w:szCs w:val="22"/>
                <w:lang w:val="fr-FR"/>
              </w:rPr>
            </w:pPr>
          </w:p>
        </w:tc>
      </w:tr>
      <w:tr w:rsidR="00802102" w:rsidRPr="00A34C85" w:rsidTr="0072476A">
        <w:trPr>
          <w:trHeight w:val="298"/>
        </w:trPr>
        <w:tc>
          <w:tcPr>
            <w:tcW w:w="3419" w:type="pct"/>
            <w:tcBorders>
              <w:bottom w:val="outset" w:sz="24" w:space="0" w:color="auto"/>
            </w:tcBorders>
          </w:tcPr>
          <w:p w:rsidR="00802102" w:rsidRPr="00C7664A" w:rsidRDefault="00802102" w:rsidP="0072476A">
            <w:pPr>
              <w:tabs>
                <w:tab w:val="left" w:pos="-284"/>
              </w:tabs>
              <w:spacing w:line="240" w:lineRule="exact"/>
              <w:rPr>
                <w:sz w:val="22"/>
                <w:szCs w:val="22"/>
                <w:lang w:val="fr-FR"/>
              </w:rPr>
            </w:pPr>
            <w:r w:rsidRPr="00C7664A">
              <w:rPr>
                <w:bCs/>
                <w:noProof/>
                <w:sz w:val="22"/>
                <w:lang w:val="fr-FR"/>
              </w:rPr>
              <w:t>6. Les statuts ou articles d'association des codemandeur(s) et de l'/des entité(s) affiliée(s) ont été téléchargés conformément aux lignes directrices (section 2.4).</w:t>
            </w:r>
          </w:p>
        </w:tc>
        <w:tc>
          <w:tcPr>
            <w:tcW w:w="411" w:type="pct"/>
            <w:tcBorders>
              <w:bottom w:val="outset" w:sz="24" w:space="0" w:color="auto"/>
            </w:tcBorders>
          </w:tcPr>
          <w:p w:rsidR="00802102" w:rsidRPr="00C7664A" w:rsidRDefault="00802102" w:rsidP="0072476A">
            <w:pPr>
              <w:tabs>
                <w:tab w:val="left" w:pos="-284"/>
              </w:tabs>
              <w:spacing w:line="240" w:lineRule="exact"/>
              <w:rPr>
                <w:sz w:val="22"/>
                <w:szCs w:val="22"/>
                <w:lang w:val="fr-FR"/>
              </w:rPr>
            </w:pPr>
          </w:p>
        </w:tc>
        <w:tc>
          <w:tcPr>
            <w:tcW w:w="423" w:type="pct"/>
            <w:tcBorders>
              <w:bottom w:val="outset" w:sz="24" w:space="0" w:color="auto"/>
            </w:tcBorders>
          </w:tcPr>
          <w:p w:rsidR="00802102" w:rsidRPr="00C7664A" w:rsidRDefault="00802102" w:rsidP="0072476A">
            <w:pPr>
              <w:tabs>
                <w:tab w:val="left" w:pos="-284"/>
              </w:tabs>
              <w:spacing w:line="240" w:lineRule="exact"/>
              <w:rPr>
                <w:sz w:val="22"/>
                <w:szCs w:val="22"/>
                <w:lang w:val="fr-FR"/>
              </w:rPr>
            </w:pPr>
          </w:p>
        </w:tc>
        <w:tc>
          <w:tcPr>
            <w:tcW w:w="641" w:type="pct"/>
            <w:tcBorders>
              <w:bottom w:val="outset" w:sz="24" w:space="0" w:color="auto"/>
            </w:tcBorders>
          </w:tcPr>
          <w:p w:rsidR="00802102" w:rsidRPr="00C7664A" w:rsidRDefault="00802102" w:rsidP="0072476A">
            <w:pPr>
              <w:tabs>
                <w:tab w:val="left" w:pos="-284"/>
              </w:tabs>
              <w:spacing w:line="240" w:lineRule="exact"/>
              <w:rPr>
                <w:sz w:val="22"/>
                <w:szCs w:val="22"/>
                <w:lang w:val="fr-FR"/>
              </w:rPr>
            </w:pPr>
          </w:p>
        </w:tc>
      </w:tr>
      <w:tr w:rsidR="00802102" w:rsidRPr="00A34C85" w:rsidTr="0072476A">
        <w:trPr>
          <w:trHeight w:val="298"/>
        </w:trPr>
        <w:tc>
          <w:tcPr>
            <w:tcW w:w="3419" w:type="pct"/>
            <w:tcBorders>
              <w:bottom w:val="outset" w:sz="24" w:space="0" w:color="auto"/>
            </w:tcBorders>
          </w:tcPr>
          <w:p w:rsidR="00802102" w:rsidRPr="00C7664A" w:rsidRDefault="00802102" w:rsidP="0072476A">
            <w:pPr>
              <w:tabs>
                <w:tab w:val="left" w:pos="-284"/>
              </w:tabs>
              <w:spacing w:line="240" w:lineRule="exact"/>
              <w:rPr>
                <w:sz w:val="22"/>
                <w:szCs w:val="22"/>
                <w:lang w:val="fr-FR"/>
              </w:rPr>
            </w:pPr>
            <w:r w:rsidRPr="00C7664A">
              <w:rPr>
                <w:bCs/>
                <w:noProof/>
                <w:sz w:val="22"/>
                <w:lang w:val="fr-FR"/>
              </w:rPr>
              <w:t>7. Copie des derniers états financiers du demandeur principal conformément aux lignes directrices (section 2.4).</w:t>
            </w:r>
          </w:p>
        </w:tc>
        <w:tc>
          <w:tcPr>
            <w:tcW w:w="411" w:type="pct"/>
            <w:tcBorders>
              <w:bottom w:val="outset" w:sz="24" w:space="0" w:color="auto"/>
            </w:tcBorders>
          </w:tcPr>
          <w:p w:rsidR="00802102" w:rsidRPr="00C7664A" w:rsidRDefault="00802102" w:rsidP="0072476A">
            <w:pPr>
              <w:tabs>
                <w:tab w:val="left" w:pos="-284"/>
              </w:tabs>
              <w:spacing w:line="240" w:lineRule="exact"/>
              <w:rPr>
                <w:sz w:val="22"/>
                <w:szCs w:val="22"/>
                <w:lang w:val="fr-FR"/>
              </w:rPr>
            </w:pPr>
          </w:p>
        </w:tc>
        <w:tc>
          <w:tcPr>
            <w:tcW w:w="423" w:type="pct"/>
            <w:tcBorders>
              <w:bottom w:val="outset" w:sz="24" w:space="0" w:color="auto"/>
            </w:tcBorders>
          </w:tcPr>
          <w:p w:rsidR="00802102" w:rsidRPr="00C7664A" w:rsidRDefault="00802102" w:rsidP="0072476A">
            <w:pPr>
              <w:tabs>
                <w:tab w:val="left" w:pos="-284"/>
              </w:tabs>
              <w:spacing w:line="240" w:lineRule="exact"/>
              <w:rPr>
                <w:sz w:val="22"/>
                <w:szCs w:val="22"/>
                <w:lang w:val="fr-FR"/>
              </w:rPr>
            </w:pPr>
          </w:p>
        </w:tc>
        <w:tc>
          <w:tcPr>
            <w:tcW w:w="641" w:type="pct"/>
            <w:tcBorders>
              <w:bottom w:val="outset" w:sz="24" w:space="0" w:color="auto"/>
            </w:tcBorders>
          </w:tcPr>
          <w:p w:rsidR="00802102" w:rsidRPr="00C7664A" w:rsidRDefault="00802102" w:rsidP="0072476A">
            <w:pPr>
              <w:tabs>
                <w:tab w:val="left" w:pos="-284"/>
              </w:tabs>
              <w:spacing w:line="240" w:lineRule="exact"/>
              <w:rPr>
                <w:sz w:val="22"/>
                <w:szCs w:val="22"/>
                <w:lang w:val="fr-FR"/>
              </w:rPr>
            </w:pPr>
          </w:p>
        </w:tc>
      </w:tr>
      <w:tr w:rsidR="00802102" w:rsidRPr="00A34C85" w:rsidTr="0072476A">
        <w:trPr>
          <w:trHeight w:val="298"/>
        </w:trPr>
        <w:tc>
          <w:tcPr>
            <w:tcW w:w="3419" w:type="pct"/>
            <w:tcBorders>
              <w:bottom w:val="outset" w:sz="24" w:space="0" w:color="auto"/>
            </w:tcBorders>
          </w:tcPr>
          <w:p w:rsidR="00802102" w:rsidRPr="00C7664A" w:rsidRDefault="00802102" w:rsidP="0072476A">
            <w:pPr>
              <w:tabs>
                <w:tab w:val="left" w:pos="-284"/>
              </w:tabs>
              <w:spacing w:line="240" w:lineRule="exact"/>
              <w:rPr>
                <w:sz w:val="22"/>
                <w:szCs w:val="22"/>
                <w:lang w:val="fr-FR"/>
              </w:rPr>
            </w:pPr>
            <w:r w:rsidRPr="00C7664A">
              <w:rPr>
                <w:bCs/>
                <w:noProof/>
                <w:sz w:val="22"/>
                <w:lang w:val="fr-FR"/>
              </w:rPr>
              <w:t>8. Le rapport d'audit externe du demandeur principal (le cas échéant) a été fourni conformément aux lignes directrices (section 2.4).</w:t>
            </w:r>
          </w:p>
        </w:tc>
        <w:tc>
          <w:tcPr>
            <w:tcW w:w="411" w:type="pct"/>
            <w:tcBorders>
              <w:bottom w:val="outset" w:sz="24" w:space="0" w:color="auto"/>
            </w:tcBorders>
          </w:tcPr>
          <w:p w:rsidR="00802102" w:rsidRPr="00C7664A" w:rsidRDefault="00802102" w:rsidP="0072476A">
            <w:pPr>
              <w:tabs>
                <w:tab w:val="left" w:pos="-284"/>
              </w:tabs>
              <w:spacing w:line="240" w:lineRule="exact"/>
              <w:rPr>
                <w:sz w:val="22"/>
                <w:szCs w:val="22"/>
                <w:lang w:val="fr-FR"/>
              </w:rPr>
            </w:pPr>
          </w:p>
        </w:tc>
        <w:tc>
          <w:tcPr>
            <w:tcW w:w="423" w:type="pct"/>
            <w:tcBorders>
              <w:bottom w:val="outset" w:sz="24" w:space="0" w:color="auto"/>
            </w:tcBorders>
          </w:tcPr>
          <w:p w:rsidR="00802102" w:rsidRPr="00C7664A" w:rsidRDefault="00802102" w:rsidP="0072476A">
            <w:pPr>
              <w:tabs>
                <w:tab w:val="left" w:pos="-284"/>
              </w:tabs>
              <w:spacing w:line="240" w:lineRule="exact"/>
              <w:rPr>
                <w:sz w:val="22"/>
                <w:szCs w:val="22"/>
                <w:lang w:val="fr-FR"/>
              </w:rPr>
            </w:pPr>
          </w:p>
        </w:tc>
        <w:tc>
          <w:tcPr>
            <w:tcW w:w="641" w:type="pct"/>
            <w:tcBorders>
              <w:bottom w:val="outset" w:sz="24" w:space="0" w:color="auto"/>
            </w:tcBorders>
          </w:tcPr>
          <w:p w:rsidR="00802102" w:rsidRPr="00C7664A" w:rsidRDefault="00802102" w:rsidP="0072476A">
            <w:pPr>
              <w:tabs>
                <w:tab w:val="left" w:pos="-284"/>
              </w:tabs>
              <w:spacing w:line="240" w:lineRule="exact"/>
              <w:rPr>
                <w:sz w:val="22"/>
                <w:szCs w:val="22"/>
                <w:lang w:val="fr-FR"/>
              </w:rPr>
            </w:pPr>
          </w:p>
        </w:tc>
      </w:tr>
      <w:tr w:rsidR="00802102" w:rsidRPr="00A34C85" w:rsidTr="0072476A">
        <w:trPr>
          <w:trHeight w:val="298"/>
        </w:trPr>
        <w:tc>
          <w:tcPr>
            <w:tcW w:w="3419" w:type="pct"/>
            <w:tcBorders>
              <w:bottom w:val="outset" w:sz="24" w:space="0" w:color="auto"/>
            </w:tcBorders>
          </w:tcPr>
          <w:p w:rsidR="00802102" w:rsidRPr="00C7664A" w:rsidRDefault="00802102" w:rsidP="0072476A">
            <w:pPr>
              <w:tabs>
                <w:tab w:val="left" w:pos="-284"/>
              </w:tabs>
              <w:spacing w:line="240" w:lineRule="exact"/>
              <w:rPr>
                <w:sz w:val="22"/>
                <w:szCs w:val="22"/>
                <w:lang w:val="fr-FR"/>
              </w:rPr>
            </w:pPr>
            <w:r w:rsidRPr="00C7664A">
              <w:rPr>
                <w:bCs/>
                <w:noProof/>
                <w:sz w:val="22"/>
                <w:lang w:val="fr-FR"/>
              </w:rPr>
              <w:t>9. La fiche d'entité juridique (voir annexe D des lignes directrices à l'intention des demandeurs) a été dument complétée et signée par les demandeurs et est accompagnée des documents justificatifs requis conformément aux lignes directrices (section 2.4).</w:t>
            </w:r>
          </w:p>
        </w:tc>
        <w:tc>
          <w:tcPr>
            <w:tcW w:w="411" w:type="pct"/>
            <w:tcBorders>
              <w:bottom w:val="outset" w:sz="24" w:space="0" w:color="auto"/>
            </w:tcBorders>
          </w:tcPr>
          <w:p w:rsidR="00802102" w:rsidRPr="00C7664A" w:rsidRDefault="00802102" w:rsidP="0072476A">
            <w:pPr>
              <w:tabs>
                <w:tab w:val="left" w:pos="-284"/>
              </w:tabs>
              <w:spacing w:line="240" w:lineRule="exact"/>
              <w:rPr>
                <w:sz w:val="22"/>
                <w:szCs w:val="22"/>
                <w:lang w:val="fr-FR"/>
              </w:rPr>
            </w:pPr>
          </w:p>
        </w:tc>
        <w:tc>
          <w:tcPr>
            <w:tcW w:w="423" w:type="pct"/>
            <w:tcBorders>
              <w:bottom w:val="outset" w:sz="24" w:space="0" w:color="auto"/>
            </w:tcBorders>
          </w:tcPr>
          <w:p w:rsidR="00802102" w:rsidRPr="00C7664A" w:rsidRDefault="00802102" w:rsidP="0072476A">
            <w:pPr>
              <w:tabs>
                <w:tab w:val="left" w:pos="-284"/>
              </w:tabs>
              <w:spacing w:line="240" w:lineRule="exact"/>
              <w:rPr>
                <w:sz w:val="22"/>
                <w:szCs w:val="22"/>
                <w:lang w:val="fr-FR"/>
              </w:rPr>
            </w:pPr>
          </w:p>
        </w:tc>
        <w:tc>
          <w:tcPr>
            <w:tcW w:w="641" w:type="pct"/>
            <w:tcBorders>
              <w:bottom w:val="outset" w:sz="24" w:space="0" w:color="auto"/>
            </w:tcBorders>
          </w:tcPr>
          <w:p w:rsidR="00802102" w:rsidRPr="00C7664A" w:rsidRDefault="00802102" w:rsidP="0072476A">
            <w:pPr>
              <w:tabs>
                <w:tab w:val="left" w:pos="-284"/>
              </w:tabs>
              <w:spacing w:line="240" w:lineRule="exact"/>
              <w:rPr>
                <w:sz w:val="22"/>
                <w:szCs w:val="22"/>
                <w:lang w:val="fr-FR"/>
              </w:rPr>
            </w:pPr>
          </w:p>
        </w:tc>
      </w:tr>
      <w:tr w:rsidR="00802102" w:rsidRPr="00A34C85" w:rsidTr="0072476A">
        <w:trPr>
          <w:trHeight w:val="298"/>
        </w:trPr>
        <w:tc>
          <w:tcPr>
            <w:tcW w:w="3419" w:type="pct"/>
            <w:tcBorders>
              <w:bottom w:val="outset" w:sz="24" w:space="0" w:color="auto"/>
            </w:tcBorders>
          </w:tcPr>
          <w:p w:rsidR="00802102" w:rsidRPr="00C7664A" w:rsidRDefault="00802102" w:rsidP="0072476A">
            <w:pPr>
              <w:tabs>
                <w:tab w:val="left" w:pos="-284"/>
              </w:tabs>
              <w:spacing w:line="240" w:lineRule="exact"/>
              <w:rPr>
                <w:sz w:val="22"/>
                <w:szCs w:val="22"/>
                <w:lang w:val="fr-FR"/>
              </w:rPr>
            </w:pPr>
            <w:r w:rsidRPr="00C7664A">
              <w:rPr>
                <w:bCs/>
                <w:noProof/>
                <w:sz w:val="22"/>
                <w:lang w:val="fr-FR"/>
              </w:rPr>
              <w:t>10. Une fiche d'identification financière (voir annexe E des lignes directrices à l'intention des demandeurs) a été sumise par le demandeur principal conformément aux lignes directrices (section 2.4).</w:t>
            </w:r>
          </w:p>
        </w:tc>
        <w:tc>
          <w:tcPr>
            <w:tcW w:w="411" w:type="pct"/>
            <w:tcBorders>
              <w:bottom w:val="outset" w:sz="24" w:space="0" w:color="auto"/>
            </w:tcBorders>
          </w:tcPr>
          <w:p w:rsidR="00802102" w:rsidRPr="00C7664A" w:rsidRDefault="00802102" w:rsidP="0072476A">
            <w:pPr>
              <w:tabs>
                <w:tab w:val="left" w:pos="-284"/>
              </w:tabs>
              <w:spacing w:line="240" w:lineRule="exact"/>
              <w:rPr>
                <w:sz w:val="22"/>
                <w:szCs w:val="22"/>
                <w:lang w:val="fr-FR"/>
              </w:rPr>
            </w:pPr>
          </w:p>
        </w:tc>
        <w:tc>
          <w:tcPr>
            <w:tcW w:w="423" w:type="pct"/>
            <w:tcBorders>
              <w:bottom w:val="outset" w:sz="24" w:space="0" w:color="auto"/>
            </w:tcBorders>
          </w:tcPr>
          <w:p w:rsidR="00802102" w:rsidRPr="00C7664A" w:rsidRDefault="00802102" w:rsidP="0072476A">
            <w:pPr>
              <w:tabs>
                <w:tab w:val="left" w:pos="-284"/>
              </w:tabs>
              <w:spacing w:line="240" w:lineRule="exact"/>
              <w:rPr>
                <w:sz w:val="22"/>
                <w:szCs w:val="22"/>
                <w:lang w:val="fr-FR"/>
              </w:rPr>
            </w:pPr>
          </w:p>
        </w:tc>
        <w:tc>
          <w:tcPr>
            <w:tcW w:w="641" w:type="pct"/>
            <w:tcBorders>
              <w:bottom w:val="outset" w:sz="24" w:space="0" w:color="auto"/>
            </w:tcBorders>
          </w:tcPr>
          <w:p w:rsidR="00802102" w:rsidRPr="00C7664A" w:rsidRDefault="00802102" w:rsidP="0072476A">
            <w:pPr>
              <w:tabs>
                <w:tab w:val="left" w:pos="-284"/>
              </w:tabs>
              <w:spacing w:line="240" w:lineRule="exact"/>
              <w:rPr>
                <w:sz w:val="22"/>
                <w:szCs w:val="22"/>
                <w:lang w:val="fr-FR"/>
              </w:rPr>
            </w:pPr>
          </w:p>
        </w:tc>
      </w:tr>
    </w:tbl>
    <w:p w:rsidR="00802102" w:rsidRPr="00C7664A" w:rsidRDefault="00802102" w:rsidP="00802102">
      <w:pPr>
        <w:rPr>
          <w:lang w:val="fr-FR"/>
        </w:rPr>
      </w:pPr>
    </w:p>
    <w:p w:rsidR="003F6779" w:rsidRPr="00C7664A" w:rsidRDefault="003F6779" w:rsidP="00802102">
      <w:pPr>
        <w:rPr>
          <w:lang w:val="fr-FR"/>
        </w:rPr>
      </w:pPr>
    </w:p>
    <w:sectPr w:rsidR="003F6779" w:rsidRPr="00C7664A" w:rsidSect="00930CFD">
      <w:footerReference w:type="default" r:id="rId15"/>
      <w:type w:val="continuous"/>
      <w:pgSz w:w="11906" w:h="16838" w:code="9"/>
      <w:pgMar w:top="907" w:right="1134" w:bottom="1134" w:left="1418" w:header="709" w:footer="709" w:gutter="0"/>
      <w:pgBorders w:offsetFrom="page">
        <w:top w:val="dashSmallGap" w:sz="4" w:space="30" w:color="FF0000"/>
        <w:left w:val="dashSmallGap" w:sz="4" w:space="10" w:color="FF0000"/>
        <w:bottom w:val="dashSmallGap" w:sz="4" w:space="13" w:color="FF0000"/>
        <w:right w:val="dashSmallGap" w:sz="4" w:space="11" w:color="FF0000"/>
      </w:pgBorders>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4461" w:rsidRDefault="00B94461" w:rsidP="00C43F9A">
      <w:r>
        <w:separator/>
      </w:r>
    </w:p>
  </w:endnote>
  <w:endnote w:type="continuationSeparator" w:id="0">
    <w:p w:rsidR="00B94461" w:rsidRDefault="00B94461" w:rsidP="00C43F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Liberation Sans">
    <w:altName w:val="Arial"/>
    <w:panose1 w:val="00000000000000000000"/>
    <w:charset w:val="00"/>
    <w:family w:val="swiss"/>
    <w:notTrueType/>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69C2" w:rsidRPr="007B69C2" w:rsidRDefault="007B69C2" w:rsidP="00520775">
    <w:pPr>
      <w:pStyle w:val="Footer"/>
      <w:tabs>
        <w:tab w:val="right" w:pos="9354"/>
      </w:tabs>
      <w:rPr>
        <w:b/>
        <w:sz w:val="18"/>
        <w:szCs w:val="18"/>
        <w:lang w:val="fr-BE"/>
      </w:rPr>
    </w:pPr>
    <w:r w:rsidRPr="007B69C2">
      <w:rPr>
        <w:b/>
        <w:sz w:val="18"/>
        <w:szCs w:val="18"/>
        <w:lang w:val="fr-BE"/>
      </w:rPr>
      <w:tab/>
    </w:r>
    <w:r w:rsidRPr="007B69C2">
      <w:rPr>
        <w:sz w:val="18"/>
        <w:szCs w:val="18"/>
        <w:lang w:val="fr-BE"/>
      </w:rPr>
      <w:t xml:space="preserve">Page </w:t>
    </w:r>
    <w:r w:rsidRPr="007B69C2">
      <w:rPr>
        <w:sz w:val="18"/>
        <w:szCs w:val="18"/>
        <w:lang w:val="fr-BE"/>
      </w:rPr>
      <w:fldChar w:fldCharType="begin"/>
    </w:r>
    <w:r w:rsidRPr="007B69C2">
      <w:rPr>
        <w:sz w:val="18"/>
        <w:szCs w:val="18"/>
        <w:lang w:val="fr-BE"/>
      </w:rPr>
      <w:instrText xml:space="preserve"> PAGE </w:instrText>
    </w:r>
    <w:r w:rsidRPr="007B69C2">
      <w:rPr>
        <w:sz w:val="18"/>
        <w:szCs w:val="18"/>
        <w:lang w:val="fr-BE"/>
      </w:rPr>
      <w:fldChar w:fldCharType="separate"/>
    </w:r>
    <w:r w:rsidR="00A34C85">
      <w:rPr>
        <w:noProof/>
        <w:sz w:val="18"/>
        <w:szCs w:val="18"/>
        <w:lang w:val="fr-BE"/>
      </w:rPr>
      <w:t>3</w:t>
    </w:r>
    <w:r w:rsidRPr="007B69C2">
      <w:rPr>
        <w:sz w:val="18"/>
        <w:szCs w:val="18"/>
        <w:lang w:val="fr-BE"/>
      </w:rPr>
      <w:fldChar w:fldCharType="end"/>
    </w:r>
    <w:r w:rsidRPr="007B69C2">
      <w:rPr>
        <w:sz w:val="18"/>
        <w:szCs w:val="18"/>
        <w:lang w:val="fr-BE"/>
      </w:rPr>
      <w:t xml:space="preserve"> sur </w:t>
    </w:r>
    <w:r w:rsidRPr="007B69C2">
      <w:rPr>
        <w:sz w:val="18"/>
        <w:szCs w:val="18"/>
        <w:lang w:val="fr-BE"/>
      </w:rPr>
      <w:fldChar w:fldCharType="begin"/>
    </w:r>
    <w:r w:rsidRPr="007B69C2">
      <w:rPr>
        <w:sz w:val="18"/>
        <w:szCs w:val="18"/>
        <w:lang w:val="fr-BE"/>
      </w:rPr>
      <w:instrText xml:space="preserve"> NUMPAGES </w:instrText>
    </w:r>
    <w:r w:rsidRPr="007B69C2">
      <w:rPr>
        <w:sz w:val="18"/>
        <w:szCs w:val="18"/>
        <w:lang w:val="fr-BE"/>
      </w:rPr>
      <w:fldChar w:fldCharType="separate"/>
    </w:r>
    <w:r w:rsidR="00A34C85">
      <w:rPr>
        <w:noProof/>
        <w:sz w:val="18"/>
        <w:szCs w:val="18"/>
        <w:lang w:val="fr-BE"/>
      </w:rPr>
      <w:t>19</w:t>
    </w:r>
    <w:r w:rsidRPr="007B69C2">
      <w:rPr>
        <w:sz w:val="18"/>
        <w:szCs w:val="18"/>
        <w:lang w:val="fr-BE"/>
      </w:rPr>
      <w:fldChar w:fldCharType="end"/>
    </w:r>
  </w:p>
  <w:p w:rsidR="007B69C2" w:rsidRPr="00034803" w:rsidRDefault="007B69C2" w:rsidP="003502A7">
    <w:pPr>
      <w:pStyle w:val="Footer"/>
      <w:tabs>
        <w:tab w:val="right" w:pos="9354"/>
      </w:tabs>
      <w:rPr>
        <w:lang w:val="fr-BE"/>
      </w:rPr>
    </w:pPr>
    <w:r w:rsidRPr="00034803">
      <w:rPr>
        <w:b/>
        <w:sz w:val="18"/>
        <w:szCs w:val="18"/>
        <w:lang w:val="fr-BE"/>
      </w:rPr>
      <w:t xml:space="preserve">15 janvier 2016 </w:t>
    </w:r>
    <w:r w:rsidRPr="00034803">
      <w:rPr>
        <w:sz w:val="18"/>
        <w:szCs w:val="18"/>
        <w:lang w:val="fr-BE"/>
      </w:rPr>
      <w:fldChar w:fldCharType="begin"/>
    </w:r>
    <w:r w:rsidRPr="00034803">
      <w:rPr>
        <w:sz w:val="18"/>
        <w:szCs w:val="18"/>
        <w:lang w:val="fr-BE"/>
      </w:rPr>
      <w:instrText xml:space="preserve"> FILENAME </w:instrText>
    </w:r>
    <w:r w:rsidRPr="00034803">
      <w:rPr>
        <w:sz w:val="18"/>
        <w:szCs w:val="18"/>
        <w:lang w:val="fr-BE"/>
      </w:rPr>
      <w:fldChar w:fldCharType="separate"/>
    </w:r>
    <w:r>
      <w:rPr>
        <w:noProof/>
        <w:sz w:val="18"/>
        <w:szCs w:val="18"/>
        <w:lang w:val="fr-BE"/>
      </w:rPr>
      <w:t>Annexe A.2 - Formulaire complet de demande.rtf</w:t>
    </w:r>
    <w:r w:rsidRPr="00034803">
      <w:rPr>
        <w:sz w:val="18"/>
        <w:szCs w:val="18"/>
        <w:lang w:val="fr-BE"/>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69C2" w:rsidRPr="007B69C2" w:rsidRDefault="007B69C2" w:rsidP="00FA5BD8">
    <w:pPr>
      <w:pStyle w:val="Footer"/>
      <w:tabs>
        <w:tab w:val="right" w:pos="9354"/>
      </w:tabs>
      <w:rPr>
        <w:b/>
        <w:sz w:val="18"/>
        <w:szCs w:val="18"/>
        <w:lang w:val="fr-BE"/>
      </w:rPr>
    </w:pPr>
    <w:r w:rsidRPr="007B69C2">
      <w:rPr>
        <w:b/>
        <w:sz w:val="18"/>
        <w:szCs w:val="18"/>
        <w:lang w:val="fr-BE"/>
      </w:rPr>
      <w:t>EuropeAid/</w:t>
    </w:r>
    <w:r w:rsidRPr="007B69C2">
      <w:rPr>
        <w:b/>
        <w:noProof/>
        <w:sz w:val="18"/>
        <w:szCs w:val="18"/>
        <w:lang w:val="fr-BE"/>
      </w:rPr>
      <w:t>154555</w:t>
    </w:r>
    <w:r w:rsidRPr="007B69C2">
      <w:rPr>
        <w:b/>
        <w:sz w:val="18"/>
        <w:szCs w:val="18"/>
        <w:lang w:val="fr-BE"/>
      </w:rPr>
      <w:t>/</w:t>
    </w:r>
    <w:r w:rsidRPr="007B69C2">
      <w:rPr>
        <w:b/>
        <w:noProof/>
        <w:sz w:val="18"/>
        <w:szCs w:val="18"/>
        <w:lang w:val="fr-BE"/>
      </w:rPr>
      <w:t>DD/ACT/BD</w:t>
    </w:r>
    <w:r w:rsidRPr="007B69C2">
      <w:rPr>
        <w:b/>
        <w:sz w:val="18"/>
        <w:szCs w:val="18"/>
        <w:lang w:val="fr-BE"/>
      </w:rPr>
      <w:tab/>
    </w:r>
    <w:r w:rsidRPr="007B69C2">
      <w:rPr>
        <w:b/>
        <w:sz w:val="18"/>
        <w:szCs w:val="18"/>
        <w:lang w:val="fr-BE"/>
      </w:rPr>
      <w:tab/>
    </w:r>
    <w:r w:rsidRPr="007B69C2">
      <w:rPr>
        <w:b/>
        <w:sz w:val="18"/>
        <w:szCs w:val="18"/>
        <w:lang w:val="fr-BE"/>
      </w:rPr>
      <w:tab/>
    </w:r>
    <w:r w:rsidRPr="007B69C2">
      <w:rPr>
        <w:b/>
        <w:sz w:val="18"/>
        <w:szCs w:val="18"/>
        <w:lang w:val="fr-BE"/>
      </w:rPr>
      <w:tab/>
    </w:r>
    <w:r w:rsidRPr="007B69C2">
      <w:rPr>
        <w:b/>
        <w:sz w:val="18"/>
        <w:szCs w:val="18"/>
        <w:lang w:val="fr-BE"/>
      </w:rPr>
      <w:tab/>
    </w:r>
    <w:r w:rsidRPr="007B69C2">
      <w:rPr>
        <w:b/>
        <w:sz w:val="18"/>
        <w:szCs w:val="18"/>
        <w:lang w:val="fr-BE"/>
      </w:rPr>
      <w:tab/>
    </w:r>
    <w:r w:rsidRPr="007B69C2">
      <w:rPr>
        <w:b/>
        <w:sz w:val="18"/>
        <w:szCs w:val="18"/>
        <w:lang w:val="fr-BE"/>
      </w:rPr>
      <w:tab/>
    </w:r>
    <w:r w:rsidRPr="007B69C2">
      <w:rPr>
        <w:b/>
        <w:sz w:val="18"/>
        <w:szCs w:val="18"/>
        <w:lang w:val="fr-BE"/>
      </w:rPr>
      <w:tab/>
    </w:r>
    <w:r w:rsidRPr="007B69C2">
      <w:rPr>
        <w:sz w:val="18"/>
        <w:szCs w:val="18"/>
        <w:lang w:val="fr-BE"/>
      </w:rPr>
      <w:t xml:space="preserve">Page </w:t>
    </w:r>
    <w:r w:rsidRPr="007B69C2">
      <w:rPr>
        <w:sz w:val="18"/>
        <w:szCs w:val="18"/>
        <w:lang w:val="fr-BE"/>
      </w:rPr>
      <w:fldChar w:fldCharType="begin"/>
    </w:r>
    <w:r w:rsidRPr="007B69C2">
      <w:rPr>
        <w:sz w:val="18"/>
        <w:szCs w:val="18"/>
        <w:lang w:val="fr-BE"/>
      </w:rPr>
      <w:instrText xml:space="preserve"> PAGE </w:instrText>
    </w:r>
    <w:r w:rsidRPr="007B69C2">
      <w:rPr>
        <w:sz w:val="18"/>
        <w:szCs w:val="18"/>
        <w:lang w:val="fr-BE"/>
      </w:rPr>
      <w:fldChar w:fldCharType="separate"/>
    </w:r>
    <w:r w:rsidR="00A34C85">
      <w:rPr>
        <w:noProof/>
        <w:sz w:val="18"/>
        <w:szCs w:val="18"/>
        <w:lang w:val="fr-BE"/>
      </w:rPr>
      <w:t>5</w:t>
    </w:r>
    <w:r w:rsidRPr="007B69C2">
      <w:rPr>
        <w:sz w:val="18"/>
        <w:szCs w:val="18"/>
        <w:lang w:val="fr-BE"/>
      </w:rPr>
      <w:fldChar w:fldCharType="end"/>
    </w:r>
    <w:r w:rsidRPr="007B69C2">
      <w:rPr>
        <w:sz w:val="18"/>
        <w:szCs w:val="18"/>
        <w:lang w:val="fr-BE"/>
      </w:rPr>
      <w:t xml:space="preserve"> </w:t>
    </w:r>
    <w:r w:rsidRPr="00BB3168">
      <w:rPr>
        <w:sz w:val="18"/>
        <w:szCs w:val="18"/>
        <w:lang w:val="fr-BE"/>
      </w:rPr>
      <w:t>sur</w:t>
    </w:r>
    <w:r w:rsidRPr="007B69C2">
      <w:rPr>
        <w:sz w:val="18"/>
        <w:szCs w:val="18"/>
        <w:lang w:val="fr-BE"/>
      </w:rPr>
      <w:t xml:space="preserve"> </w:t>
    </w:r>
    <w:r w:rsidRPr="007B69C2">
      <w:rPr>
        <w:sz w:val="18"/>
        <w:szCs w:val="18"/>
        <w:lang w:val="fr-BE"/>
      </w:rPr>
      <w:fldChar w:fldCharType="begin"/>
    </w:r>
    <w:r w:rsidRPr="007B69C2">
      <w:rPr>
        <w:sz w:val="18"/>
        <w:szCs w:val="18"/>
        <w:lang w:val="fr-BE"/>
      </w:rPr>
      <w:instrText xml:space="preserve"> NUMPAGES </w:instrText>
    </w:r>
    <w:r w:rsidRPr="007B69C2">
      <w:rPr>
        <w:sz w:val="18"/>
        <w:szCs w:val="18"/>
        <w:lang w:val="fr-BE"/>
      </w:rPr>
      <w:fldChar w:fldCharType="separate"/>
    </w:r>
    <w:r w:rsidR="00A34C85">
      <w:rPr>
        <w:noProof/>
        <w:sz w:val="18"/>
        <w:szCs w:val="18"/>
        <w:lang w:val="fr-BE"/>
      </w:rPr>
      <w:t>5</w:t>
    </w:r>
    <w:r w:rsidRPr="007B69C2">
      <w:rPr>
        <w:sz w:val="18"/>
        <w:szCs w:val="18"/>
        <w:lang w:val="fr-BE"/>
      </w:rPr>
      <w:fldChar w:fldCharType="end"/>
    </w:r>
  </w:p>
  <w:p w:rsidR="007B69C2" w:rsidRPr="00CC5AC2" w:rsidRDefault="007B69C2" w:rsidP="00FA5BD8">
    <w:pPr>
      <w:tabs>
        <w:tab w:val="center" w:pos="4536"/>
        <w:tab w:val="right" w:pos="9072"/>
        <w:tab w:val="right" w:pos="9354"/>
        <w:tab w:val="right" w:pos="14288"/>
      </w:tabs>
      <w:rPr>
        <w:lang w:val="fr-BE"/>
      </w:rPr>
    </w:pPr>
    <w:r w:rsidRPr="00034803">
      <w:rPr>
        <w:b/>
        <w:sz w:val="18"/>
        <w:szCs w:val="18"/>
        <w:lang w:val="fr-BE"/>
      </w:rPr>
      <w:t xml:space="preserve">15 janvier 2016 </w:t>
    </w:r>
    <w:r w:rsidRPr="00034803">
      <w:rPr>
        <w:sz w:val="18"/>
        <w:szCs w:val="18"/>
        <w:lang w:val="fr-BE"/>
      </w:rPr>
      <w:fldChar w:fldCharType="begin"/>
    </w:r>
    <w:r w:rsidRPr="00034803">
      <w:rPr>
        <w:sz w:val="18"/>
        <w:szCs w:val="18"/>
        <w:lang w:val="fr-BE"/>
      </w:rPr>
      <w:instrText xml:space="preserve"> FILENAME </w:instrText>
    </w:r>
    <w:r w:rsidRPr="00034803">
      <w:rPr>
        <w:sz w:val="18"/>
        <w:szCs w:val="18"/>
        <w:lang w:val="fr-BE"/>
      </w:rPr>
      <w:fldChar w:fldCharType="separate"/>
    </w:r>
    <w:r>
      <w:rPr>
        <w:noProof/>
        <w:sz w:val="18"/>
        <w:szCs w:val="18"/>
        <w:lang w:val="fr-BE"/>
      </w:rPr>
      <w:t>Annexe A.2 - Formulaire complet de demande.rtf</w:t>
    </w:r>
    <w:r w:rsidRPr="00034803">
      <w:rPr>
        <w:sz w:val="18"/>
        <w:szCs w:val="18"/>
        <w:lang w:val="fr-BE"/>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69C2" w:rsidRPr="007B69C2" w:rsidRDefault="007B69C2" w:rsidP="00520775">
    <w:pPr>
      <w:pStyle w:val="Footer"/>
      <w:tabs>
        <w:tab w:val="right" w:pos="9354"/>
        <w:tab w:val="right" w:pos="14286"/>
      </w:tabs>
      <w:rPr>
        <w:sz w:val="18"/>
        <w:szCs w:val="18"/>
        <w:lang w:val="fr-BE"/>
      </w:rPr>
    </w:pPr>
    <w:r w:rsidRPr="007B69C2">
      <w:rPr>
        <w:b/>
        <w:sz w:val="18"/>
        <w:szCs w:val="18"/>
        <w:lang w:val="fr-BE"/>
      </w:rPr>
      <w:t>EuropeAid/</w:t>
    </w:r>
    <w:r w:rsidRPr="007B69C2">
      <w:rPr>
        <w:b/>
        <w:noProof/>
        <w:sz w:val="18"/>
        <w:szCs w:val="18"/>
        <w:lang w:val="fr-BE"/>
      </w:rPr>
      <w:t>154555</w:t>
    </w:r>
    <w:r w:rsidRPr="007B69C2">
      <w:rPr>
        <w:b/>
        <w:sz w:val="18"/>
        <w:szCs w:val="18"/>
        <w:lang w:val="fr-BE"/>
      </w:rPr>
      <w:t>/</w:t>
    </w:r>
    <w:r w:rsidRPr="007B69C2">
      <w:rPr>
        <w:b/>
        <w:noProof/>
        <w:sz w:val="18"/>
        <w:szCs w:val="18"/>
        <w:lang w:val="fr-BE"/>
      </w:rPr>
      <w:t>DD/ACT/BD</w:t>
    </w:r>
    <w:r w:rsidRPr="007B69C2">
      <w:rPr>
        <w:sz w:val="18"/>
        <w:szCs w:val="18"/>
        <w:lang w:val="fr-BE"/>
      </w:rPr>
      <w:tab/>
    </w:r>
    <w:r w:rsidRPr="007B69C2">
      <w:rPr>
        <w:sz w:val="18"/>
        <w:szCs w:val="18"/>
        <w:lang w:val="fr-BE"/>
      </w:rPr>
      <w:tab/>
    </w:r>
    <w:r w:rsidRPr="007B69C2">
      <w:rPr>
        <w:sz w:val="18"/>
        <w:szCs w:val="18"/>
        <w:lang w:val="fr-BE"/>
      </w:rPr>
      <w:tab/>
      <w:t xml:space="preserve">Page </w:t>
    </w:r>
    <w:r w:rsidRPr="007B69C2">
      <w:rPr>
        <w:sz w:val="18"/>
        <w:szCs w:val="18"/>
        <w:lang w:val="fr-BE"/>
      </w:rPr>
      <w:fldChar w:fldCharType="begin"/>
    </w:r>
    <w:r w:rsidRPr="007B69C2">
      <w:rPr>
        <w:sz w:val="18"/>
        <w:szCs w:val="18"/>
        <w:lang w:val="fr-BE"/>
      </w:rPr>
      <w:instrText xml:space="preserve"> PAGE </w:instrText>
    </w:r>
    <w:r w:rsidRPr="007B69C2">
      <w:rPr>
        <w:sz w:val="18"/>
        <w:szCs w:val="18"/>
        <w:lang w:val="fr-BE"/>
      </w:rPr>
      <w:fldChar w:fldCharType="separate"/>
    </w:r>
    <w:r w:rsidR="00A34C85">
      <w:rPr>
        <w:noProof/>
        <w:sz w:val="18"/>
        <w:szCs w:val="18"/>
        <w:lang w:val="fr-BE"/>
      </w:rPr>
      <w:t>7</w:t>
    </w:r>
    <w:r w:rsidRPr="007B69C2">
      <w:rPr>
        <w:sz w:val="18"/>
        <w:szCs w:val="18"/>
        <w:lang w:val="fr-BE"/>
      </w:rPr>
      <w:fldChar w:fldCharType="end"/>
    </w:r>
    <w:r w:rsidRPr="007B69C2">
      <w:rPr>
        <w:sz w:val="18"/>
        <w:szCs w:val="18"/>
        <w:lang w:val="fr-BE"/>
      </w:rPr>
      <w:t xml:space="preserve"> sur </w:t>
    </w:r>
    <w:r w:rsidRPr="007B69C2">
      <w:rPr>
        <w:sz w:val="18"/>
        <w:szCs w:val="18"/>
        <w:lang w:val="fr-BE"/>
      </w:rPr>
      <w:fldChar w:fldCharType="begin"/>
    </w:r>
    <w:r w:rsidRPr="007B69C2">
      <w:rPr>
        <w:sz w:val="18"/>
        <w:szCs w:val="18"/>
        <w:lang w:val="fr-BE"/>
      </w:rPr>
      <w:instrText xml:space="preserve"> NUMPAGES </w:instrText>
    </w:r>
    <w:r w:rsidRPr="007B69C2">
      <w:rPr>
        <w:sz w:val="18"/>
        <w:szCs w:val="18"/>
        <w:lang w:val="fr-BE"/>
      </w:rPr>
      <w:fldChar w:fldCharType="separate"/>
    </w:r>
    <w:r w:rsidR="00A34C85">
      <w:rPr>
        <w:noProof/>
        <w:sz w:val="18"/>
        <w:szCs w:val="18"/>
        <w:lang w:val="fr-BE"/>
      </w:rPr>
      <w:t>7</w:t>
    </w:r>
    <w:r w:rsidRPr="007B69C2">
      <w:rPr>
        <w:sz w:val="18"/>
        <w:szCs w:val="18"/>
        <w:lang w:val="fr-BE"/>
      </w:rPr>
      <w:fldChar w:fldCharType="end"/>
    </w:r>
  </w:p>
  <w:p w:rsidR="007B69C2" w:rsidRPr="00CC5AC2" w:rsidRDefault="007B69C2" w:rsidP="00FA5BD8">
    <w:pPr>
      <w:pStyle w:val="Footer"/>
      <w:tabs>
        <w:tab w:val="right" w:pos="9354"/>
        <w:tab w:val="right" w:pos="14286"/>
      </w:tabs>
      <w:rPr>
        <w:lang w:val="fr-BE"/>
      </w:rPr>
    </w:pPr>
    <w:r w:rsidRPr="00034803">
      <w:rPr>
        <w:b/>
        <w:sz w:val="18"/>
        <w:szCs w:val="18"/>
        <w:lang w:val="fr-BE"/>
      </w:rPr>
      <w:t xml:space="preserve">15 janvier 2016 </w:t>
    </w:r>
    <w:r w:rsidRPr="00034803">
      <w:rPr>
        <w:sz w:val="18"/>
        <w:szCs w:val="18"/>
        <w:lang w:val="fr-BE"/>
      </w:rPr>
      <w:fldChar w:fldCharType="begin"/>
    </w:r>
    <w:r w:rsidRPr="00034803">
      <w:rPr>
        <w:sz w:val="18"/>
        <w:szCs w:val="18"/>
        <w:lang w:val="fr-BE"/>
      </w:rPr>
      <w:instrText xml:space="preserve"> FILENAME </w:instrText>
    </w:r>
    <w:r w:rsidRPr="00034803">
      <w:rPr>
        <w:sz w:val="18"/>
        <w:szCs w:val="18"/>
        <w:lang w:val="fr-BE"/>
      </w:rPr>
      <w:fldChar w:fldCharType="separate"/>
    </w:r>
    <w:r>
      <w:rPr>
        <w:noProof/>
        <w:sz w:val="18"/>
        <w:szCs w:val="18"/>
        <w:lang w:val="fr-BE"/>
      </w:rPr>
      <w:t>Annexe A.2 - Formulaire complet de demande.rtf</w:t>
    </w:r>
    <w:r w:rsidRPr="00034803">
      <w:rPr>
        <w:sz w:val="18"/>
        <w:szCs w:val="18"/>
        <w:lang w:val="fr-BE"/>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69C2" w:rsidRPr="007B69C2" w:rsidRDefault="007B69C2" w:rsidP="00520775">
    <w:pPr>
      <w:pStyle w:val="Footer"/>
      <w:tabs>
        <w:tab w:val="right" w:pos="9354"/>
      </w:tabs>
      <w:rPr>
        <w:b/>
        <w:sz w:val="18"/>
        <w:szCs w:val="18"/>
        <w:lang w:val="fr-BE"/>
      </w:rPr>
    </w:pPr>
    <w:r w:rsidRPr="007B69C2">
      <w:rPr>
        <w:b/>
        <w:sz w:val="18"/>
        <w:szCs w:val="18"/>
        <w:lang w:val="fr-BE"/>
      </w:rPr>
      <w:t>EuropeAid/</w:t>
    </w:r>
    <w:r w:rsidRPr="007B69C2">
      <w:rPr>
        <w:b/>
        <w:noProof/>
        <w:sz w:val="18"/>
        <w:szCs w:val="18"/>
        <w:lang w:val="fr-BE"/>
      </w:rPr>
      <w:t>154555</w:t>
    </w:r>
    <w:r w:rsidRPr="007B69C2">
      <w:rPr>
        <w:b/>
        <w:sz w:val="18"/>
        <w:szCs w:val="18"/>
        <w:lang w:val="fr-BE"/>
      </w:rPr>
      <w:t>/</w:t>
    </w:r>
    <w:r w:rsidRPr="007B69C2">
      <w:rPr>
        <w:b/>
        <w:noProof/>
        <w:sz w:val="18"/>
        <w:szCs w:val="18"/>
        <w:lang w:val="fr-BE"/>
      </w:rPr>
      <w:t>DD/ACT/BD</w:t>
    </w:r>
    <w:r w:rsidRPr="007B69C2">
      <w:rPr>
        <w:b/>
        <w:sz w:val="18"/>
        <w:szCs w:val="18"/>
        <w:lang w:val="fr-BE"/>
      </w:rPr>
      <w:tab/>
    </w:r>
    <w:r w:rsidRPr="007B69C2">
      <w:rPr>
        <w:sz w:val="18"/>
        <w:szCs w:val="18"/>
        <w:lang w:val="fr-BE"/>
      </w:rPr>
      <w:t xml:space="preserve">Page </w:t>
    </w:r>
    <w:r w:rsidRPr="007B69C2">
      <w:rPr>
        <w:sz w:val="18"/>
        <w:szCs w:val="18"/>
        <w:lang w:val="fr-BE"/>
      </w:rPr>
      <w:fldChar w:fldCharType="begin"/>
    </w:r>
    <w:r w:rsidRPr="007B69C2">
      <w:rPr>
        <w:sz w:val="18"/>
        <w:szCs w:val="18"/>
        <w:lang w:val="fr-BE"/>
      </w:rPr>
      <w:instrText xml:space="preserve"> PAGE </w:instrText>
    </w:r>
    <w:r w:rsidRPr="007B69C2">
      <w:rPr>
        <w:sz w:val="18"/>
        <w:szCs w:val="18"/>
        <w:lang w:val="fr-BE"/>
      </w:rPr>
      <w:fldChar w:fldCharType="separate"/>
    </w:r>
    <w:r w:rsidR="00A34C85">
      <w:rPr>
        <w:noProof/>
        <w:sz w:val="18"/>
        <w:szCs w:val="18"/>
        <w:lang w:val="fr-BE"/>
      </w:rPr>
      <w:t>13</w:t>
    </w:r>
    <w:r w:rsidRPr="007B69C2">
      <w:rPr>
        <w:sz w:val="18"/>
        <w:szCs w:val="18"/>
        <w:lang w:val="fr-BE"/>
      </w:rPr>
      <w:fldChar w:fldCharType="end"/>
    </w:r>
    <w:r w:rsidRPr="007B69C2">
      <w:rPr>
        <w:sz w:val="18"/>
        <w:szCs w:val="18"/>
        <w:lang w:val="fr-BE"/>
      </w:rPr>
      <w:t xml:space="preserve"> sur </w:t>
    </w:r>
    <w:r w:rsidRPr="007B69C2">
      <w:rPr>
        <w:sz w:val="18"/>
        <w:szCs w:val="18"/>
        <w:lang w:val="fr-BE"/>
      </w:rPr>
      <w:fldChar w:fldCharType="begin"/>
    </w:r>
    <w:r w:rsidRPr="007B69C2">
      <w:rPr>
        <w:sz w:val="18"/>
        <w:szCs w:val="18"/>
        <w:lang w:val="fr-BE"/>
      </w:rPr>
      <w:instrText xml:space="preserve"> NUMPAGES </w:instrText>
    </w:r>
    <w:r w:rsidRPr="007B69C2">
      <w:rPr>
        <w:sz w:val="18"/>
        <w:szCs w:val="18"/>
        <w:lang w:val="fr-BE"/>
      </w:rPr>
      <w:fldChar w:fldCharType="separate"/>
    </w:r>
    <w:r w:rsidR="00A34C85">
      <w:rPr>
        <w:noProof/>
        <w:sz w:val="18"/>
        <w:szCs w:val="18"/>
        <w:lang w:val="fr-BE"/>
      </w:rPr>
      <w:t>13</w:t>
    </w:r>
    <w:r w:rsidRPr="007B69C2">
      <w:rPr>
        <w:sz w:val="18"/>
        <w:szCs w:val="18"/>
        <w:lang w:val="fr-BE"/>
      </w:rPr>
      <w:fldChar w:fldCharType="end"/>
    </w:r>
  </w:p>
  <w:p w:rsidR="007B69C2" w:rsidRPr="00CC5AC2" w:rsidRDefault="007B69C2" w:rsidP="00FA5BD8">
    <w:pPr>
      <w:pStyle w:val="Footer"/>
      <w:tabs>
        <w:tab w:val="right" w:pos="9354"/>
      </w:tabs>
      <w:rPr>
        <w:lang w:val="fr-BE"/>
      </w:rPr>
    </w:pPr>
    <w:r w:rsidRPr="00034803">
      <w:rPr>
        <w:b/>
        <w:sz w:val="18"/>
        <w:szCs w:val="18"/>
        <w:lang w:val="fr-BE"/>
      </w:rPr>
      <w:t xml:space="preserve">15 janvier 2016 </w:t>
    </w:r>
    <w:r w:rsidRPr="00034803">
      <w:rPr>
        <w:sz w:val="18"/>
        <w:szCs w:val="18"/>
        <w:lang w:val="fr-BE"/>
      </w:rPr>
      <w:fldChar w:fldCharType="begin"/>
    </w:r>
    <w:r w:rsidRPr="00034803">
      <w:rPr>
        <w:sz w:val="18"/>
        <w:szCs w:val="18"/>
        <w:lang w:val="fr-BE"/>
      </w:rPr>
      <w:instrText xml:space="preserve"> FILENAME </w:instrText>
    </w:r>
    <w:r w:rsidRPr="00034803">
      <w:rPr>
        <w:sz w:val="18"/>
        <w:szCs w:val="18"/>
        <w:lang w:val="fr-BE"/>
      </w:rPr>
      <w:fldChar w:fldCharType="separate"/>
    </w:r>
    <w:r>
      <w:rPr>
        <w:noProof/>
        <w:sz w:val="18"/>
        <w:szCs w:val="18"/>
        <w:lang w:val="fr-BE"/>
      </w:rPr>
      <w:t>Annexe A.2 - Formulaire complet de demande.rtf</w:t>
    </w:r>
    <w:r w:rsidRPr="00034803">
      <w:rPr>
        <w:sz w:val="18"/>
        <w:szCs w:val="18"/>
        <w:lang w:val="fr-BE"/>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69C2" w:rsidRDefault="007B69C2" w:rsidP="00F23B53">
    <w:pPr>
      <w:pStyle w:val="Footer"/>
      <w:tabs>
        <w:tab w:val="left" w:pos="8040"/>
        <w:tab w:val="right" w:pos="14175"/>
      </w:tabs>
      <w:spacing w:before="360"/>
      <w:ind w:right="360"/>
    </w:pPr>
    <w:r>
      <w:rPr>
        <w:b/>
        <w:sz w:val="18"/>
        <w:szCs w:val="18"/>
      </w:rPr>
      <w:t>EuropeAid/</w:t>
    </w:r>
    <w:r>
      <w:rPr>
        <w:b/>
        <w:noProof/>
        <w:sz w:val="18"/>
        <w:szCs w:val="18"/>
      </w:rPr>
      <w:t>154555</w:t>
    </w:r>
    <w:r w:rsidRPr="007A22C3">
      <w:rPr>
        <w:b/>
        <w:sz w:val="18"/>
        <w:szCs w:val="18"/>
      </w:rPr>
      <w:t>/</w:t>
    </w:r>
    <w:r>
      <w:rPr>
        <w:b/>
        <w:noProof/>
        <w:sz w:val="18"/>
        <w:szCs w:val="18"/>
      </w:rPr>
      <w:t>DD</w:t>
    </w:r>
    <w:r w:rsidRPr="007A22C3">
      <w:rPr>
        <w:b/>
        <w:noProof/>
        <w:sz w:val="18"/>
        <w:szCs w:val="18"/>
      </w:rPr>
      <w:t>/</w:t>
    </w:r>
    <w:r>
      <w:rPr>
        <w:b/>
        <w:noProof/>
        <w:sz w:val="18"/>
        <w:szCs w:val="18"/>
      </w:rPr>
      <w:t>ACT</w:t>
    </w:r>
    <w:r w:rsidRPr="007A22C3">
      <w:rPr>
        <w:b/>
        <w:noProof/>
        <w:sz w:val="18"/>
        <w:szCs w:val="18"/>
      </w:rPr>
      <w:t>/</w:t>
    </w:r>
    <w:r>
      <w:rPr>
        <w:b/>
        <w:noProof/>
        <w:sz w:val="18"/>
        <w:szCs w:val="18"/>
      </w:rPr>
      <w:t xml:space="preserve">BD     </w:t>
    </w:r>
    <w:r>
      <w:rPr>
        <w:b/>
        <w:noProof/>
        <w:sz w:val="18"/>
        <w:szCs w:val="18"/>
      </w:rPr>
      <w:tab/>
    </w:r>
    <w:r>
      <w:rPr>
        <w:b/>
        <w:noProof/>
        <w:sz w:val="18"/>
        <w:szCs w:val="18"/>
      </w:rPr>
      <w:tab/>
    </w:r>
    <w:r w:rsidRPr="007A22C3">
      <w:rPr>
        <w:sz w:val="18"/>
        <w:szCs w:val="18"/>
      </w:rPr>
      <w:t xml:space="preserve">Page </w:t>
    </w:r>
    <w:r w:rsidRPr="007A22C3">
      <w:rPr>
        <w:sz w:val="18"/>
        <w:szCs w:val="18"/>
      </w:rPr>
      <w:fldChar w:fldCharType="begin"/>
    </w:r>
    <w:r w:rsidRPr="007A22C3">
      <w:rPr>
        <w:sz w:val="18"/>
        <w:szCs w:val="18"/>
      </w:rPr>
      <w:instrText xml:space="preserve"> PAGE </w:instrText>
    </w:r>
    <w:r w:rsidRPr="007A22C3">
      <w:rPr>
        <w:sz w:val="18"/>
        <w:szCs w:val="18"/>
      </w:rPr>
      <w:fldChar w:fldCharType="separate"/>
    </w:r>
    <w:r w:rsidR="00A34C85">
      <w:rPr>
        <w:noProof/>
        <w:sz w:val="18"/>
        <w:szCs w:val="18"/>
      </w:rPr>
      <w:t>19</w:t>
    </w:r>
    <w:r w:rsidRPr="007A22C3">
      <w:rPr>
        <w:sz w:val="18"/>
        <w:szCs w:val="18"/>
      </w:rPr>
      <w:fldChar w:fldCharType="end"/>
    </w:r>
    <w:r w:rsidRPr="007A22C3">
      <w:rPr>
        <w:sz w:val="18"/>
        <w:szCs w:val="18"/>
      </w:rPr>
      <w:t xml:space="preserve"> of </w:t>
    </w:r>
    <w:r w:rsidRPr="007A22C3">
      <w:rPr>
        <w:sz w:val="18"/>
        <w:szCs w:val="18"/>
      </w:rPr>
      <w:fldChar w:fldCharType="begin"/>
    </w:r>
    <w:r w:rsidRPr="007A22C3">
      <w:rPr>
        <w:sz w:val="18"/>
        <w:szCs w:val="18"/>
      </w:rPr>
      <w:instrText xml:space="preserve"> NUMPAGES </w:instrText>
    </w:r>
    <w:r w:rsidRPr="007A22C3">
      <w:rPr>
        <w:sz w:val="18"/>
        <w:szCs w:val="18"/>
      </w:rPr>
      <w:fldChar w:fldCharType="separate"/>
    </w:r>
    <w:r w:rsidR="00A34C85">
      <w:rPr>
        <w:noProof/>
        <w:sz w:val="18"/>
        <w:szCs w:val="18"/>
      </w:rPr>
      <w:t>19</w:t>
    </w:r>
    <w:r w:rsidRPr="007A22C3">
      <w:rPr>
        <w:sz w:val="18"/>
        <w:szCs w:val="18"/>
      </w:rPr>
      <w:fldChar w:fldCharType="end"/>
    </w:r>
    <w:r w:rsidRPr="007A22C3">
      <w:rPr>
        <w:b/>
        <w:sz w:val="18"/>
        <w:szCs w:val="18"/>
      </w:rPr>
      <w:tab/>
    </w:r>
    <w:r w:rsidRPr="007A22C3">
      <w:rPr>
        <w:b/>
        <w:sz w:val="18"/>
        <w:szCs w:val="18"/>
      </w:rPr>
      <w:tab/>
    </w:r>
    <w:r w:rsidRPr="007A22C3">
      <w:rPr>
        <w:b/>
        <w:sz w:val="18"/>
        <w:szCs w:val="18"/>
      </w:rPr>
      <w:tab/>
    </w:r>
    <w:r w:rsidRPr="007A22C3">
      <w:rPr>
        <w:b/>
        <w:sz w:val="18"/>
        <w:szCs w:val="18"/>
      </w:rPr>
      <w:tab/>
    </w:r>
    <w:r w:rsidRPr="007A22C3">
      <w:rPr>
        <w:b/>
        <w:sz w:val="18"/>
        <w:szCs w:val="18"/>
      </w:rPr>
      <w:tab/>
    </w:r>
    <w:r w:rsidRPr="007A22C3">
      <w:rPr>
        <w:sz w:val="18"/>
        <w:szCs w:val="18"/>
      </w:rPr>
      <w:t xml:space="preserve">Page </w:t>
    </w:r>
    <w:r w:rsidRPr="007A22C3">
      <w:rPr>
        <w:rStyle w:val="PageNumber"/>
        <w:sz w:val="18"/>
        <w:szCs w:val="18"/>
      </w:rPr>
      <w:fldChar w:fldCharType="begin"/>
    </w:r>
    <w:r w:rsidRPr="007A22C3">
      <w:rPr>
        <w:rStyle w:val="PageNumber"/>
        <w:sz w:val="18"/>
        <w:szCs w:val="18"/>
      </w:rPr>
      <w:instrText xml:space="preserve"> PAGE </w:instrText>
    </w:r>
    <w:r w:rsidRPr="007A22C3">
      <w:rPr>
        <w:rStyle w:val="PageNumber"/>
        <w:sz w:val="18"/>
        <w:szCs w:val="18"/>
      </w:rPr>
      <w:fldChar w:fldCharType="separate"/>
    </w:r>
    <w:r w:rsidR="00A34C85">
      <w:rPr>
        <w:rStyle w:val="PageNumber"/>
        <w:noProof/>
        <w:sz w:val="18"/>
        <w:szCs w:val="18"/>
      </w:rPr>
      <w:t>19</w:t>
    </w:r>
    <w:r w:rsidRPr="007A22C3">
      <w:rPr>
        <w:rStyle w:val="PageNumber"/>
        <w:sz w:val="18"/>
        <w:szCs w:val="18"/>
      </w:rPr>
      <w:fldChar w:fldCharType="end"/>
    </w:r>
    <w:r w:rsidRPr="007A22C3">
      <w:rPr>
        <w:rStyle w:val="PageNumber"/>
        <w:sz w:val="18"/>
        <w:szCs w:val="18"/>
      </w:rPr>
      <w:t xml:space="preserve"> of </w:t>
    </w:r>
    <w:r w:rsidRPr="007A22C3">
      <w:rPr>
        <w:rStyle w:val="PageNumber"/>
        <w:sz w:val="18"/>
        <w:szCs w:val="18"/>
      </w:rPr>
      <w:fldChar w:fldCharType="begin"/>
    </w:r>
    <w:r w:rsidRPr="007A22C3">
      <w:rPr>
        <w:rStyle w:val="PageNumber"/>
        <w:sz w:val="18"/>
        <w:szCs w:val="18"/>
      </w:rPr>
      <w:instrText xml:space="preserve"> NUMPAGES </w:instrText>
    </w:r>
    <w:r w:rsidRPr="007A22C3">
      <w:rPr>
        <w:rStyle w:val="PageNumber"/>
        <w:sz w:val="18"/>
        <w:szCs w:val="18"/>
      </w:rPr>
      <w:fldChar w:fldCharType="separate"/>
    </w:r>
    <w:r w:rsidR="00A34C85">
      <w:rPr>
        <w:rStyle w:val="PageNumber"/>
        <w:noProof/>
        <w:sz w:val="18"/>
        <w:szCs w:val="18"/>
      </w:rPr>
      <w:t>19</w:t>
    </w:r>
    <w:r w:rsidRPr="007A22C3">
      <w:rPr>
        <w:rStyle w:val="PageNumber"/>
        <w:sz w:val="18"/>
        <w:szCs w:val="18"/>
      </w:rPr>
      <w:fldChar w:fldCharType="end"/>
    </w:r>
    <w:r w:rsidRPr="007A22C3">
      <w:rPr>
        <w:rStyle w:val="PageNumber"/>
        <w:sz w:val="18"/>
        <w:szCs w:val="18"/>
      </w:rPr>
      <w:br/>
    </w:r>
    <w:r>
      <w:rPr>
        <w:b/>
        <w:sz w:val="18"/>
        <w:szCs w:val="18"/>
      </w:rPr>
      <w:t xml:space="preserve">15 </w:t>
    </w:r>
    <w:r w:rsidRPr="00AE3044">
      <w:rPr>
        <w:b/>
        <w:sz w:val="18"/>
        <w:szCs w:val="18"/>
        <w:lang w:val="fr-FR"/>
      </w:rPr>
      <w:t>janvier</w:t>
    </w:r>
    <w:r>
      <w:rPr>
        <w:b/>
        <w:sz w:val="18"/>
        <w:szCs w:val="18"/>
      </w:rPr>
      <w:t xml:space="preserve"> 2016 </w:t>
    </w:r>
    <w:r w:rsidRPr="00FA55F1">
      <w:rPr>
        <w:sz w:val="18"/>
        <w:szCs w:val="18"/>
      </w:rPr>
      <w:fldChar w:fldCharType="begin"/>
    </w:r>
    <w:r w:rsidRPr="00FA55F1">
      <w:rPr>
        <w:sz w:val="18"/>
        <w:szCs w:val="18"/>
      </w:rPr>
      <w:instrText xml:space="preserve"> FILENAME </w:instrText>
    </w:r>
    <w:r w:rsidRPr="00FA55F1">
      <w:rPr>
        <w:sz w:val="18"/>
        <w:szCs w:val="18"/>
      </w:rPr>
      <w:fldChar w:fldCharType="separate"/>
    </w:r>
    <w:r>
      <w:rPr>
        <w:noProof/>
        <w:sz w:val="18"/>
        <w:szCs w:val="18"/>
      </w:rPr>
      <w:t>Annexe A.2 - Formulaire complet de demande.rtf</w:t>
    </w:r>
    <w:r w:rsidRPr="00FA55F1">
      <w:rP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4461" w:rsidRDefault="00B94461" w:rsidP="00C43F9A">
      <w:r>
        <w:separator/>
      </w:r>
    </w:p>
  </w:footnote>
  <w:footnote w:type="continuationSeparator" w:id="0">
    <w:p w:rsidR="00B94461" w:rsidRDefault="00B94461" w:rsidP="00C43F9A">
      <w:r>
        <w:continuationSeparator/>
      </w:r>
    </w:p>
  </w:footnote>
  <w:footnote w:id="1">
    <w:p w:rsidR="00451EDB" w:rsidRPr="00A34C85" w:rsidRDefault="007B69C2" w:rsidP="00011E5A">
      <w:pPr>
        <w:pStyle w:val="FootnoteText"/>
        <w:tabs>
          <w:tab w:val="clear" w:pos="284"/>
        </w:tabs>
        <w:ind w:left="0" w:firstLine="0"/>
        <w:rPr>
          <w:lang w:val="fr-FR"/>
        </w:rPr>
      </w:pPr>
      <w:r w:rsidRPr="00355DBB">
        <w:rPr>
          <w:rStyle w:val="FootnoteReference"/>
          <w:sz w:val="22"/>
          <w:szCs w:val="16"/>
        </w:rPr>
        <w:footnoteRef/>
      </w:r>
      <w:r w:rsidRPr="00EF2B20">
        <w:rPr>
          <w:rStyle w:val="FootnoteReference"/>
          <w:sz w:val="22"/>
          <w:szCs w:val="16"/>
          <w:lang w:val="fr-BE"/>
        </w:rPr>
        <w:t xml:space="preserve"> </w:t>
      </w:r>
      <w:r>
        <w:rPr>
          <w:lang w:val="fr-BE"/>
        </w:rPr>
        <w:t>Pour ce qui concerne les</w:t>
      </w:r>
      <w:r w:rsidRPr="00E43137">
        <w:rPr>
          <w:lang w:val="fr-BE"/>
        </w:rPr>
        <w:t xml:space="preserve"> objectifs et</w:t>
      </w:r>
      <w:r>
        <w:rPr>
          <w:lang w:val="fr-BE"/>
        </w:rPr>
        <w:t xml:space="preserve"> de</w:t>
      </w:r>
      <w:r w:rsidRPr="00E43137">
        <w:rPr>
          <w:lang w:val="fr-BE"/>
        </w:rPr>
        <w:t xml:space="preserve"> la pertinence de l’action</w:t>
      </w:r>
      <w:r>
        <w:rPr>
          <w:lang w:val="fr-BE"/>
        </w:rPr>
        <w:t>,</w:t>
      </w:r>
      <w:r w:rsidRPr="00BB3168">
        <w:rPr>
          <w:lang w:val="fr-BE"/>
        </w:rPr>
        <w:t xml:space="preserve"> </w:t>
      </w:r>
      <w:r>
        <w:rPr>
          <w:lang w:val="fr-BE"/>
        </w:rPr>
        <w:t>l</w:t>
      </w:r>
      <w:r w:rsidRPr="00BB3168">
        <w:rPr>
          <w:lang w:val="fr-BE"/>
        </w:rPr>
        <w:t>e comité d’évaluation se référera aux informations fournies dans la note succincte de présentation.</w:t>
      </w:r>
    </w:p>
  </w:footnote>
  <w:footnote w:id="2">
    <w:p w:rsidR="00451EDB" w:rsidRPr="00A34C85" w:rsidRDefault="007B69C2" w:rsidP="00802102">
      <w:pPr>
        <w:pStyle w:val="Footnote"/>
        <w:rPr>
          <w:lang w:val="fr-FR"/>
        </w:rPr>
      </w:pPr>
      <w:r w:rsidRPr="00E41E79">
        <w:rPr>
          <w:rStyle w:val="FootnoteReference"/>
          <w:sz w:val="20"/>
          <w:szCs w:val="16"/>
        </w:rPr>
        <w:footnoteRef/>
      </w:r>
      <w:r>
        <w:rPr>
          <w:rFonts w:ascii="Times New Roman"/>
          <w:sz w:val="20"/>
          <w:lang w:val="fr-BE" w:eastAsia="en-US"/>
        </w:rPr>
        <w:t xml:space="preserve"> </w:t>
      </w:r>
      <w:r w:rsidRPr="008B6ECB">
        <w:rPr>
          <w:rFonts w:ascii="Times New Roman"/>
          <w:sz w:val="20"/>
          <w:lang w:val="fr-BE" w:eastAsia="en-US"/>
        </w:rPr>
        <w:t>Si le donateur est l</w:t>
      </w:r>
      <w:r w:rsidRPr="008B6ECB">
        <w:rPr>
          <w:rFonts w:ascii="Times New Roman"/>
          <w:sz w:val="20"/>
          <w:lang w:val="fr-BE" w:eastAsia="en-US"/>
        </w:rPr>
        <w:t>’</w:t>
      </w:r>
      <w:r w:rsidRPr="008B6ECB">
        <w:rPr>
          <w:rFonts w:ascii="Times New Roman"/>
          <w:sz w:val="20"/>
          <w:lang w:val="fr-BE" w:eastAsia="en-US"/>
        </w:rPr>
        <w:t>Union europ</w:t>
      </w:r>
      <w:r w:rsidRPr="008B6ECB">
        <w:rPr>
          <w:rFonts w:ascii="Times New Roman"/>
          <w:sz w:val="20"/>
          <w:lang w:val="fr-BE" w:eastAsia="en-US"/>
        </w:rPr>
        <w:t>é</w:t>
      </w:r>
      <w:r w:rsidRPr="008B6ECB">
        <w:rPr>
          <w:rFonts w:ascii="Times New Roman"/>
          <w:sz w:val="20"/>
          <w:lang w:val="fr-BE" w:eastAsia="en-US"/>
        </w:rPr>
        <w:t xml:space="preserve">enne ou un </w:t>
      </w:r>
      <w:r w:rsidRPr="008B6ECB">
        <w:rPr>
          <w:rFonts w:ascii="Times New Roman"/>
          <w:sz w:val="20"/>
          <w:lang w:val="fr-BE" w:eastAsia="en-US"/>
        </w:rPr>
        <w:t>É</w:t>
      </w:r>
      <w:r w:rsidRPr="008B6ECB">
        <w:rPr>
          <w:rFonts w:ascii="Times New Roman"/>
          <w:sz w:val="20"/>
          <w:lang w:val="fr-BE" w:eastAsia="en-US"/>
        </w:rPr>
        <w:t>tat membre de l</w:t>
      </w:r>
      <w:r w:rsidRPr="008B6ECB">
        <w:rPr>
          <w:rFonts w:ascii="Times New Roman"/>
          <w:sz w:val="20"/>
          <w:lang w:val="fr-BE" w:eastAsia="en-US"/>
        </w:rPr>
        <w:t>’</w:t>
      </w:r>
      <w:r w:rsidRPr="008B6ECB">
        <w:rPr>
          <w:rFonts w:ascii="Times New Roman"/>
          <w:sz w:val="20"/>
          <w:lang w:val="fr-BE" w:eastAsia="en-US"/>
        </w:rPr>
        <w:t xml:space="preserve">UE, veuillez </w:t>
      </w:r>
      <w:r>
        <w:rPr>
          <w:rFonts w:ascii="Times New Roman"/>
          <w:sz w:val="20"/>
          <w:lang w:val="fr-BE" w:eastAsia="en-US"/>
        </w:rPr>
        <w:t>pr</w:t>
      </w:r>
      <w:r>
        <w:rPr>
          <w:rFonts w:ascii="Times New Roman"/>
          <w:sz w:val="20"/>
          <w:lang w:val="fr-BE" w:eastAsia="en-US"/>
        </w:rPr>
        <w:t>é</w:t>
      </w:r>
      <w:r>
        <w:rPr>
          <w:rFonts w:ascii="Times New Roman"/>
          <w:sz w:val="20"/>
          <w:lang w:val="fr-BE" w:eastAsia="en-US"/>
        </w:rPr>
        <w:t>ciser</w:t>
      </w:r>
      <w:r w:rsidRPr="008B6ECB">
        <w:rPr>
          <w:rFonts w:ascii="Times New Roman"/>
          <w:sz w:val="20"/>
          <w:lang w:val="fr-BE" w:eastAsia="en-US"/>
        </w:rPr>
        <w:t xml:space="preserve"> la ligne </w:t>
      </w:r>
      <w:r>
        <w:rPr>
          <w:rFonts w:ascii="Times New Roman"/>
          <w:sz w:val="20"/>
          <w:lang w:val="fr-BE" w:eastAsia="en-US"/>
        </w:rPr>
        <w:t>budg</w:t>
      </w:r>
      <w:r>
        <w:rPr>
          <w:rFonts w:ascii="Times New Roman"/>
          <w:sz w:val="20"/>
          <w:lang w:val="fr-BE" w:eastAsia="en-US"/>
        </w:rPr>
        <w:t>é</w:t>
      </w:r>
      <w:r>
        <w:rPr>
          <w:rFonts w:ascii="Times New Roman"/>
          <w:sz w:val="20"/>
          <w:lang w:val="fr-BE" w:eastAsia="en-US"/>
        </w:rPr>
        <w:t>taire</w:t>
      </w:r>
      <w:r w:rsidRPr="008B6ECB">
        <w:rPr>
          <w:rFonts w:ascii="Times New Roman"/>
          <w:sz w:val="20"/>
          <w:lang w:val="fr-BE" w:eastAsia="en-US"/>
        </w:rPr>
        <w:t xml:space="preserve"> de l</w:t>
      </w:r>
      <w:r w:rsidRPr="008B6ECB">
        <w:rPr>
          <w:rFonts w:ascii="Times New Roman"/>
          <w:sz w:val="20"/>
          <w:lang w:val="fr-BE" w:eastAsia="en-US"/>
        </w:rPr>
        <w:t>’</w:t>
      </w:r>
      <w:r w:rsidRPr="008B6ECB">
        <w:rPr>
          <w:rFonts w:ascii="Times New Roman"/>
          <w:sz w:val="20"/>
          <w:lang w:val="fr-BE" w:eastAsia="en-US"/>
        </w:rPr>
        <w:t>U</w:t>
      </w:r>
      <w:r>
        <w:rPr>
          <w:rFonts w:ascii="Times New Roman"/>
          <w:sz w:val="20"/>
          <w:lang w:val="fr-BE" w:eastAsia="en-US"/>
        </w:rPr>
        <w:t>E</w:t>
      </w:r>
      <w:r w:rsidRPr="008B6ECB">
        <w:rPr>
          <w:rFonts w:ascii="Times New Roman"/>
          <w:sz w:val="20"/>
          <w:lang w:val="fr-BE" w:eastAsia="en-US"/>
        </w:rPr>
        <w:t xml:space="preserve">, du FED ou de </w:t>
      </w:r>
      <w:r>
        <w:rPr>
          <w:rFonts w:ascii="Times New Roman"/>
          <w:sz w:val="20"/>
          <w:lang w:val="fr-BE" w:eastAsia="en-US"/>
        </w:rPr>
        <w:t>l'</w:t>
      </w:r>
      <w:r w:rsidRPr="008B6ECB">
        <w:rPr>
          <w:rFonts w:ascii="Times New Roman"/>
          <w:sz w:val="20"/>
          <w:lang w:val="fr-BE" w:eastAsia="en-US"/>
        </w:rPr>
        <w:t>É</w:t>
      </w:r>
      <w:r w:rsidRPr="008B6ECB">
        <w:rPr>
          <w:rFonts w:ascii="Times New Roman"/>
          <w:sz w:val="20"/>
          <w:lang w:val="fr-BE" w:eastAsia="en-US"/>
        </w:rPr>
        <w:t>tats membre de l</w:t>
      </w:r>
      <w:r w:rsidRPr="008B6ECB">
        <w:rPr>
          <w:rFonts w:ascii="Times New Roman"/>
          <w:sz w:val="20"/>
          <w:lang w:val="fr-BE" w:eastAsia="en-US"/>
        </w:rPr>
        <w:t>’</w:t>
      </w:r>
      <w:r w:rsidRPr="008B6ECB">
        <w:rPr>
          <w:rFonts w:ascii="Times New Roman"/>
          <w:sz w:val="20"/>
          <w:lang w:val="fr-BE" w:eastAsia="en-US"/>
        </w:rPr>
        <w:t>U</w:t>
      </w:r>
      <w:r>
        <w:rPr>
          <w:rFonts w:ascii="Times New Roman"/>
          <w:sz w:val="20"/>
          <w:lang w:val="fr-BE" w:eastAsia="en-US"/>
        </w:rPr>
        <w:t>E.</w:t>
      </w:r>
    </w:p>
  </w:footnote>
  <w:footnote w:id="3">
    <w:p w:rsidR="00451EDB" w:rsidRPr="00A34C85" w:rsidRDefault="007B69C2" w:rsidP="00802102">
      <w:pPr>
        <w:pStyle w:val="Footnote"/>
        <w:rPr>
          <w:lang w:val="fr-FR"/>
        </w:rPr>
      </w:pPr>
      <w:r w:rsidRPr="00E41E79">
        <w:rPr>
          <w:rStyle w:val="FootnoteReference"/>
          <w:sz w:val="20"/>
          <w:szCs w:val="16"/>
        </w:rPr>
        <w:footnoteRef/>
      </w:r>
      <w:r>
        <w:rPr>
          <w:rFonts w:ascii="Times New Roman"/>
          <w:sz w:val="20"/>
          <w:lang w:val="fr-BE" w:eastAsia="en-US"/>
        </w:rPr>
        <w:t xml:space="preserve"> </w:t>
      </w:r>
      <w:r w:rsidRPr="008B6ECB">
        <w:rPr>
          <w:rFonts w:ascii="Times New Roman"/>
          <w:sz w:val="20"/>
          <w:lang w:val="fr-BE" w:eastAsia="en-US"/>
        </w:rPr>
        <w:t>Si le donateur est l</w:t>
      </w:r>
      <w:r w:rsidRPr="008B6ECB">
        <w:rPr>
          <w:rFonts w:ascii="Times New Roman"/>
          <w:sz w:val="20"/>
          <w:lang w:val="fr-BE" w:eastAsia="en-US"/>
        </w:rPr>
        <w:t>’</w:t>
      </w:r>
      <w:r w:rsidRPr="008B6ECB">
        <w:rPr>
          <w:rFonts w:ascii="Times New Roman"/>
          <w:sz w:val="20"/>
          <w:lang w:val="fr-BE" w:eastAsia="en-US"/>
        </w:rPr>
        <w:t>Union europ</w:t>
      </w:r>
      <w:r w:rsidRPr="008B6ECB">
        <w:rPr>
          <w:rFonts w:ascii="Times New Roman"/>
          <w:sz w:val="20"/>
          <w:lang w:val="fr-BE" w:eastAsia="en-US"/>
        </w:rPr>
        <w:t>é</w:t>
      </w:r>
      <w:r w:rsidRPr="008B6ECB">
        <w:rPr>
          <w:rFonts w:ascii="Times New Roman"/>
          <w:sz w:val="20"/>
          <w:lang w:val="fr-BE" w:eastAsia="en-US"/>
        </w:rPr>
        <w:t xml:space="preserve">enne ou un </w:t>
      </w:r>
      <w:r w:rsidRPr="008B6ECB">
        <w:rPr>
          <w:rFonts w:ascii="Times New Roman"/>
          <w:sz w:val="20"/>
          <w:lang w:val="fr-BE" w:eastAsia="en-US"/>
        </w:rPr>
        <w:t>É</w:t>
      </w:r>
      <w:r w:rsidRPr="008B6ECB">
        <w:rPr>
          <w:rFonts w:ascii="Times New Roman"/>
          <w:sz w:val="20"/>
          <w:lang w:val="fr-BE" w:eastAsia="en-US"/>
        </w:rPr>
        <w:t>tat membre de l</w:t>
      </w:r>
      <w:r w:rsidRPr="008B6ECB">
        <w:rPr>
          <w:rFonts w:ascii="Times New Roman"/>
          <w:sz w:val="20"/>
          <w:lang w:val="fr-BE" w:eastAsia="en-US"/>
        </w:rPr>
        <w:t>’</w:t>
      </w:r>
      <w:r w:rsidRPr="008B6ECB">
        <w:rPr>
          <w:rFonts w:ascii="Times New Roman"/>
          <w:sz w:val="20"/>
          <w:lang w:val="fr-BE" w:eastAsia="en-US"/>
        </w:rPr>
        <w:t xml:space="preserve">UE, veuillez </w:t>
      </w:r>
      <w:r>
        <w:rPr>
          <w:rFonts w:ascii="Times New Roman"/>
          <w:sz w:val="20"/>
          <w:lang w:val="fr-BE" w:eastAsia="en-US"/>
        </w:rPr>
        <w:t>pr</w:t>
      </w:r>
      <w:r>
        <w:rPr>
          <w:rFonts w:ascii="Times New Roman"/>
          <w:sz w:val="20"/>
          <w:lang w:val="fr-BE" w:eastAsia="en-US"/>
        </w:rPr>
        <w:t>é</w:t>
      </w:r>
      <w:r>
        <w:rPr>
          <w:rFonts w:ascii="Times New Roman"/>
          <w:sz w:val="20"/>
          <w:lang w:val="fr-BE" w:eastAsia="en-US"/>
        </w:rPr>
        <w:t>ciser</w:t>
      </w:r>
      <w:r w:rsidRPr="008B6ECB">
        <w:rPr>
          <w:rFonts w:ascii="Times New Roman"/>
          <w:sz w:val="20"/>
          <w:lang w:val="fr-BE" w:eastAsia="en-US"/>
        </w:rPr>
        <w:t xml:space="preserve"> la ligne </w:t>
      </w:r>
      <w:r>
        <w:rPr>
          <w:rFonts w:ascii="Times New Roman"/>
          <w:sz w:val="20"/>
          <w:lang w:val="fr-BE" w:eastAsia="en-US"/>
        </w:rPr>
        <w:t>budg</w:t>
      </w:r>
      <w:r>
        <w:rPr>
          <w:rFonts w:ascii="Times New Roman"/>
          <w:sz w:val="20"/>
          <w:lang w:val="fr-BE" w:eastAsia="en-US"/>
        </w:rPr>
        <w:t>é</w:t>
      </w:r>
      <w:r>
        <w:rPr>
          <w:rFonts w:ascii="Times New Roman"/>
          <w:sz w:val="20"/>
          <w:lang w:val="fr-BE" w:eastAsia="en-US"/>
        </w:rPr>
        <w:t>taire</w:t>
      </w:r>
      <w:r w:rsidRPr="008B6ECB">
        <w:rPr>
          <w:rFonts w:ascii="Times New Roman"/>
          <w:sz w:val="20"/>
          <w:lang w:val="fr-BE" w:eastAsia="en-US"/>
        </w:rPr>
        <w:t xml:space="preserve"> de l</w:t>
      </w:r>
      <w:r w:rsidRPr="008B6ECB">
        <w:rPr>
          <w:rFonts w:ascii="Times New Roman"/>
          <w:sz w:val="20"/>
          <w:lang w:val="fr-BE" w:eastAsia="en-US"/>
        </w:rPr>
        <w:t>’</w:t>
      </w:r>
      <w:r w:rsidRPr="008B6ECB">
        <w:rPr>
          <w:rFonts w:ascii="Times New Roman"/>
          <w:sz w:val="20"/>
          <w:lang w:val="fr-BE" w:eastAsia="en-US"/>
        </w:rPr>
        <w:t>U</w:t>
      </w:r>
      <w:r>
        <w:rPr>
          <w:rFonts w:ascii="Times New Roman"/>
          <w:sz w:val="20"/>
          <w:lang w:val="fr-BE" w:eastAsia="en-US"/>
        </w:rPr>
        <w:t>E</w:t>
      </w:r>
      <w:r w:rsidRPr="008B6ECB">
        <w:rPr>
          <w:rFonts w:ascii="Times New Roman"/>
          <w:sz w:val="20"/>
          <w:lang w:val="fr-BE" w:eastAsia="en-US"/>
        </w:rPr>
        <w:t xml:space="preserve">, du FED ou de </w:t>
      </w:r>
      <w:r>
        <w:rPr>
          <w:rFonts w:ascii="Times New Roman"/>
          <w:sz w:val="20"/>
          <w:lang w:val="fr-BE" w:eastAsia="en-US"/>
        </w:rPr>
        <w:t>l'</w:t>
      </w:r>
      <w:r w:rsidRPr="008B6ECB">
        <w:rPr>
          <w:rFonts w:ascii="Times New Roman"/>
          <w:sz w:val="20"/>
          <w:lang w:val="fr-BE" w:eastAsia="en-US"/>
        </w:rPr>
        <w:t>É</w:t>
      </w:r>
      <w:r w:rsidRPr="008B6ECB">
        <w:rPr>
          <w:rFonts w:ascii="Times New Roman"/>
          <w:sz w:val="20"/>
          <w:lang w:val="fr-BE" w:eastAsia="en-US"/>
        </w:rPr>
        <w:t>tat membre de l</w:t>
      </w:r>
      <w:r w:rsidRPr="008B6ECB">
        <w:rPr>
          <w:rFonts w:ascii="Times New Roman"/>
          <w:sz w:val="20"/>
          <w:lang w:val="fr-BE" w:eastAsia="en-US"/>
        </w:rPr>
        <w:t>’</w:t>
      </w:r>
      <w:r w:rsidRPr="008B6ECB">
        <w:rPr>
          <w:rFonts w:ascii="Times New Roman"/>
          <w:sz w:val="20"/>
          <w:lang w:val="fr-BE" w:eastAsia="en-US"/>
        </w:rPr>
        <w:t>U</w:t>
      </w:r>
      <w:r>
        <w:rPr>
          <w:rFonts w:ascii="Times New Roman"/>
          <w:sz w:val="20"/>
          <w:lang w:val="fr-BE" w:eastAsia="en-US"/>
        </w:rPr>
        <w:t>E.</w:t>
      </w:r>
    </w:p>
  </w:footnote>
  <w:footnote w:id="4">
    <w:p w:rsidR="00451EDB" w:rsidRPr="00A34C85" w:rsidRDefault="007B69C2" w:rsidP="00011E5A">
      <w:pPr>
        <w:pStyle w:val="FootnoteText"/>
        <w:tabs>
          <w:tab w:val="clear" w:pos="284"/>
        </w:tabs>
        <w:ind w:left="0" w:firstLine="0"/>
        <w:rPr>
          <w:lang w:val="fr-FR"/>
        </w:rPr>
      </w:pPr>
      <w:r w:rsidRPr="00184B00">
        <w:rPr>
          <w:rStyle w:val="FootnoteReference"/>
          <w:sz w:val="22"/>
          <w:szCs w:val="16"/>
        </w:rPr>
        <w:footnoteRef/>
      </w:r>
      <w:r>
        <w:rPr>
          <w:sz w:val="22"/>
          <w:szCs w:val="16"/>
          <w:lang w:val="fr-BE"/>
        </w:rPr>
        <w:t xml:space="preserve"> </w:t>
      </w:r>
      <w:r w:rsidRPr="00802102">
        <w:rPr>
          <w:lang w:val="fr-BE"/>
        </w:rPr>
        <w:t>Pour les personnes physiques.</w:t>
      </w:r>
    </w:p>
  </w:footnote>
  <w:footnote w:id="5">
    <w:p w:rsidR="00451EDB" w:rsidRPr="00A34C85" w:rsidRDefault="007B69C2" w:rsidP="00011E5A">
      <w:pPr>
        <w:pStyle w:val="FootnoteText"/>
        <w:tabs>
          <w:tab w:val="clear" w:pos="284"/>
        </w:tabs>
        <w:ind w:left="0" w:firstLine="0"/>
        <w:rPr>
          <w:lang w:val="fr-FR"/>
        </w:rPr>
      </w:pPr>
      <w:r w:rsidRPr="00802102">
        <w:rPr>
          <w:rStyle w:val="FootnoteReference"/>
          <w:sz w:val="20"/>
          <w:szCs w:val="20"/>
        </w:rPr>
        <w:footnoteRef/>
      </w:r>
      <w:r>
        <w:rPr>
          <w:szCs w:val="20"/>
          <w:lang w:val="fr-BE"/>
        </w:rPr>
        <w:t xml:space="preserve"> </w:t>
      </w:r>
      <w:r w:rsidRPr="00802102">
        <w:rPr>
          <w:lang w:val="fr-BE"/>
        </w:rPr>
        <w:t>Pour les organisations.</w:t>
      </w:r>
    </w:p>
  </w:footnote>
  <w:footnote w:id="6">
    <w:p w:rsidR="00451EDB" w:rsidRPr="00A34C85" w:rsidRDefault="007B69C2" w:rsidP="00011E5A">
      <w:pPr>
        <w:pStyle w:val="FootnoteText"/>
        <w:tabs>
          <w:tab w:val="clear" w:pos="284"/>
        </w:tabs>
        <w:ind w:left="0" w:firstLine="0"/>
        <w:rPr>
          <w:lang w:val="fr-FR"/>
        </w:rPr>
      </w:pPr>
      <w:r w:rsidRPr="00802102">
        <w:rPr>
          <w:rStyle w:val="FootnoteReference"/>
          <w:sz w:val="20"/>
          <w:szCs w:val="20"/>
        </w:rPr>
        <w:footnoteRef/>
      </w:r>
      <w:r>
        <w:rPr>
          <w:szCs w:val="20"/>
          <w:lang w:val="fr-BE"/>
        </w:rPr>
        <w:t xml:space="preserve"> </w:t>
      </w:r>
      <w:r w:rsidRPr="00802102">
        <w:rPr>
          <w:lang w:val="fr-BE"/>
        </w:rPr>
        <w:t>Si le demandeur a déjà signé un contrat avec la Commission européenne.</w:t>
      </w:r>
    </w:p>
  </w:footnote>
  <w:footnote w:id="7">
    <w:p w:rsidR="00451EDB" w:rsidRPr="00A34C85" w:rsidRDefault="007B69C2" w:rsidP="00011E5A">
      <w:pPr>
        <w:pStyle w:val="FootnoteText"/>
        <w:tabs>
          <w:tab w:val="clear" w:pos="284"/>
        </w:tabs>
        <w:ind w:left="0" w:firstLine="0"/>
        <w:rPr>
          <w:lang w:val="fr-FR"/>
        </w:rPr>
      </w:pPr>
      <w:r w:rsidRPr="00802102">
        <w:rPr>
          <w:rStyle w:val="FootnoteReference"/>
          <w:sz w:val="20"/>
          <w:szCs w:val="20"/>
        </w:rPr>
        <w:footnoteRef/>
      </w:r>
      <w:r w:rsidRPr="004327CD">
        <w:rPr>
          <w:szCs w:val="20"/>
          <w:lang w:val="fr-BE"/>
        </w:rPr>
        <w:t xml:space="preserve"> </w:t>
      </w:r>
      <w:r w:rsidRPr="00802102">
        <w:rPr>
          <w:lang w:val="fr-BE"/>
        </w:rPr>
        <w:t>Par exemple</w:t>
      </w:r>
      <w:r>
        <w:rPr>
          <w:lang w:val="fr-BE"/>
        </w:rPr>
        <w:t>, association sans but lucratif</w:t>
      </w:r>
      <w:r w:rsidRPr="00802102">
        <w:rPr>
          <w:lang w:val="fr-BE"/>
        </w:rPr>
        <w:t>, organisme gouvernemental ou organisation internationale.</w:t>
      </w:r>
    </w:p>
  </w:footnote>
  <w:footnote w:id="8">
    <w:p w:rsidR="00451EDB" w:rsidRPr="00A34C85" w:rsidRDefault="007B69C2" w:rsidP="00011E5A">
      <w:pPr>
        <w:pStyle w:val="FootnoteText"/>
        <w:tabs>
          <w:tab w:val="clear" w:pos="284"/>
        </w:tabs>
        <w:ind w:left="0" w:firstLine="0"/>
        <w:rPr>
          <w:lang w:val="fr-FR"/>
        </w:rPr>
      </w:pPr>
      <w:r w:rsidRPr="00184B00">
        <w:rPr>
          <w:rStyle w:val="FootnoteReference"/>
          <w:sz w:val="22"/>
          <w:szCs w:val="16"/>
        </w:rPr>
        <w:footnoteRef/>
      </w:r>
      <w:r w:rsidRPr="00A90820">
        <w:rPr>
          <w:lang w:val="fr-BE"/>
        </w:rPr>
        <w:t xml:space="preserve"> Ajouter autant de lignes </w:t>
      </w:r>
      <w:r>
        <w:rPr>
          <w:lang w:val="fr-BE"/>
        </w:rPr>
        <w:t>qu'il y a</w:t>
      </w:r>
      <w:r w:rsidRPr="00A90820">
        <w:rPr>
          <w:lang w:val="fr-BE"/>
        </w:rPr>
        <w:t xml:space="preserve"> de codemandeurs</w:t>
      </w:r>
      <w:r>
        <w:rPr>
          <w:lang w:val="fr-BE"/>
        </w:rPr>
        <w:t>.</w:t>
      </w:r>
    </w:p>
  </w:footnote>
  <w:footnote w:id="9">
    <w:p w:rsidR="00451EDB" w:rsidRPr="00A34C85" w:rsidRDefault="007B69C2" w:rsidP="00011E5A">
      <w:pPr>
        <w:pStyle w:val="FootnoteText"/>
        <w:tabs>
          <w:tab w:val="clear" w:pos="284"/>
        </w:tabs>
        <w:ind w:left="0" w:firstLine="0"/>
        <w:rPr>
          <w:lang w:val="fr-FR"/>
        </w:rPr>
      </w:pPr>
      <w:r w:rsidRPr="00184B00">
        <w:rPr>
          <w:rStyle w:val="FootnoteReference"/>
          <w:sz w:val="22"/>
          <w:szCs w:val="16"/>
        </w:rPr>
        <w:footnoteRef/>
      </w:r>
      <w:r w:rsidRPr="00A90820">
        <w:rPr>
          <w:lang w:val="fr-BE"/>
        </w:rPr>
        <w:t xml:space="preserve"> Ajouter autant de lignes </w:t>
      </w:r>
      <w:r>
        <w:rPr>
          <w:lang w:val="fr-BE"/>
        </w:rPr>
        <w:t>qu'il y a</w:t>
      </w:r>
      <w:r w:rsidRPr="00A90820">
        <w:rPr>
          <w:lang w:val="fr-BE"/>
        </w:rPr>
        <w:t xml:space="preserve"> d'entités affiliées</w:t>
      </w:r>
      <w:r>
        <w:rPr>
          <w:lang w:val="fr-BE"/>
        </w:rPr>
        <w:t>.</w:t>
      </w:r>
    </w:p>
  </w:footnote>
  <w:footnote w:id="10">
    <w:p w:rsidR="00451EDB" w:rsidRPr="00A34C85" w:rsidRDefault="007B69C2" w:rsidP="00802102">
      <w:pPr>
        <w:pStyle w:val="Footnote"/>
        <w:rPr>
          <w:lang w:val="fr-FR"/>
        </w:rPr>
      </w:pPr>
      <w:r w:rsidRPr="00184B00">
        <w:rPr>
          <w:rStyle w:val="FootnoteReference"/>
          <w:sz w:val="20"/>
          <w:szCs w:val="20"/>
        </w:rPr>
        <w:footnoteRef/>
      </w:r>
      <w:r>
        <w:rPr>
          <w:rFonts w:ascii="Times New Roman"/>
          <w:sz w:val="20"/>
          <w:szCs w:val="20"/>
          <w:lang w:val="fr-BE" w:eastAsia="en-US"/>
        </w:rPr>
        <w:t xml:space="preserve"> </w:t>
      </w:r>
      <w:r w:rsidRPr="00A90820">
        <w:rPr>
          <w:rFonts w:ascii="Times New Roman"/>
          <w:sz w:val="20"/>
          <w:szCs w:val="20"/>
          <w:lang w:val="fr-BE" w:eastAsia="en-US"/>
        </w:rPr>
        <w:t>Par ex</w:t>
      </w:r>
      <w:r>
        <w:rPr>
          <w:rFonts w:ascii="Times New Roman"/>
          <w:sz w:val="20"/>
          <w:szCs w:val="20"/>
          <w:lang w:val="fr-BE" w:eastAsia="en-US"/>
        </w:rPr>
        <w:t>emple, organisme</w:t>
      </w:r>
      <w:r w:rsidRPr="00A90820">
        <w:rPr>
          <w:rFonts w:ascii="Times New Roman"/>
          <w:sz w:val="20"/>
          <w:szCs w:val="20"/>
          <w:lang w:val="fr-BE" w:eastAsia="en-US"/>
        </w:rPr>
        <w:t xml:space="preserve"> sans but lucratif, organisme </w:t>
      </w:r>
      <w:r>
        <w:rPr>
          <w:rFonts w:ascii="Times New Roman"/>
          <w:sz w:val="20"/>
          <w:szCs w:val="20"/>
          <w:lang w:val="fr-BE" w:eastAsia="en-US"/>
        </w:rPr>
        <w:t>gouvernemental</w:t>
      </w:r>
      <w:r w:rsidRPr="00A90820">
        <w:rPr>
          <w:rFonts w:ascii="Times New Roman"/>
          <w:sz w:val="20"/>
          <w:szCs w:val="20"/>
          <w:lang w:val="fr-BE" w:eastAsia="en-US"/>
        </w:rPr>
        <w:t xml:space="preserve"> ou organisation internationale.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8B18B430"/>
    <w:lvl w:ilvl="0">
      <w:start w:val="1"/>
      <w:numFmt w:val="bullet"/>
      <w:lvlText w:val=""/>
      <w:lvlJc w:val="left"/>
      <w:pPr>
        <w:tabs>
          <w:tab w:val="num" w:pos="643"/>
        </w:tabs>
        <w:ind w:left="643" w:hanging="360"/>
      </w:pPr>
      <w:rPr>
        <w:rFonts w:ascii="Symbol" w:hAnsi="Symbol" w:hint="default"/>
      </w:rPr>
    </w:lvl>
  </w:abstractNum>
  <w:abstractNum w:abstractNumId="1">
    <w:nsid w:val="FFFFFF89"/>
    <w:multiLevelType w:val="singleLevel"/>
    <w:tmpl w:val="97DC4F1E"/>
    <w:lvl w:ilvl="0">
      <w:start w:val="1"/>
      <w:numFmt w:val="bullet"/>
      <w:lvlText w:val=""/>
      <w:lvlJc w:val="left"/>
      <w:pPr>
        <w:tabs>
          <w:tab w:val="num" w:pos="360"/>
        </w:tabs>
        <w:ind w:left="360" w:hanging="360"/>
      </w:pPr>
      <w:rPr>
        <w:rFonts w:ascii="Symbol" w:hAnsi="Symbol" w:hint="default"/>
      </w:rPr>
    </w:lvl>
  </w:abstractNum>
  <w:abstractNum w:abstractNumId="2">
    <w:nsid w:val="00000001"/>
    <w:multiLevelType w:val="multilevel"/>
    <w:tmpl w:val="00000001"/>
    <w:lvl w:ilvl="0">
      <w:start w:val="1"/>
      <w:numFmt w:val="decimal"/>
      <w:lvlText w:val="%1"/>
      <w:lvlJc w:val="left"/>
      <w:pPr>
        <w:ind w:left="720" w:hanging="360"/>
      </w:pPr>
      <w:rPr>
        <w:rFonts w:eastAsia="Times New Roman" w:cs="Times New Roman"/>
      </w:rPr>
    </w:lvl>
    <w:lvl w:ilvl="1">
      <w:start w:val="1"/>
      <w:numFmt w:val="decimal"/>
      <w:lvlText w:val="%1.%2."/>
      <w:lvlJc w:val="left"/>
      <w:pPr>
        <w:ind w:left="1080" w:hanging="360"/>
      </w:pPr>
      <w:rPr>
        <w:rFonts w:eastAsia="Times New Roman" w:cs="Times New Roman"/>
      </w:rPr>
    </w:lvl>
    <w:lvl w:ilvl="2">
      <w:start w:val="1"/>
      <w:numFmt w:val="decimal"/>
      <w:lvlText w:val="%1.%2.%3."/>
      <w:lvlJc w:val="left"/>
      <w:pPr>
        <w:ind w:left="1440" w:hanging="360"/>
      </w:pPr>
      <w:rPr>
        <w:rFonts w:eastAsia="Times New Roman" w:cs="Times New Roman"/>
      </w:rPr>
    </w:lvl>
    <w:lvl w:ilvl="3">
      <w:start w:val="1"/>
      <w:numFmt w:val="decimal"/>
      <w:lvlText w:val="%1.%2.%3.%4."/>
      <w:lvlJc w:val="left"/>
      <w:pPr>
        <w:ind w:left="1800" w:hanging="360"/>
      </w:pPr>
      <w:rPr>
        <w:rFonts w:eastAsia="Times New Roman" w:cs="Times New Roman"/>
      </w:rPr>
    </w:lvl>
    <w:lvl w:ilvl="4">
      <w:start w:val="1"/>
      <w:numFmt w:val="lowerLetter"/>
      <w:lvlText w:val="(%5)"/>
      <w:lvlJc w:val="left"/>
      <w:pPr>
        <w:ind w:left="2160" w:hanging="360"/>
      </w:pPr>
      <w:rPr>
        <w:rFonts w:eastAsia="Times New Roman" w:cs="Times New Roman"/>
      </w:rPr>
    </w:lvl>
    <w:lvl w:ilvl="5">
      <w:start w:val="1"/>
      <w:numFmt w:val="lowerRoman"/>
      <w:lvlText w:val="(%6)"/>
      <w:lvlJc w:val="left"/>
      <w:pPr>
        <w:ind w:left="2520" w:hanging="360"/>
      </w:pPr>
      <w:rPr>
        <w:rFonts w:eastAsia="Times New Roman" w:cs="Times New Roman"/>
      </w:rPr>
    </w:lvl>
    <w:lvl w:ilvl="6">
      <w:start w:val="1"/>
      <w:numFmt w:val="decimal"/>
      <w:lvlText w:val="%7."/>
      <w:lvlJc w:val="left"/>
      <w:pPr>
        <w:ind w:left="2880" w:hanging="360"/>
      </w:pPr>
      <w:rPr>
        <w:rFonts w:eastAsia="Times New Roman" w:cs="Times New Roman"/>
      </w:rPr>
    </w:lvl>
    <w:lvl w:ilvl="7">
      <w:start w:val="1"/>
      <w:numFmt w:val="lowerLetter"/>
      <w:lvlText w:val="%8."/>
      <w:lvlJc w:val="left"/>
      <w:pPr>
        <w:ind w:left="3240" w:hanging="360"/>
      </w:pPr>
      <w:rPr>
        <w:rFonts w:eastAsia="Times New Roman" w:cs="Times New Roman"/>
      </w:rPr>
    </w:lvl>
    <w:lvl w:ilvl="8">
      <w:start w:val="1"/>
      <w:numFmt w:val="lowerRoman"/>
      <w:lvlText w:val="%9."/>
      <w:lvlJc w:val="left"/>
      <w:pPr>
        <w:ind w:left="3600" w:hanging="360"/>
      </w:pPr>
      <w:rPr>
        <w:rFonts w:eastAsia="Times New Roman" w:cs="Times New Roman"/>
      </w:rPr>
    </w:lvl>
  </w:abstractNum>
  <w:abstractNum w:abstractNumId="3">
    <w:nsid w:val="00000002"/>
    <w:multiLevelType w:val="multilevel"/>
    <w:tmpl w:val="00000002"/>
    <w:lvl w:ilvl="0">
      <w:start w:val="1"/>
      <w:numFmt w:val="decimal"/>
      <w:lvlText w:val="%1"/>
      <w:lvlJc w:val="left"/>
      <w:pPr>
        <w:ind w:left="720" w:hanging="360"/>
      </w:pPr>
      <w:rPr>
        <w:rFonts w:eastAsia="Times New Roman" w:cs="Times New Roman"/>
      </w:rPr>
    </w:lvl>
    <w:lvl w:ilvl="1">
      <w:start w:val="1"/>
      <w:numFmt w:val="decimal"/>
      <w:lvlText w:val="%1.%2."/>
      <w:lvlJc w:val="left"/>
      <w:pPr>
        <w:ind w:left="1080" w:hanging="360"/>
      </w:pPr>
      <w:rPr>
        <w:rFonts w:eastAsia="Times New Roman" w:cs="Times New Roman"/>
      </w:rPr>
    </w:lvl>
    <w:lvl w:ilvl="2">
      <w:start w:val="1"/>
      <w:numFmt w:val="decimal"/>
      <w:lvlText w:val="%1.%2.%3."/>
      <w:lvlJc w:val="left"/>
      <w:pPr>
        <w:ind w:left="1440" w:hanging="360"/>
      </w:pPr>
      <w:rPr>
        <w:rFonts w:eastAsia="Times New Roman" w:cs="Times New Roman"/>
      </w:rPr>
    </w:lvl>
    <w:lvl w:ilvl="3">
      <w:start w:val="1"/>
      <w:numFmt w:val="decimal"/>
      <w:lvlText w:val="%1.%2.%3.%4."/>
      <w:lvlJc w:val="left"/>
      <w:pPr>
        <w:ind w:left="1800" w:hanging="360"/>
      </w:pPr>
      <w:rPr>
        <w:rFonts w:eastAsia="Times New Roman" w:cs="Times New Roman"/>
      </w:rPr>
    </w:lvl>
    <w:lvl w:ilvl="4">
      <w:start w:val="1"/>
      <w:numFmt w:val="lowerLetter"/>
      <w:lvlText w:val="(%5)"/>
      <w:lvlJc w:val="left"/>
      <w:pPr>
        <w:ind w:left="2160" w:hanging="360"/>
      </w:pPr>
      <w:rPr>
        <w:rFonts w:eastAsia="Times New Roman" w:cs="Times New Roman"/>
      </w:rPr>
    </w:lvl>
    <w:lvl w:ilvl="5">
      <w:start w:val="1"/>
      <w:numFmt w:val="lowerRoman"/>
      <w:lvlText w:val="(%6)"/>
      <w:lvlJc w:val="left"/>
      <w:pPr>
        <w:ind w:left="2520" w:hanging="360"/>
      </w:pPr>
      <w:rPr>
        <w:rFonts w:eastAsia="Times New Roman" w:cs="Times New Roman"/>
      </w:rPr>
    </w:lvl>
    <w:lvl w:ilvl="6">
      <w:start w:val="1"/>
      <w:numFmt w:val="decimal"/>
      <w:lvlText w:val="%7."/>
      <w:lvlJc w:val="left"/>
      <w:pPr>
        <w:ind w:left="2880" w:hanging="360"/>
      </w:pPr>
      <w:rPr>
        <w:rFonts w:eastAsia="Times New Roman" w:cs="Times New Roman"/>
      </w:rPr>
    </w:lvl>
    <w:lvl w:ilvl="7">
      <w:start w:val="1"/>
      <w:numFmt w:val="lowerLetter"/>
      <w:lvlText w:val="%8."/>
      <w:lvlJc w:val="left"/>
      <w:pPr>
        <w:ind w:left="3240" w:hanging="360"/>
      </w:pPr>
      <w:rPr>
        <w:rFonts w:eastAsia="Times New Roman" w:cs="Times New Roman"/>
      </w:rPr>
    </w:lvl>
    <w:lvl w:ilvl="8">
      <w:start w:val="1"/>
      <w:numFmt w:val="lowerRoman"/>
      <w:lvlText w:val="%9."/>
      <w:lvlJc w:val="left"/>
      <w:pPr>
        <w:ind w:left="3600" w:hanging="360"/>
      </w:pPr>
      <w:rPr>
        <w:rFonts w:eastAsia="Times New Roman" w:cs="Times New Roman"/>
      </w:rPr>
    </w:lvl>
  </w:abstractNum>
  <w:abstractNum w:abstractNumId="4">
    <w:nsid w:val="00000003"/>
    <w:multiLevelType w:val="multilevel"/>
    <w:tmpl w:val="5CCEB0A6"/>
    <w:lvl w:ilvl="0">
      <w:start w:val="1"/>
      <w:numFmt w:val="decimal"/>
      <w:lvlText w:val="%1."/>
      <w:lvlJc w:val="left"/>
      <w:pPr>
        <w:ind w:left="1440" w:hanging="360"/>
      </w:pPr>
      <w:rPr>
        <w:rFonts w:eastAsia="Times New Roman" w:cs="Times New Roman"/>
        <w:sz w:val="22"/>
        <w:szCs w:val="22"/>
      </w:rPr>
    </w:lvl>
    <w:lvl w:ilvl="1">
      <w:start w:val="1"/>
      <w:numFmt w:val="decimal"/>
      <w:lvlText w:val="%1.%2"/>
      <w:lvlJc w:val="left"/>
      <w:pPr>
        <w:ind w:left="1800" w:hanging="360"/>
      </w:pPr>
      <w:rPr>
        <w:rFonts w:eastAsia="Times New Roman" w:cs="Times New Roman"/>
      </w:rPr>
    </w:lvl>
    <w:lvl w:ilvl="2">
      <w:start w:val="1"/>
      <w:numFmt w:val="decimal"/>
      <w:lvlText w:val="%1.%2.%3"/>
      <w:lvlJc w:val="left"/>
      <w:pPr>
        <w:ind w:left="2160" w:hanging="360"/>
      </w:pPr>
      <w:rPr>
        <w:rFonts w:eastAsia="Times New Roman" w:cs="Times New Roman"/>
      </w:rPr>
    </w:lvl>
    <w:lvl w:ilvl="3">
      <w:start w:val="1"/>
      <w:numFmt w:val="decimal"/>
      <w:lvlText w:val="%1.%2.%3.%4"/>
      <w:lvlJc w:val="left"/>
      <w:pPr>
        <w:ind w:left="2520" w:hanging="360"/>
      </w:pPr>
      <w:rPr>
        <w:rFonts w:eastAsia="Times New Roman" w:cs="Times New Roman"/>
      </w:rPr>
    </w:lvl>
    <w:lvl w:ilvl="4">
      <w:start w:val="1"/>
      <w:numFmt w:val="decimal"/>
      <w:lvlText w:val="%1.%2.%3.%4.%5"/>
      <w:lvlJc w:val="left"/>
      <w:pPr>
        <w:ind w:left="2880" w:hanging="360"/>
      </w:pPr>
      <w:rPr>
        <w:rFonts w:eastAsia="Times New Roman" w:cs="Times New Roman"/>
      </w:rPr>
    </w:lvl>
    <w:lvl w:ilvl="5">
      <w:start w:val="1"/>
      <w:numFmt w:val="decimal"/>
      <w:lvlText w:val="%1.%2.%3.%4.%5.%6"/>
      <w:lvlJc w:val="left"/>
      <w:pPr>
        <w:ind w:left="3240" w:hanging="360"/>
      </w:pPr>
      <w:rPr>
        <w:rFonts w:eastAsia="Times New Roman" w:cs="Times New Roman"/>
      </w:rPr>
    </w:lvl>
    <w:lvl w:ilvl="6">
      <w:start w:val="1"/>
      <w:numFmt w:val="decimal"/>
      <w:lvlText w:val="%1.%2.%3.%4.%5.%6.%7"/>
      <w:lvlJc w:val="left"/>
      <w:pPr>
        <w:ind w:left="3600" w:hanging="360"/>
      </w:pPr>
      <w:rPr>
        <w:rFonts w:eastAsia="Times New Roman" w:cs="Times New Roman"/>
      </w:rPr>
    </w:lvl>
    <w:lvl w:ilvl="7">
      <w:start w:val="1"/>
      <w:numFmt w:val="decimal"/>
      <w:lvlText w:val="%1.%2.%3.%4.%5.%6.%7.%8"/>
      <w:lvlJc w:val="left"/>
      <w:pPr>
        <w:ind w:left="3960" w:hanging="360"/>
      </w:pPr>
      <w:rPr>
        <w:rFonts w:eastAsia="Times New Roman" w:cs="Times New Roman"/>
      </w:rPr>
    </w:lvl>
    <w:lvl w:ilvl="8">
      <w:start w:val="1"/>
      <w:numFmt w:val="decimal"/>
      <w:lvlText w:val="%1.%2.%3.%4.%5.%6.%7.%8.%9"/>
      <w:lvlJc w:val="left"/>
      <w:pPr>
        <w:ind w:left="4320" w:hanging="360"/>
      </w:pPr>
      <w:rPr>
        <w:rFonts w:eastAsia="Times New Roman" w:cs="Times New Roman"/>
      </w:rPr>
    </w:lvl>
  </w:abstractNum>
  <w:abstractNum w:abstractNumId="5">
    <w:nsid w:val="00000004"/>
    <w:multiLevelType w:val="multilevel"/>
    <w:tmpl w:val="00000004"/>
    <w:lvl w:ilvl="0">
      <w:start w:val="1"/>
      <w:numFmt w:val="lowerRoman"/>
      <w:lvlText w:val="%1."/>
      <w:lvlJc w:val="right"/>
      <w:pPr>
        <w:ind w:left="720" w:hanging="360"/>
      </w:pPr>
      <w:rPr>
        <w:rFonts w:eastAsia="Times New Roman" w:cs="Times New Roman"/>
      </w:rPr>
    </w:lvl>
    <w:lvl w:ilvl="1">
      <w:start w:val="1"/>
      <w:numFmt w:val="lowerLetter"/>
      <w:lvlText w:val="%2."/>
      <w:lvlJc w:val="left"/>
      <w:pPr>
        <w:ind w:left="1080" w:hanging="360"/>
      </w:pPr>
      <w:rPr>
        <w:rFonts w:eastAsia="Times New Roman" w:cs="Times New Roman"/>
      </w:rPr>
    </w:lvl>
    <w:lvl w:ilvl="2">
      <w:start w:val="1"/>
      <w:numFmt w:val="lowerRoman"/>
      <w:lvlText w:val="%3."/>
      <w:lvlJc w:val="right"/>
      <w:pPr>
        <w:ind w:left="1440" w:hanging="360"/>
      </w:pPr>
      <w:rPr>
        <w:rFonts w:eastAsia="Times New Roman" w:cs="Times New Roman"/>
      </w:rPr>
    </w:lvl>
    <w:lvl w:ilvl="3">
      <w:start w:val="1"/>
      <w:numFmt w:val="decimal"/>
      <w:lvlText w:val="%4."/>
      <w:lvlJc w:val="left"/>
      <w:pPr>
        <w:ind w:left="1800" w:hanging="360"/>
      </w:pPr>
      <w:rPr>
        <w:rFonts w:eastAsia="Times New Roman" w:cs="Times New Roman"/>
      </w:rPr>
    </w:lvl>
    <w:lvl w:ilvl="4">
      <w:start w:val="1"/>
      <w:numFmt w:val="lowerLetter"/>
      <w:lvlText w:val="%5."/>
      <w:lvlJc w:val="left"/>
      <w:pPr>
        <w:ind w:left="2160" w:hanging="360"/>
      </w:pPr>
      <w:rPr>
        <w:rFonts w:eastAsia="Times New Roman" w:cs="Times New Roman"/>
      </w:rPr>
    </w:lvl>
    <w:lvl w:ilvl="5">
      <w:start w:val="1"/>
      <w:numFmt w:val="lowerRoman"/>
      <w:lvlText w:val="%6."/>
      <w:lvlJc w:val="right"/>
      <w:pPr>
        <w:ind w:left="2520" w:hanging="360"/>
      </w:pPr>
      <w:rPr>
        <w:rFonts w:eastAsia="Times New Roman" w:cs="Times New Roman"/>
      </w:rPr>
    </w:lvl>
    <w:lvl w:ilvl="6">
      <w:start w:val="1"/>
      <w:numFmt w:val="decimal"/>
      <w:lvlText w:val="%7."/>
      <w:lvlJc w:val="left"/>
      <w:pPr>
        <w:ind w:left="2880" w:hanging="360"/>
      </w:pPr>
      <w:rPr>
        <w:rFonts w:eastAsia="Times New Roman" w:cs="Times New Roman"/>
      </w:rPr>
    </w:lvl>
    <w:lvl w:ilvl="7">
      <w:start w:val="1"/>
      <w:numFmt w:val="lowerLetter"/>
      <w:lvlText w:val="%8."/>
      <w:lvlJc w:val="left"/>
      <w:pPr>
        <w:ind w:left="3240" w:hanging="360"/>
      </w:pPr>
      <w:rPr>
        <w:rFonts w:eastAsia="Times New Roman" w:cs="Times New Roman"/>
      </w:rPr>
    </w:lvl>
    <w:lvl w:ilvl="8">
      <w:start w:val="1"/>
      <w:numFmt w:val="lowerRoman"/>
      <w:lvlText w:val="%9."/>
      <w:lvlJc w:val="right"/>
      <w:pPr>
        <w:ind w:left="3600" w:hanging="360"/>
      </w:pPr>
      <w:rPr>
        <w:rFonts w:eastAsia="Times New Roman" w:cs="Times New Roman"/>
      </w:rPr>
    </w:lvl>
  </w:abstractNum>
  <w:abstractNum w:abstractNumId="6">
    <w:nsid w:val="00000005"/>
    <w:multiLevelType w:val="multilevel"/>
    <w:tmpl w:val="00000005"/>
    <w:lvl w:ilvl="0">
      <w:start w:val="1"/>
      <w:numFmt w:val="lowerRoman"/>
      <w:lvlText w:val="%1."/>
      <w:lvlJc w:val="right"/>
      <w:pPr>
        <w:ind w:left="720" w:hanging="360"/>
      </w:pPr>
      <w:rPr>
        <w:rFonts w:eastAsia="Times New Roman" w:cs="Times New Roman"/>
      </w:rPr>
    </w:lvl>
    <w:lvl w:ilvl="1">
      <w:start w:val="1"/>
      <w:numFmt w:val="lowerLetter"/>
      <w:lvlText w:val="%2."/>
      <w:lvlJc w:val="left"/>
      <w:pPr>
        <w:ind w:left="1080" w:hanging="360"/>
      </w:pPr>
      <w:rPr>
        <w:rFonts w:eastAsia="Times New Roman" w:cs="Times New Roman"/>
      </w:rPr>
    </w:lvl>
    <w:lvl w:ilvl="2">
      <w:start w:val="1"/>
      <w:numFmt w:val="lowerRoman"/>
      <w:lvlText w:val="%3."/>
      <w:lvlJc w:val="right"/>
      <w:pPr>
        <w:ind w:left="1440" w:hanging="360"/>
      </w:pPr>
      <w:rPr>
        <w:rFonts w:eastAsia="Times New Roman" w:cs="Times New Roman"/>
      </w:rPr>
    </w:lvl>
    <w:lvl w:ilvl="3">
      <w:start w:val="1"/>
      <w:numFmt w:val="decimal"/>
      <w:lvlText w:val="%4."/>
      <w:lvlJc w:val="left"/>
      <w:pPr>
        <w:ind w:left="1800" w:hanging="360"/>
      </w:pPr>
      <w:rPr>
        <w:rFonts w:eastAsia="Times New Roman" w:cs="Times New Roman"/>
      </w:rPr>
    </w:lvl>
    <w:lvl w:ilvl="4">
      <w:start w:val="1"/>
      <w:numFmt w:val="lowerLetter"/>
      <w:lvlText w:val="%5."/>
      <w:lvlJc w:val="left"/>
      <w:pPr>
        <w:ind w:left="2160" w:hanging="360"/>
      </w:pPr>
      <w:rPr>
        <w:rFonts w:eastAsia="Times New Roman" w:cs="Times New Roman"/>
      </w:rPr>
    </w:lvl>
    <w:lvl w:ilvl="5">
      <w:start w:val="1"/>
      <w:numFmt w:val="lowerRoman"/>
      <w:lvlText w:val="%6."/>
      <w:lvlJc w:val="right"/>
      <w:pPr>
        <w:ind w:left="2520" w:hanging="360"/>
      </w:pPr>
      <w:rPr>
        <w:rFonts w:eastAsia="Times New Roman" w:cs="Times New Roman"/>
      </w:rPr>
    </w:lvl>
    <w:lvl w:ilvl="6">
      <w:start w:val="1"/>
      <w:numFmt w:val="decimal"/>
      <w:lvlText w:val="%7."/>
      <w:lvlJc w:val="left"/>
      <w:pPr>
        <w:ind w:left="2880" w:hanging="360"/>
      </w:pPr>
      <w:rPr>
        <w:rFonts w:eastAsia="Times New Roman" w:cs="Times New Roman"/>
      </w:rPr>
    </w:lvl>
    <w:lvl w:ilvl="7">
      <w:start w:val="1"/>
      <w:numFmt w:val="lowerLetter"/>
      <w:lvlText w:val="%8."/>
      <w:lvlJc w:val="left"/>
      <w:pPr>
        <w:ind w:left="3240" w:hanging="360"/>
      </w:pPr>
      <w:rPr>
        <w:rFonts w:eastAsia="Times New Roman" w:cs="Times New Roman"/>
      </w:rPr>
    </w:lvl>
    <w:lvl w:ilvl="8">
      <w:start w:val="1"/>
      <w:numFmt w:val="lowerRoman"/>
      <w:lvlText w:val="%9."/>
      <w:lvlJc w:val="right"/>
      <w:pPr>
        <w:ind w:left="3600" w:hanging="360"/>
      </w:pPr>
      <w:rPr>
        <w:rFonts w:eastAsia="Times New Roman" w:cs="Times New Roman"/>
      </w:rPr>
    </w:lvl>
  </w:abstractNum>
  <w:abstractNum w:abstractNumId="7">
    <w:nsid w:val="00000006"/>
    <w:multiLevelType w:val="multilevel"/>
    <w:tmpl w:val="00000006"/>
    <w:lvl w:ilvl="0">
      <w:start w:val="1"/>
      <w:numFmt w:val="lowerRoman"/>
      <w:lvlText w:val="%1."/>
      <w:lvlJc w:val="right"/>
      <w:pPr>
        <w:ind w:left="720" w:hanging="360"/>
      </w:pPr>
      <w:rPr>
        <w:rFonts w:eastAsia="Times New Roman" w:cs="Times New Roman"/>
      </w:rPr>
    </w:lvl>
    <w:lvl w:ilvl="1">
      <w:start w:val="1"/>
      <w:numFmt w:val="bullet"/>
      <w:lvlText w:val="o"/>
      <w:lvlJc w:val="left"/>
      <w:pPr>
        <w:ind w:left="1080" w:hanging="360"/>
      </w:pPr>
      <w:rPr>
        <w:rFonts w:ascii="Liberation Serif" w:hAnsi="Liberation Serif"/>
      </w:rPr>
    </w:lvl>
    <w:lvl w:ilvl="2">
      <w:start w:val="1"/>
      <w:numFmt w:val="bullet"/>
      <w:lvlText w:val=""/>
      <w:lvlJc w:val="left"/>
      <w:pPr>
        <w:ind w:left="1440" w:hanging="360"/>
      </w:pPr>
      <w:rPr>
        <w:rFonts w:ascii="Liberation Serif" w:hAnsi="Liberation Serif"/>
      </w:rPr>
    </w:lvl>
    <w:lvl w:ilvl="3">
      <w:start w:val="1"/>
      <w:numFmt w:val="bullet"/>
      <w:lvlText w:val=""/>
      <w:lvlJc w:val="left"/>
      <w:pPr>
        <w:ind w:left="1800" w:hanging="360"/>
      </w:pPr>
      <w:rPr>
        <w:rFonts w:ascii="Liberation Serif" w:hAnsi="Liberation Serif"/>
      </w:rPr>
    </w:lvl>
    <w:lvl w:ilvl="4">
      <w:start w:val="1"/>
      <w:numFmt w:val="bullet"/>
      <w:lvlText w:val="o"/>
      <w:lvlJc w:val="left"/>
      <w:pPr>
        <w:ind w:left="2160" w:hanging="360"/>
      </w:pPr>
      <w:rPr>
        <w:rFonts w:ascii="Liberation Serif" w:hAnsi="Liberation Serif"/>
      </w:rPr>
    </w:lvl>
    <w:lvl w:ilvl="5">
      <w:start w:val="1"/>
      <w:numFmt w:val="bullet"/>
      <w:lvlText w:val=""/>
      <w:lvlJc w:val="left"/>
      <w:pPr>
        <w:ind w:left="2520" w:hanging="360"/>
      </w:pPr>
      <w:rPr>
        <w:rFonts w:ascii="Liberation Serif" w:hAnsi="Liberation Serif"/>
      </w:rPr>
    </w:lvl>
    <w:lvl w:ilvl="6">
      <w:start w:val="1"/>
      <w:numFmt w:val="bullet"/>
      <w:lvlText w:val=""/>
      <w:lvlJc w:val="left"/>
      <w:pPr>
        <w:ind w:left="2880" w:hanging="360"/>
      </w:pPr>
      <w:rPr>
        <w:rFonts w:ascii="Liberation Serif" w:hAnsi="Liberation Serif"/>
      </w:rPr>
    </w:lvl>
    <w:lvl w:ilvl="7">
      <w:start w:val="1"/>
      <w:numFmt w:val="bullet"/>
      <w:lvlText w:val="o"/>
      <w:lvlJc w:val="left"/>
      <w:pPr>
        <w:ind w:left="3240" w:hanging="360"/>
      </w:pPr>
      <w:rPr>
        <w:rFonts w:ascii="Liberation Serif" w:hAnsi="Liberation Serif"/>
      </w:rPr>
    </w:lvl>
    <w:lvl w:ilvl="8">
      <w:start w:val="1"/>
      <w:numFmt w:val="bullet"/>
      <w:lvlText w:val=""/>
      <w:lvlJc w:val="left"/>
      <w:pPr>
        <w:ind w:left="3600" w:hanging="360"/>
      </w:pPr>
      <w:rPr>
        <w:rFonts w:ascii="Liberation Serif" w:hAnsi="Liberation Serif"/>
      </w:rPr>
    </w:lvl>
  </w:abstractNum>
  <w:abstractNum w:abstractNumId="8">
    <w:nsid w:val="00000007"/>
    <w:multiLevelType w:val="multilevel"/>
    <w:tmpl w:val="00000007"/>
    <w:lvl w:ilvl="0">
      <w:start w:val="1"/>
      <w:numFmt w:val="decimal"/>
      <w:lvlText w:val="%1."/>
      <w:lvlJc w:val="left"/>
      <w:pPr>
        <w:ind w:left="720" w:hanging="360"/>
      </w:pPr>
      <w:rPr>
        <w:rFonts w:eastAsia="Times New Roman" w:cs="Times New Roman"/>
      </w:rPr>
    </w:lvl>
    <w:lvl w:ilvl="1">
      <w:start w:val="1"/>
      <w:numFmt w:val="bullet"/>
      <w:lvlText w:val="o"/>
      <w:lvlJc w:val="left"/>
      <w:pPr>
        <w:ind w:left="1080" w:hanging="360"/>
      </w:pPr>
      <w:rPr>
        <w:rFonts w:ascii="Liberation Serif" w:hAnsi="Liberation Serif"/>
      </w:rPr>
    </w:lvl>
    <w:lvl w:ilvl="2">
      <w:start w:val="1"/>
      <w:numFmt w:val="bullet"/>
      <w:lvlText w:val=""/>
      <w:lvlJc w:val="left"/>
      <w:pPr>
        <w:ind w:left="1440" w:hanging="360"/>
      </w:pPr>
      <w:rPr>
        <w:rFonts w:ascii="Liberation Serif" w:hAnsi="Liberation Serif"/>
      </w:rPr>
    </w:lvl>
    <w:lvl w:ilvl="3">
      <w:start w:val="1"/>
      <w:numFmt w:val="bullet"/>
      <w:lvlText w:val=""/>
      <w:lvlJc w:val="left"/>
      <w:pPr>
        <w:ind w:left="1800" w:hanging="360"/>
      </w:pPr>
      <w:rPr>
        <w:rFonts w:ascii="Liberation Serif" w:hAnsi="Liberation Serif"/>
      </w:rPr>
    </w:lvl>
    <w:lvl w:ilvl="4">
      <w:start w:val="1"/>
      <w:numFmt w:val="bullet"/>
      <w:lvlText w:val="o"/>
      <w:lvlJc w:val="left"/>
      <w:pPr>
        <w:ind w:left="2160" w:hanging="360"/>
      </w:pPr>
      <w:rPr>
        <w:rFonts w:ascii="Liberation Serif" w:hAnsi="Liberation Serif"/>
      </w:rPr>
    </w:lvl>
    <w:lvl w:ilvl="5">
      <w:start w:val="1"/>
      <w:numFmt w:val="bullet"/>
      <w:lvlText w:val=""/>
      <w:lvlJc w:val="left"/>
      <w:pPr>
        <w:ind w:left="2520" w:hanging="360"/>
      </w:pPr>
      <w:rPr>
        <w:rFonts w:ascii="Liberation Serif" w:hAnsi="Liberation Serif"/>
      </w:rPr>
    </w:lvl>
    <w:lvl w:ilvl="6">
      <w:start w:val="1"/>
      <w:numFmt w:val="bullet"/>
      <w:lvlText w:val=""/>
      <w:lvlJc w:val="left"/>
      <w:pPr>
        <w:ind w:left="2880" w:hanging="360"/>
      </w:pPr>
      <w:rPr>
        <w:rFonts w:ascii="Liberation Serif" w:hAnsi="Liberation Serif"/>
      </w:rPr>
    </w:lvl>
    <w:lvl w:ilvl="7">
      <w:start w:val="1"/>
      <w:numFmt w:val="bullet"/>
      <w:lvlText w:val="o"/>
      <w:lvlJc w:val="left"/>
      <w:pPr>
        <w:ind w:left="3240" w:hanging="360"/>
      </w:pPr>
      <w:rPr>
        <w:rFonts w:ascii="Liberation Serif" w:hAnsi="Liberation Serif"/>
      </w:rPr>
    </w:lvl>
    <w:lvl w:ilvl="8">
      <w:start w:val="1"/>
      <w:numFmt w:val="bullet"/>
      <w:lvlText w:val=""/>
      <w:lvlJc w:val="left"/>
      <w:pPr>
        <w:ind w:left="3600" w:hanging="360"/>
      </w:pPr>
      <w:rPr>
        <w:rFonts w:ascii="Liberation Serif" w:hAnsi="Liberation Serif"/>
      </w:rPr>
    </w:lvl>
  </w:abstractNum>
  <w:abstractNum w:abstractNumId="9">
    <w:nsid w:val="00000008"/>
    <w:multiLevelType w:val="multilevel"/>
    <w:tmpl w:val="00000008"/>
    <w:lvl w:ilvl="0">
      <w:start w:val="1"/>
      <w:numFmt w:val="bullet"/>
      <w:lvlText w:val=""/>
      <w:lvlJc w:val="left"/>
      <w:pPr>
        <w:ind w:left="720" w:hanging="360"/>
      </w:pPr>
      <w:rPr>
        <w:rFonts w:ascii="Liberation Serif" w:hAnsi="Liberation Serif"/>
      </w:rPr>
    </w:lvl>
    <w:lvl w:ilvl="1">
      <w:start w:val="1"/>
      <w:numFmt w:val="lowerLetter"/>
      <w:lvlText w:val="%2."/>
      <w:lvlJc w:val="left"/>
      <w:pPr>
        <w:ind w:left="1080" w:hanging="360"/>
      </w:pPr>
      <w:rPr>
        <w:rFonts w:eastAsia="Times New Roman" w:cs="Times New Roman"/>
      </w:rPr>
    </w:lvl>
    <w:lvl w:ilvl="2">
      <w:start w:val="1"/>
      <w:numFmt w:val="lowerRoman"/>
      <w:lvlText w:val="%3."/>
      <w:lvlJc w:val="right"/>
      <w:pPr>
        <w:ind w:left="1440" w:hanging="360"/>
      </w:pPr>
      <w:rPr>
        <w:rFonts w:eastAsia="Times New Roman" w:cs="Times New Roman"/>
      </w:rPr>
    </w:lvl>
    <w:lvl w:ilvl="3">
      <w:start w:val="1"/>
      <w:numFmt w:val="decimal"/>
      <w:lvlText w:val="%4."/>
      <w:lvlJc w:val="left"/>
      <w:pPr>
        <w:ind w:left="1800" w:hanging="360"/>
      </w:pPr>
      <w:rPr>
        <w:rFonts w:eastAsia="Times New Roman" w:cs="Times New Roman"/>
      </w:rPr>
    </w:lvl>
    <w:lvl w:ilvl="4">
      <w:start w:val="1"/>
      <w:numFmt w:val="lowerLetter"/>
      <w:lvlText w:val="%5."/>
      <w:lvlJc w:val="left"/>
      <w:pPr>
        <w:ind w:left="2160" w:hanging="360"/>
      </w:pPr>
      <w:rPr>
        <w:rFonts w:eastAsia="Times New Roman" w:cs="Times New Roman"/>
      </w:rPr>
    </w:lvl>
    <w:lvl w:ilvl="5">
      <w:start w:val="1"/>
      <w:numFmt w:val="lowerRoman"/>
      <w:lvlText w:val="%6."/>
      <w:lvlJc w:val="right"/>
      <w:pPr>
        <w:ind w:left="2520" w:hanging="360"/>
      </w:pPr>
      <w:rPr>
        <w:rFonts w:eastAsia="Times New Roman" w:cs="Times New Roman"/>
      </w:rPr>
    </w:lvl>
    <w:lvl w:ilvl="6">
      <w:start w:val="1"/>
      <w:numFmt w:val="decimal"/>
      <w:lvlText w:val="%7."/>
      <w:lvlJc w:val="left"/>
      <w:pPr>
        <w:ind w:left="2880" w:hanging="360"/>
      </w:pPr>
      <w:rPr>
        <w:rFonts w:eastAsia="Times New Roman" w:cs="Times New Roman"/>
      </w:rPr>
    </w:lvl>
    <w:lvl w:ilvl="7">
      <w:start w:val="1"/>
      <w:numFmt w:val="lowerLetter"/>
      <w:lvlText w:val="%8."/>
      <w:lvlJc w:val="left"/>
      <w:pPr>
        <w:ind w:left="3240" w:hanging="360"/>
      </w:pPr>
      <w:rPr>
        <w:rFonts w:eastAsia="Times New Roman" w:cs="Times New Roman"/>
      </w:rPr>
    </w:lvl>
    <w:lvl w:ilvl="8">
      <w:start w:val="1"/>
      <w:numFmt w:val="lowerRoman"/>
      <w:lvlText w:val="%9."/>
      <w:lvlJc w:val="right"/>
      <w:pPr>
        <w:ind w:left="3600" w:hanging="360"/>
      </w:pPr>
      <w:rPr>
        <w:rFonts w:eastAsia="Times New Roman" w:cs="Times New Roman"/>
      </w:rPr>
    </w:lvl>
  </w:abstractNum>
  <w:abstractNum w:abstractNumId="10">
    <w:nsid w:val="00000009"/>
    <w:multiLevelType w:val="multilevel"/>
    <w:tmpl w:val="00000009"/>
    <w:lvl w:ilvl="0">
      <w:start w:val="1"/>
      <w:numFmt w:val="lowerRoman"/>
      <w:lvlText w:val="%1."/>
      <w:lvlJc w:val="right"/>
      <w:pPr>
        <w:ind w:left="720" w:hanging="360"/>
      </w:pPr>
      <w:rPr>
        <w:rFonts w:eastAsia="Times New Roman" w:cs="Times New Roman"/>
      </w:rPr>
    </w:lvl>
    <w:lvl w:ilvl="1">
      <w:start w:val="1"/>
      <w:numFmt w:val="lowerLetter"/>
      <w:lvlText w:val="%2."/>
      <w:lvlJc w:val="left"/>
      <w:pPr>
        <w:ind w:left="1080" w:hanging="360"/>
      </w:pPr>
      <w:rPr>
        <w:rFonts w:eastAsia="Times New Roman" w:cs="Times New Roman"/>
      </w:rPr>
    </w:lvl>
    <w:lvl w:ilvl="2">
      <w:start w:val="1"/>
      <w:numFmt w:val="lowerRoman"/>
      <w:lvlText w:val="%3."/>
      <w:lvlJc w:val="right"/>
      <w:pPr>
        <w:ind w:left="1440" w:hanging="360"/>
      </w:pPr>
      <w:rPr>
        <w:rFonts w:eastAsia="Times New Roman" w:cs="Times New Roman"/>
      </w:rPr>
    </w:lvl>
    <w:lvl w:ilvl="3">
      <w:start w:val="1"/>
      <w:numFmt w:val="decimal"/>
      <w:lvlText w:val="%4."/>
      <w:lvlJc w:val="left"/>
      <w:pPr>
        <w:ind w:left="1800" w:hanging="360"/>
      </w:pPr>
      <w:rPr>
        <w:rFonts w:eastAsia="Times New Roman" w:cs="Times New Roman"/>
      </w:rPr>
    </w:lvl>
    <w:lvl w:ilvl="4">
      <w:start w:val="1"/>
      <w:numFmt w:val="lowerLetter"/>
      <w:lvlText w:val="%5."/>
      <w:lvlJc w:val="left"/>
      <w:pPr>
        <w:ind w:left="2160" w:hanging="360"/>
      </w:pPr>
      <w:rPr>
        <w:rFonts w:eastAsia="Times New Roman" w:cs="Times New Roman"/>
      </w:rPr>
    </w:lvl>
    <w:lvl w:ilvl="5">
      <w:start w:val="1"/>
      <w:numFmt w:val="lowerRoman"/>
      <w:lvlText w:val="%6."/>
      <w:lvlJc w:val="right"/>
      <w:pPr>
        <w:ind w:left="2520" w:hanging="360"/>
      </w:pPr>
      <w:rPr>
        <w:rFonts w:eastAsia="Times New Roman" w:cs="Times New Roman"/>
      </w:rPr>
    </w:lvl>
    <w:lvl w:ilvl="6">
      <w:start w:val="1"/>
      <w:numFmt w:val="decimal"/>
      <w:lvlText w:val="%7."/>
      <w:lvlJc w:val="left"/>
      <w:pPr>
        <w:ind w:left="2880" w:hanging="360"/>
      </w:pPr>
      <w:rPr>
        <w:rFonts w:eastAsia="Times New Roman" w:cs="Times New Roman"/>
      </w:rPr>
    </w:lvl>
    <w:lvl w:ilvl="7">
      <w:start w:val="1"/>
      <w:numFmt w:val="lowerLetter"/>
      <w:lvlText w:val="%8."/>
      <w:lvlJc w:val="left"/>
      <w:pPr>
        <w:ind w:left="3240" w:hanging="360"/>
      </w:pPr>
      <w:rPr>
        <w:rFonts w:eastAsia="Times New Roman" w:cs="Times New Roman"/>
      </w:rPr>
    </w:lvl>
    <w:lvl w:ilvl="8">
      <w:start w:val="1"/>
      <w:numFmt w:val="lowerRoman"/>
      <w:lvlText w:val="%9."/>
      <w:lvlJc w:val="right"/>
      <w:pPr>
        <w:ind w:left="3600" w:hanging="360"/>
      </w:pPr>
      <w:rPr>
        <w:rFonts w:eastAsia="Times New Roman" w:cs="Times New Roman"/>
      </w:rPr>
    </w:lvl>
  </w:abstractNum>
  <w:abstractNum w:abstractNumId="11">
    <w:nsid w:val="0000000A"/>
    <w:multiLevelType w:val="multilevel"/>
    <w:tmpl w:val="0000000A"/>
    <w:lvl w:ilvl="0">
      <w:start w:val="1"/>
      <w:numFmt w:val="decimal"/>
      <w:lvlText w:val="%1"/>
      <w:lvlJc w:val="left"/>
      <w:pPr>
        <w:ind w:left="720" w:hanging="360"/>
      </w:pPr>
      <w:rPr>
        <w:rFonts w:eastAsia="Times New Roman" w:cs="Times New Roman"/>
      </w:rPr>
    </w:lvl>
    <w:lvl w:ilvl="1">
      <w:start w:val="1"/>
      <w:numFmt w:val="decimal"/>
      <w:lvlText w:val="%1.%2."/>
      <w:lvlJc w:val="left"/>
      <w:pPr>
        <w:ind w:left="1080" w:hanging="360"/>
      </w:pPr>
      <w:rPr>
        <w:rFonts w:eastAsia="Times New Roman" w:cs="Times New Roman"/>
      </w:rPr>
    </w:lvl>
    <w:lvl w:ilvl="2">
      <w:start w:val="1"/>
      <w:numFmt w:val="decimal"/>
      <w:lvlText w:val="%1.%2.%3."/>
      <w:lvlJc w:val="left"/>
      <w:pPr>
        <w:ind w:left="1440" w:hanging="360"/>
      </w:pPr>
      <w:rPr>
        <w:rFonts w:eastAsia="Times New Roman" w:cs="Times New Roman"/>
      </w:rPr>
    </w:lvl>
    <w:lvl w:ilvl="3">
      <w:start w:val="1"/>
      <w:numFmt w:val="decimal"/>
      <w:lvlText w:val="%1.%2.%3.%4."/>
      <w:lvlJc w:val="left"/>
      <w:pPr>
        <w:ind w:left="1800" w:hanging="360"/>
      </w:pPr>
      <w:rPr>
        <w:rFonts w:eastAsia="Times New Roman" w:cs="Times New Roman"/>
      </w:rPr>
    </w:lvl>
    <w:lvl w:ilvl="4">
      <w:start w:val="1"/>
      <w:numFmt w:val="lowerLetter"/>
      <w:lvlText w:val="(%5)"/>
      <w:lvlJc w:val="left"/>
      <w:pPr>
        <w:ind w:left="2160" w:hanging="360"/>
      </w:pPr>
      <w:rPr>
        <w:rFonts w:eastAsia="Times New Roman" w:cs="Times New Roman"/>
      </w:rPr>
    </w:lvl>
    <w:lvl w:ilvl="5">
      <w:start w:val="1"/>
      <w:numFmt w:val="lowerRoman"/>
      <w:lvlText w:val="(%6)"/>
      <w:lvlJc w:val="left"/>
      <w:pPr>
        <w:ind w:left="2520" w:hanging="360"/>
      </w:pPr>
      <w:rPr>
        <w:rFonts w:eastAsia="Times New Roman" w:cs="Times New Roman"/>
      </w:rPr>
    </w:lvl>
    <w:lvl w:ilvl="6">
      <w:start w:val="1"/>
      <w:numFmt w:val="decimal"/>
      <w:lvlText w:val="%7."/>
      <w:lvlJc w:val="left"/>
      <w:pPr>
        <w:ind w:left="2880" w:hanging="360"/>
      </w:pPr>
      <w:rPr>
        <w:rFonts w:eastAsia="Times New Roman" w:cs="Times New Roman"/>
      </w:rPr>
    </w:lvl>
    <w:lvl w:ilvl="7">
      <w:start w:val="1"/>
      <w:numFmt w:val="lowerLetter"/>
      <w:lvlText w:val="%8."/>
      <w:lvlJc w:val="left"/>
      <w:pPr>
        <w:ind w:left="3240" w:hanging="360"/>
      </w:pPr>
      <w:rPr>
        <w:rFonts w:eastAsia="Times New Roman" w:cs="Times New Roman"/>
      </w:rPr>
    </w:lvl>
    <w:lvl w:ilvl="8">
      <w:start w:val="1"/>
      <w:numFmt w:val="lowerRoman"/>
      <w:lvlText w:val="%9."/>
      <w:lvlJc w:val="left"/>
      <w:pPr>
        <w:ind w:left="3600" w:hanging="360"/>
      </w:pPr>
      <w:rPr>
        <w:rFonts w:eastAsia="Times New Roman" w:cs="Times New Roman"/>
      </w:rPr>
    </w:lvl>
  </w:abstractNum>
  <w:abstractNum w:abstractNumId="12">
    <w:nsid w:val="0000000B"/>
    <w:multiLevelType w:val="multilevel"/>
    <w:tmpl w:val="0000000B"/>
    <w:lvl w:ilvl="0">
      <w:start w:val="1"/>
      <w:numFmt w:val="none"/>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13">
    <w:nsid w:val="02483560"/>
    <w:multiLevelType w:val="multilevel"/>
    <w:tmpl w:val="A06A8042"/>
    <w:lvl w:ilvl="0">
      <w:start w:val="1"/>
      <w:numFmt w:val="decimal"/>
      <w:lvlText w:val="%1."/>
      <w:lvlJc w:val="left"/>
      <w:pPr>
        <w:ind w:left="720" w:hanging="360"/>
      </w:pPr>
      <w:rPr>
        <w:rFonts w:ascii="Times New Roman" w:cs="Times New Roman" w:hint="default"/>
      </w:rPr>
    </w:lvl>
    <w:lvl w:ilvl="1">
      <w:start w:val="1"/>
      <w:numFmt w:val="decimal"/>
      <w:isLgl/>
      <w:lvlText w:val="%1.%2."/>
      <w:lvlJc w:val="left"/>
      <w:pPr>
        <w:ind w:left="1080" w:hanging="720"/>
      </w:pPr>
      <w:rPr>
        <w:rFonts w:ascii="Times New Roman" w:cs="Times New Roman" w:hint="default"/>
      </w:rPr>
    </w:lvl>
    <w:lvl w:ilvl="2">
      <w:start w:val="1"/>
      <w:numFmt w:val="decimal"/>
      <w:isLgl/>
      <w:lvlText w:val="%1.%2.%3."/>
      <w:lvlJc w:val="left"/>
      <w:pPr>
        <w:ind w:left="1080" w:hanging="720"/>
      </w:pPr>
      <w:rPr>
        <w:rFonts w:ascii="Times New Roman" w:cs="Times New Roman" w:hint="default"/>
      </w:rPr>
    </w:lvl>
    <w:lvl w:ilvl="3">
      <w:start w:val="1"/>
      <w:numFmt w:val="decimal"/>
      <w:isLgl/>
      <w:lvlText w:val="%1.%2.%3.%4."/>
      <w:lvlJc w:val="left"/>
      <w:pPr>
        <w:ind w:left="1440" w:hanging="1080"/>
      </w:pPr>
      <w:rPr>
        <w:rFonts w:ascii="Times New Roman" w:cs="Times New Roman" w:hint="default"/>
      </w:rPr>
    </w:lvl>
    <w:lvl w:ilvl="4">
      <w:start w:val="1"/>
      <w:numFmt w:val="decimal"/>
      <w:isLgl/>
      <w:lvlText w:val="%1.%2.%3.%4.%5."/>
      <w:lvlJc w:val="left"/>
      <w:pPr>
        <w:ind w:left="1440" w:hanging="1080"/>
      </w:pPr>
      <w:rPr>
        <w:rFonts w:ascii="Times New Roman" w:cs="Times New Roman" w:hint="default"/>
      </w:rPr>
    </w:lvl>
    <w:lvl w:ilvl="5">
      <w:start w:val="1"/>
      <w:numFmt w:val="decimal"/>
      <w:isLgl/>
      <w:lvlText w:val="%1.%2.%3.%4.%5.%6."/>
      <w:lvlJc w:val="left"/>
      <w:pPr>
        <w:ind w:left="1800" w:hanging="1440"/>
      </w:pPr>
      <w:rPr>
        <w:rFonts w:ascii="Times New Roman" w:cs="Times New Roman" w:hint="default"/>
      </w:rPr>
    </w:lvl>
    <w:lvl w:ilvl="6">
      <w:start w:val="1"/>
      <w:numFmt w:val="decimal"/>
      <w:isLgl/>
      <w:lvlText w:val="%1.%2.%3.%4.%5.%6.%7."/>
      <w:lvlJc w:val="left"/>
      <w:pPr>
        <w:ind w:left="1800" w:hanging="1440"/>
      </w:pPr>
      <w:rPr>
        <w:rFonts w:ascii="Times New Roman" w:cs="Times New Roman" w:hint="default"/>
      </w:rPr>
    </w:lvl>
    <w:lvl w:ilvl="7">
      <w:start w:val="1"/>
      <w:numFmt w:val="decimal"/>
      <w:isLgl/>
      <w:lvlText w:val="%1.%2.%3.%4.%5.%6.%7.%8."/>
      <w:lvlJc w:val="left"/>
      <w:pPr>
        <w:ind w:left="2160" w:hanging="1800"/>
      </w:pPr>
      <w:rPr>
        <w:rFonts w:ascii="Times New Roman" w:cs="Times New Roman" w:hint="default"/>
      </w:rPr>
    </w:lvl>
    <w:lvl w:ilvl="8">
      <w:start w:val="1"/>
      <w:numFmt w:val="decimal"/>
      <w:isLgl/>
      <w:lvlText w:val="%1.%2.%3.%4.%5.%6.%7.%8.%9."/>
      <w:lvlJc w:val="left"/>
      <w:pPr>
        <w:ind w:left="2520" w:hanging="2160"/>
      </w:pPr>
      <w:rPr>
        <w:rFonts w:ascii="Times New Roman" w:cs="Times New Roman" w:hint="default"/>
      </w:rPr>
    </w:lvl>
  </w:abstractNum>
  <w:abstractNum w:abstractNumId="14">
    <w:nsid w:val="060B0EC5"/>
    <w:multiLevelType w:val="hybridMultilevel"/>
    <w:tmpl w:val="785E51E8"/>
    <w:lvl w:ilvl="0" w:tplc="0809001B">
      <w:start w:val="1"/>
      <w:numFmt w:val="lowerRoman"/>
      <w:lvlText w:val="%1."/>
      <w:lvlJc w:val="righ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5">
    <w:nsid w:val="06215086"/>
    <w:multiLevelType w:val="hybridMultilevel"/>
    <w:tmpl w:val="B03EE6DA"/>
    <w:lvl w:ilvl="0" w:tplc="0809000F">
      <w:start w:val="1"/>
      <w:numFmt w:val="decimal"/>
      <w:lvlText w:val="%1."/>
      <w:lvlJc w:val="left"/>
      <w:pPr>
        <w:ind w:left="720" w:hanging="360"/>
      </w:pPr>
      <w:rPr>
        <w:rFonts w:cs="Times New Roman"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10A07D2F"/>
    <w:multiLevelType w:val="hybridMultilevel"/>
    <w:tmpl w:val="785E51E8"/>
    <w:lvl w:ilvl="0" w:tplc="0809001B">
      <w:start w:val="1"/>
      <w:numFmt w:val="lowerRoman"/>
      <w:lvlText w:val="%1."/>
      <w:lvlJc w:val="righ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7">
    <w:nsid w:val="17B0619C"/>
    <w:multiLevelType w:val="multilevel"/>
    <w:tmpl w:val="C7766E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170"/>
        </w:tabs>
      </w:pPr>
      <w:rPr>
        <w:rFonts w:ascii="Times New Roman" w:hAnsi="Times New Roman" w:cs="Times New Roman"/>
        <w:b/>
        <w:bCs w:val="0"/>
        <w:i w:val="0"/>
        <w:iCs w:val="0"/>
        <w:caps w:val="0"/>
        <w:smallCaps w:val="0"/>
        <w:strike w:val="0"/>
        <w:dstrike w:val="0"/>
        <w:vanish w:val="0"/>
        <w:color w:val="auto"/>
        <w:spacing w:val="0"/>
        <w:w w:val="100"/>
        <w:kern w:val="0"/>
        <w:position w:val="0"/>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84"/>
        </w:tabs>
      </w:pPr>
      <w:rPr>
        <w:rFonts w:cs="Times New Roman" w:hint="default"/>
      </w:rPr>
    </w:lvl>
    <w:lvl w:ilvl="3">
      <w:start w:val="1"/>
      <w:numFmt w:val="decimal"/>
      <w:lvlText w:val="%1.%2.%3.%4."/>
      <w:lvlJc w:val="left"/>
      <w:pPr>
        <w:tabs>
          <w:tab w:val="num" w:pos="2880"/>
        </w:tabs>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8">
    <w:nsid w:val="2F0F1AA7"/>
    <w:multiLevelType w:val="multilevel"/>
    <w:tmpl w:val="2DEACDBC"/>
    <w:lvl w:ilvl="0">
      <w:start w:val="1"/>
      <w:numFmt w:val="decimal"/>
      <w:lvlText w:val="%1."/>
      <w:lvlJc w:val="left"/>
      <w:pPr>
        <w:ind w:left="1080" w:hanging="360"/>
      </w:pPr>
      <w:rPr>
        <w:rFonts w:cs="Times New Roman"/>
      </w:rPr>
    </w:lvl>
    <w:lvl w:ilvl="1">
      <w:start w:val="1"/>
      <w:numFmt w:val="decimal"/>
      <w:isLgl/>
      <w:lvlText w:val="%1.%2."/>
      <w:lvlJc w:val="left"/>
      <w:pPr>
        <w:ind w:left="1440" w:hanging="720"/>
      </w:pPr>
      <w:rPr>
        <w:rFonts w:ascii="Times New Roman" w:cs="Times New Roman" w:hint="default"/>
      </w:rPr>
    </w:lvl>
    <w:lvl w:ilvl="2">
      <w:start w:val="1"/>
      <w:numFmt w:val="decimal"/>
      <w:isLgl/>
      <w:lvlText w:val="%1.%2.%3."/>
      <w:lvlJc w:val="left"/>
      <w:pPr>
        <w:ind w:left="1440" w:hanging="720"/>
      </w:pPr>
      <w:rPr>
        <w:rFonts w:ascii="Times New Roman" w:cs="Times New Roman" w:hint="default"/>
      </w:rPr>
    </w:lvl>
    <w:lvl w:ilvl="3">
      <w:start w:val="1"/>
      <w:numFmt w:val="decimal"/>
      <w:isLgl/>
      <w:lvlText w:val="%1.%2.%3.%4."/>
      <w:lvlJc w:val="left"/>
      <w:pPr>
        <w:ind w:left="1800" w:hanging="1080"/>
      </w:pPr>
      <w:rPr>
        <w:rFonts w:ascii="Times New Roman" w:cs="Times New Roman" w:hint="default"/>
      </w:rPr>
    </w:lvl>
    <w:lvl w:ilvl="4">
      <w:start w:val="1"/>
      <w:numFmt w:val="decimal"/>
      <w:isLgl/>
      <w:lvlText w:val="%1.%2.%3.%4.%5."/>
      <w:lvlJc w:val="left"/>
      <w:pPr>
        <w:ind w:left="1800" w:hanging="1080"/>
      </w:pPr>
      <w:rPr>
        <w:rFonts w:ascii="Times New Roman" w:cs="Times New Roman" w:hint="default"/>
      </w:rPr>
    </w:lvl>
    <w:lvl w:ilvl="5">
      <w:start w:val="1"/>
      <w:numFmt w:val="decimal"/>
      <w:isLgl/>
      <w:lvlText w:val="%1.%2.%3.%4.%5.%6."/>
      <w:lvlJc w:val="left"/>
      <w:pPr>
        <w:ind w:left="2160" w:hanging="1440"/>
      </w:pPr>
      <w:rPr>
        <w:rFonts w:ascii="Times New Roman" w:cs="Times New Roman" w:hint="default"/>
      </w:rPr>
    </w:lvl>
    <w:lvl w:ilvl="6">
      <w:start w:val="1"/>
      <w:numFmt w:val="decimal"/>
      <w:isLgl/>
      <w:lvlText w:val="%1.%2.%3.%4.%5.%6.%7."/>
      <w:lvlJc w:val="left"/>
      <w:pPr>
        <w:ind w:left="2160" w:hanging="1440"/>
      </w:pPr>
      <w:rPr>
        <w:rFonts w:ascii="Times New Roman" w:cs="Times New Roman" w:hint="default"/>
      </w:rPr>
    </w:lvl>
    <w:lvl w:ilvl="7">
      <w:start w:val="1"/>
      <w:numFmt w:val="decimal"/>
      <w:isLgl/>
      <w:lvlText w:val="%1.%2.%3.%4.%5.%6.%7.%8."/>
      <w:lvlJc w:val="left"/>
      <w:pPr>
        <w:ind w:left="2520" w:hanging="1800"/>
      </w:pPr>
      <w:rPr>
        <w:rFonts w:ascii="Times New Roman" w:cs="Times New Roman" w:hint="default"/>
      </w:rPr>
    </w:lvl>
    <w:lvl w:ilvl="8">
      <w:start w:val="1"/>
      <w:numFmt w:val="decimal"/>
      <w:isLgl/>
      <w:lvlText w:val="%1.%2.%3.%4.%5.%6.%7.%8.%9."/>
      <w:lvlJc w:val="left"/>
      <w:pPr>
        <w:ind w:left="2880" w:hanging="2160"/>
      </w:pPr>
      <w:rPr>
        <w:rFonts w:ascii="Times New Roman" w:cs="Times New Roman" w:hint="default"/>
      </w:rPr>
    </w:lvl>
  </w:abstractNum>
  <w:abstractNum w:abstractNumId="19">
    <w:nsid w:val="32621331"/>
    <w:multiLevelType w:val="hybridMultilevel"/>
    <w:tmpl w:val="C2BE8E3E"/>
    <w:lvl w:ilvl="0" w:tplc="0809001B">
      <w:start w:val="1"/>
      <w:numFmt w:val="lowerRoman"/>
      <w:lvlText w:val="%1."/>
      <w:lvlJc w:val="right"/>
      <w:pPr>
        <w:tabs>
          <w:tab w:val="num" w:pos="780"/>
        </w:tabs>
        <w:ind w:left="780" w:hanging="360"/>
      </w:pPr>
      <w:rPr>
        <w:rFonts w:cs="Times New Roman" w:hint="default"/>
      </w:rPr>
    </w:lvl>
    <w:lvl w:ilvl="1" w:tplc="08090003">
      <w:start w:val="1"/>
      <w:numFmt w:val="bullet"/>
      <w:lvlText w:val="o"/>
      <w:lvlJc w:val="left"/>
      <w:pPr>
        <w:tabs>
          <w:tab w:val="num" w:pos="1500"/>
        </w:tabs>
        <w:ind w:left="1500" w:hanging="360"/>
      </w:pPr>
      <w:rPr>
        <w:rFonts w:ascii="Courier New" w:hAnsi="Courier New" w:hint="default"/>
      </w:rPr>
    </w:lvl>
    <w:lvl w:ilvl="2" w:tplc="08090005">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20">
    <w:nsid w:val="353F5F96"/>
    <w:multiLevelType w:val="hybridMultilevel"/>
    <w:tmpl w:val="B692B832"/>
    <w:lvl w:ilvl="0" w:tplc="4BC05A74">
      <w:start w:val="1"/>
      <w:numFmt w:val="lowerRoman"/>
      <w:lvlText w:val="%1."/>
      <w:lvlJc w:val="right"/>
      <w:pPr>
        <w:ind w:left="72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1">
    <w:nsid w:val="39291C5A"/>
    <w:multiLevelType w:val="multilevel"/>
    <w:tmpl w:val="BFF0FB58"/>
    <w:lvl w:ilvl="0">
      <w:start w:val="1"/>
      <w:numFmt w:val="decimal"/>
      <w:lvlText w:val="%1."/>
      <w:lvlJc w:val="left"/>
      <w:pPr>
        <w:ind w:left="720" w:hanging="360"/>
      </w:pPr>
      <w:rPr>
        <w:rFonts w:ascii="Times New Roman" w:cs="Times New Roman" w:hint="default"/>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22">
    <w:nsid w:val="4C0D44B4"/>
    <w:multiLevelType w:val="multilevel"/>
    <w:tmpl w:val="88B40B2A"/>
    <w:lvl w:ilvl="0">
      <w:start w:val="1"/>
      <w:numFmt w:val="decimal"/>
      <w:pStyle w:val="Heading2"/>
      <w:lvlText w:val="%1."/>
      <w:lvlJc w:val="left"/>
      <w:pPr>
        <w:ind w:left="720" w:hanging="360"/>
      </w:pPr>
      <w:rPr>
        <w:rFonts w:ascii="Times New Roman" w:cs="Times New Roman" w:hint="default"/>
      </w:rPr>
    </w:lvl>
    <w:lvl w:ilvl="1">
      <w:start w:val="1"/>
      <w:numFmt w:val="decimal"/>
      <w:isLgl/>
      <w:lvlText w:val="%1.%2."/>
      <w:lvlJc w:val="left"/>
      <w:pPr>
        <w:ind w:left="1080" w:hanging="720"/>
      </w:pPr>
      <w:rPr>
        <w:rFonts w:ascii="Times New Roman" w:cs="Times New Roman" w:hint="default"/>
      </w:rPr>
    </w:lvl>
    <w:lvl w:ilvl="2">
      <w:start w:val="1"/>
      <w:numFmt w:val="decimal"/>
      <w:isLgl/>
      <w:lvlText w:val="%1.%2.%3."/>
      <w:lvlJc w:val="left"/>
      <w:pPr>
        <w:ind w:left="1080" w:hanging="720"/>
      </w:pPr>
      <w:rPr>
        <w:rFonts w:ascii="Times New Roman" w:cs="Times New Roman" w:hint="default"/>
      </w:rPr>
    </w:lvl>
    <w:lvl w:ilvl="3">
      <w:start w:val="1"/>
      <w:numFmt w:val="decimal"/>
      <w:isLgl/>
      <w:lvlText w:val="%1.%2.%3.%4."/>
      <w:lvlJc w:val="left"/>
      <w:pPr>
        <w:ind w:left="1440" w:hanging="1080"/>
      </w:pPr>
      <w:rPr>
        <w:rFonts w:ascii="Times New Roman" w:cs="Times New Roman" w:hint="default"/>
      </w:rPr>
    </w:lvl>
    <w:lvl w:ilvl="4">
      <w:start w:val="1"/>
      <w:numFmt w:val="decimal"/>
      <w:isLgl/>
      <w:lvlText w:val="%1.%2.%3.%4.%5."/>
      <w:lvlJc w:val="left"/>
      <w:pPr>
        <w:ind w:left="1440" w:hanging="1080"/>
      </w:pPr>
      <w:rPr>
        <w:rFonts w:ascii="Times New Roman" w:cs="Times New Roman" w:hint="default"/>
      </w:rPr>
    </w:lvl>
    <w:lvl w:ilvl="5">
      <w:start w:val="1"/>
      <w:numFmt w:val="decimal"/>
      <w:isLgl/>
      <w:lvlText w:val="%1.%2.%3.%4.%5.%6."/>
      <w:lvlJc w:val="left"/>
      <w:pPr>
        <w:ind w:left="1800" w:hanging="1440"/>
      </w:pPr>
      <w:rPr>
        <w:rFonts w:ascii="Times New Roman" w:cs="Times New Roman" w:hint="default"/>
      </w:rPr>
    </w:lvl>
    <w:lvl w:ilvl="6">
      <w:start w:val="1"/>
      <w:numFmt w:val="decimal"/>
      <w:isLgl/>
      <w:lvlText w:val="%1.%2.%3.%4.%5.%6.%7."/>
      <w:lvlJc w:val="left"/>
      <w:pPr>
        <w:ind w:left="1800" w:hanging="1440"/>
      </w:pPr>
      <w:rPr>
        <w:rFonts w:ascii="Times New Roman" w:cs="Times New Roman" w:hint="default"/>
      </w:rPr>
    </w:lvl>
    <w:lvl w:ilvl="7">
      <w:start w:val="1"/>
      <w:numFmt w:val="decimal"/>
      <w:isLgl/>
      <w:lvlText w:val="%1.%2.%3.%4.%5.%6.%7.%8."/>
      <w:lvlJc w:val="left"/>
      <w:pPr>
        <w:ind w:left="2160" w:hanging="1800"/>
      </w:pPr>
      <w:rPr>
        <w:rFonts w:ascii="Times New Roman" w:cs="Times New Roman" w:hint="default"/>
      </w:rPr>
    </w:lvl>
    <w:lvl w:ilvl="8">
      <w:start w:val="1"/>
      <w:numFmt w:val="decimal"/>
      <w:isLgl/>
      <w:lvlText w:val="%1.%2.%3.%4.%5.%6.%7.%8.%9."/>
      <w:lvlJc w:val="left"/>
      <w:pPr>
        <w:ind w:left="2520" w:hanging="2160"/>
      </w:pPr>
      <w:rPr>
        <w:rFonts w:ascii="Times New Roman" w:cs="Times New Roman" w:hint="default"/>
      </w:rPr>
    </w:lvl>
  </w:abstractNum>
  <w:abstractNum w:abstractNumId="23">
    <w:nsid w:val="52E73C34"/>
    <w:multiLevelType w:val="multilevel"/>
    <w:tmpl w:val="2DEACDBC"/>
    <w:lvl w:ilvl="0">
      <w:start w:val="1"/>
      <w:numFmt w:val="decimal"/>
      <w:lvlText w:val="%1."/>
      <w:lvlJc w:val="left"/>
      <w:pPr>
        <w:ind w:left="1080" w:hanging="360"/>
      </w:pPr>
      <w:rPr>
        <w:rFonts w:cs="Times New Roman"/>
      </w:rPr>
    </w:lvl>
    <w:lvl w:ilvl="1">
      <w:start w:val="1"/>
      <w:numFmt w:val="decimal"/>
      <w:isLgl/>
      <w:lvlText w:val="%1.%2."/>
      <w:lvlJc w:val="left"/>
      <w:pPr>
        <w:ind w:left="1440" w:hanging="720"/>
      </w:pPr>
      <w:rPr>
        <w:rFonts w:ascii="Times New Roman" w:cs="Times New Roman" w:hint="default"/>
      </w:rPr>
    </w:lvl>
    <w:lvl w:ilvl="2">
      <w:start w:val="1"/>
      <w:numFmt w:val="decimal"/>
      <w:isLgl/>
      <w:lvlText w:val="%1.%2.%3."/>
      <w:lvlJc w:val="left"/>
      <w:pPr>
        <w:ind w:left="1440" w:hanging="720"/>
      </w:pPr>
      <w:rPr>
        <w:rFonts w:ascii="Times New Roman" w:cs="Times New Roman" w:hint="default"/>
      </w:rPr>
    </w:lvl>
    <w:lvl w:ilvl="3">
      <w:start w:val="1"/>
      <w:numFmt w:val="decimal"/>
      <w:isLgl/>
      <w:lvlText w:val="%1.%2.%3.%4."/>
      <w:lvlJc w:val="left"/>
      <w:pPr>
        <w:ind w:left="1800" w:hanging="1080"/>
      </w:pPr>
      <w:rPr>
        <w:rFonts w:ascii="Times New Roman" w:cs="Times New Roman" w:hint="default"/>
      </w:rPr>
    </w:lvl>
    <w:lvl w:ilvl="4">
      <w:start w:val="1"/>
      <w:numFmt w:val="decimal"/>
      <w:isLgl/>
      <w:lvlText w:val="%1.%2.%3.%4.%5."/>
      <w:lvlJc w:val="left"/>
      <w:pPr>
        <w:ind w:left="1800" w:hanging="1080"/>
      </w:pPr>
      <w:rPr>
        <w:rFonts w:ascii="Times New Roman" w:cs="Times New Roman" w:hint="default"/>
      </w:rPr>
    </w:lvl>
    <w:lvl w:ilvl="5">
      <w:start w:val="1"/>
      <w:numFmt w:val="decimal"/>
      <w:isLgl/>
      <w:lvlText w:val="%1.%2.%3.%4.%5.%6."/>
      <w:lvlJc w:val="left"/>
      <w:pPr>
        <w:ind w:left="2160" w:hanging="1440"/>
      </w:pPr>
      <w:rPr>
        <w:rFonts w:ascii="Times New Roman" w:cs="Times New Roman" w:hint="default"/>
      </w:rPr>
    </w:lvl>
    <w:lvl w:ilvl="6">
      <w:start w:val="1"/>
      <w:numFmt w:val="decimal"/>
      <w:isLgl/>
      <w:lvlText w:val="%1.%2.%3.%4.%5.%6.%7."/>
      <w:lvlJc w:val="left"/>
      <w:pPr>
        <w:ind w:left="2160" w:hanging="1440"/>
      </w:pPr>
      <w:rPr>
        <w:rFonts w:ascii="Times New Roman" w:cs="Times New Roman" w:hint="default"/>
      </w:rPr>
    </w:lvl>
    <w:lvl w:ilvl="7">
      <w:start w:val="1"/>
      <w:numFmt w:val="decimal"/>
      <w:isLgl/>
      <w:lvlText w:val="%1.%2.%3.%4.%5.%6.%7.%8."/>
      <w:lvlJc w:val="left"/>
      <w:pPr>
        <w:ind w:left="2520" w:hanging="1800"/>
      </w:pPr>
      <w:rPr>
        <w:rFonts w:ascii="Times New Roman" w:cs="Times New Roman" w:hint="default"/>
      </w:rPr>
    </w:lvl>
    <w:lvl w:ilvl="8">
      <w:start w:val="1"/>
      <w:numFmt w:val="decimal"/>
      <w:isLgl/>
      <w:lvlText w:val="%1.%2.%3.%4.%5.%6.%7.%8.%9."/>
      <w:lvlJc w:val="left"/>
      <w:pPr>
        <w:ind w:left="2880" w:hanging="2160"/>
      </w:pPr>
      <w:rPr>
        <w:rFonts w:ascii="Times New Roman" w:cs="Times New Roman" w:hint="default"/>
      </w:rPr>
    </w:lvl>
  </w:abstractNum>
  <w:abstractNum w:abstractNumId="24">
    <w:nsid w:val="534C4BB7"/>
    <w:multiLevelType w:val="multilevel"/>
    <w:tmpl w:val="2DEACDBC"/>
    <w:lvl w:ilvl="0">
      <w:start w:val="1"/>
      <w:numFmt w:val="decimal"/>
      <w:lvlText w:val="%1."/>
      <w:lvlJc w:val="left"/>
      <w:pPr>
        <w:ind w:left="1080" w:hanging="360"/>
      </w:pPr>
      <w:rPr>
        <w:rFonts w:cs="Times New Roman"/>
      </w:rPr>
    </w:lvl>
    <w:lvl w:ilvl="1">
      <w:start w:val="1"/>
      <w:numFmt w:val="decimal"/>
      <w:isLgl/>
      <w:lvlText w:val="%1.%2."/>
      <w:lvlJc w:val="left"/>
      <w:pPr>
        <w:ind w:left="1440" w:hanging="720"/>
      </w:pPr>
      <w:rPr>
        <w:rFonts w:ascii="Times New Roman" w:cs="Times New Roman" w:hint="default"/>
      </w:rPr>
    </w:lvl>
    <w:lvl w:ilvl="2">
      <w:start w:val="1"/>
      <w:numFmt w:val="decimal"/>
      <w:isLgl/>
      <w:lvlText w:val="%1.%2.%3."/>
      <w:lvlJc w:val="left"/>
      <w:pPr>
        <w:ind w:left="1440" w:hanging="720"/>
      </w:pPr>
      <w:rPr>
        <w:rFonts w:ascii="Times New Roman" w:cs="Times New Roman" w:hint="default"/>
      </w:rPr>
    </w:lvl>
    <w:lvl w:ilvl="3">
      <w:start w:val="1"/>
      <w:numFmt w:val="decimal"/>
      <w:isLgl/>
      <w:lvlText w:val="%1.%2.%3.%4."/>
      <w:lvlJc w:val="left"/>
      <w:pPr>
        <w:ind w:left="1800" w:hanging="1080"/>
      </w:pPr>
      <w:rPr>
        <w:rFonts w:ascii="Times New Roman" w:cs="Times New Roman" w:hint="default"/>
      </w:rPr>
    </w:lvl>
    <w:lvl w:ilvl="4">
      <w:start w:val="1"/>
      <w:numFmt w:val="decimal"/>
      <w:isLgl/>
      <w:lvlText w:val="%1.%2.%3.%4.%5."/>
      <w:lvlJc w:val="left"/>
      <w:pPr>
        <w:ind w:left="1800" w:hanging="1080"/>
      </w:pPr>
      <w:rPr>
        <w:rFonts w:ascii="Times New Roman" w:cs="Times New Roman" w:hint="default"/>
      </w:rPr>
    </w:lvl>
    <w:lvl w:ilvl="5">
      <w:start w:val="1"/>
      <w:numFmt w:val="decimal"/>
      <w:isLgl/>
      <w:lvlText w:val="%1.%2.%3.%4.%5.%6."/>
      <w:lvlJc w:val="left"/>
      <w:pPr>
        <w:ind w:left="2160" w:hanging="1440"/>
      </w:pPr>
      <w:rPr>
        <w:rFonts w:ascii="Times New Roman" w:cs="Times New Roman" w:hint="default"/>
      </w:rPr>
    </w:lvl>
    <w:lvl w:ilvl="6">
      <w:start w:val="1"/>
      <w:numFmt w:val="decimal"/>
      <w:isLgl/>
      <w:lvlText w:val="%1.%2.%3.%4.%5.%6.%7."/>
      <w:lvlJc w:val="left"/>
      <w:pPr>
        <w:ind w:left="2160" w:hanging="1440"/>
      </w:pPr>
      <w:rPr>
        <w:rFonts w:ascii="Times New Roman" w:cs="Times New Roman" w:hint="default"/>
      </w:rPr>
    </w:lvl>
    <w:lvl w:ilvl="7">
      <w:start w:val="1"/>
      <w:numFmt w:val="decimal"/>
      <w:isLgl/>
      <w:lvlText w:val="%1.%2.%3.%4.%5.%6.%7.%8."/>
      <w:lvlJc w:val="left"/>
      <w:pPr>
        <w:ind w:left="2520" w:hanging="1800"/>
      </w:pPr>
      <w:rPr>
        <w:rFonts w:ascii="Times New Roman" w:cs="Times New Roman" w:hint="default"/>
      </w:rPr>
    </w:lvl>
    <w:lvl w:ilvl="8">
      <w:start w:val="1"/>
      <w:numFmt w:val="decimal"/>
      <w:isLgl/>
      <w:lvlText w:val="%1.%2.%3.%4.%5.%6.%7.%8.%9."/>
      <w:lvlJc w:val="left"/>
      <w:pPr>
        <w:ind w:left="2880" w:hanging="2160"/>
      </w:pPr>
      <w:rPr>
        <w:rFonts w:ascii="Times New Roman" w:cs="Times New Roman" w:hint="default"/>
      </w:rPr>
    </w:lvl>
  </w:abstractNum>
  <w:abstractNum w:abstractNumId="25">
    <w:nsid w:val="5E873C2E"/>
    <w:multiLevelType w:val="hybridMultilevel"/>
    <w:tmpl w:val="3828B5D0"/>
    <w:lvl w:ilvl="0" w:tplc="08090001">
      <w:start w:val="1"/>
      <w:numFmt w:val="bullet"/>
      <w:lvlText w:val=""/>
      <w:lvlJc w:val="left"/>
      <w:pPr>
        <w:ind w:left="1440" w:hanging="360"/>
      </w:pPr>
      <w:rPr>
        <w:rFonts w:ascii="Symbol" w:hAnsi="Symbol" w:hint="default"/>
      </w:rPr>
    </w:lvl>
    <w:lvl w:ilvl="1" w:tplc="08090019">
      <w:start w:val="1"/>
      <w:numFmt w:val="lowerLetter"/>
      <w:lvlText w:val="%2."/>
      <w:lvlJc w:val="left"/>
      <w:pPr>
        <w:ind w:left="2160" w:hanging="360"/>
      </w:pPr>
      <w:rPr>
        <w:rFonts w:cs="Times New Roman"/>
      </w:rPr>
    </w:lvl>
    <w:lvl w:ilvl="2" w:tplc="0809001B" w:tentative="1">
      <w:start w:val="1"/>
      <w:numFmt w:val="lowerRoman"/>
      <w:lvlText w:val="%3."/>
      <w:lvlJc w:val="right"/>
      <w:pPr>
        <w:ind w:left="2880" w:hanging="180"/>
      </w:pPr>
      <w:rPr>
        <w:rFonts w:cs="Times New Roman"/>
      </w:rPr>
    </w:lvl>
    <w:lvl w:ilvl="3" w:tplc="0809000F" w:tentative="1">
      <w:start w:val="1"/>
      <w:numFmt w:val="decimal"/>
      <w:lvlText w:val="%4."/>
      <w:lvlJc w:val="left"/>
      <w:pPr>
        <w:ind w:left="3600" w:hanging="360"/>
      </w:pPr>
      <w:rPr>
        <w:rFonts w:cs="Times New Roman"/>
      </w:rPr>
    </w:lvl>
    <w:lvl w:ilvl="4" w:tplc="08090019" w:tentative="1">
      <w:start w:val="1"/>
      <w:numFmt w:val="lowerLetter"/>
      <w:lvlText w:val="%5."/>
      <w:lvlJc w:val="left"/>
      <w:pPr>
        <w:ind w:left="4320" w:hanging="360"/>
      </w:pPr>
      <w:rPr>
        <w:rFonts w:cs="Times New Roman"/>
      </w:rPr>
    </w:lvl>
    <w:lvl w:ilvl="5" w:tplc="0809001B" w:tentative="1">
      <w:start w:val="1"/>
      <w:numFmt w:val="lowerRoman"/>
      <w:lvlText w:val="%6."/>
      <w:lvlJc w:val="right"/>
      <w:pPr>
        <w:ind w:left="5040" w:hanging="180"/>
      </w:pPr>
      <w:rPr>
        <w:rFonts w:cs="Times New Roman"/>
      </w:rPr>
    </w:lvl>
    <w:lvl w:ilvl="6" w:tplc="0809000F" w:tentative="1">
      <w:start w:val="1"/>
      <w:numFmt w:val="decimal"/>
      <w:lvlText w:val="%7."/>
      <w:lvlJc w:val="left"/>
      <w:pPr>
        <w:ind w:left="5760" w:hanging="360"/>
      </w:pPr>
      <w:rPr>
        <w:rFonts w:cs="Times New Roman"/>
      </w:rPr>
    </w:lvl>
    <w:lvl w:ilvl="7" w:tplc="08090019" w:tentative="1">
      <w:start w:val="1"/>
      <w:numFmt w:val="lowerLetter"/>
      <w:lvlText w:val="%8."/>
      <w:lvlJc w:val="left"/>
      <w:pPr>
        <w:ind w:left="6480" w:hanging="360"/>
      </w:pPr>
      <w:rPr>
        <w:rFonts w:cs="Times New Roman"/>
      </w:rPr>
    </w:lvl>
    <w:lvl w:ilvl="8" w:tplc="0809001B" w:tentative="1">
      <w:start w:val="1"/>
      <w:numFmt w:val="lowerRoman"/>
      <w:lvlText w:val="%9."/>
      <w:lvlJc w:val="right"/>
      <w:pPr>
        <w:ind w:left="7200" w:hanging="180"/>
      </w:pPr>
      <w:rPr>
        <w:rFonts w:cs="Times New Roman"/>
      </w:rPr>
    </w:lvl>
  </w:abstractNum>
  <w:abstractNum w:abstractNumId="26">
    <w:nsid w:val="61B353AB"/>
    <w:multiLevelType w:val="multilevel"/>
    <w:tmpl w:val="57DAA672"/>
    <w:lvl w:ilvl="0">
      <w:start w:val="1"/>
      <w:numFmt w:val="decimal"/>
      <w:lvlText w:val="%1."/>
      <w:lvlJc w:val="left"/>
      <w:pPr>
        <w:tabs>
          <w:tab w:val="num" w:pos="1080"/>
        </w:tabs>
        <w:ind w:left="1080" w:hanging="720"/>
      </w:pPr>
      <w:rPr>
        <w:rFonts w:cs="Times New Roman" w:hint="default"/>
      </w:r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num w:numId="1">
    <w:abstractNumId w:val="1"/>
  </w:num>
  <w:num w:numId="2">
    <w:abstractNumId w:val="0"/>
  </w:num>
  <w:num w:numId="3">
    <w:abstractNumId w:val="17"/>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6"/>
  </w:num>
  <w:num w:numId="6">
    <w:abstractNumId w:val="20"/>
  </w:num>
  <w:num w:numId="7">
    <w:abstractNumId w:val="14"/>
  </w:num>
  <w:num w:numId="8">
    <w:abstractNumId w:val="19"/>
  </w:num>
  <w:num w:numId="9">
    <w:abstractNumId w:val="15"/>
  </w:num>
  <w:num w:numId="10">
    <w:abstractNumId w:val="25"/>
  </w:num>
  <w:num w:numId="11">
    <w:abstractNumId w:val="16"/>
  </w:num>
  <w:num w:numId="12">
    <w:abstractNumId w:val="17"/>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17"/>
  </w:num>
  <w:num w:numId="16">
    <w:abstractNumId w:val="17"/>
  </w:num>
  <w:num w:numId="17">
    <w:abstractNumId w:val="17"/>
  </w:num>
  <w:num w:numId="18">
    <w:abstractNumId w:val="2"/>
  </w:num>
  <w:num w:numId="19">
    <w:abstractNumId w:val="3"/>
  </w:num>
  <w:num w:numId="20">
    <w:abstractNumId w:val="4"/>
  </w:num>
  <w:num w:numId="21">
    <w:abstractNumId w:val="5"/>
  </w:num>
  <w:num w:numId="22">
    <w:abstractNumId w:val="6"/>
  </w:num>
  <w:num w:numId="23">
    <w:abstractNumId w:val="7"/>
  </w:num>
  <w:num w:numId="24">
    <w:abstractNumId w:val="8"/>
  </w:num>
  <w:num w:numId="25">
    <w:abstractNumId w:val="9"/>
  </w:num>
  <w:num w:numId="26">
    <w:abstractNumId w:val="10"/>
  </w:num>
  <w:num w:numId="27">
    <w:abstractNumId w:val="11"/>
  </w:num>
  <w:num w:numId="28">
    <w:abstractNumId w:val="12"/>
  </w:num>
  <w:num w:numId="29">
    <w:abstractNumId w:val="23"/>
  </w:num>
  <w:num w:numId="30">
    <w:abstractNumId w:val="18"/>
  </w:num>
  <w:num w:numId="31">
    <w:abstractNumId w:val="24"/>
  </w:num>
  <w:num w:numId="32">
    <w:abstractNumId w:val="22"/>
  </w:num>
  <w:num w:numId="33">
    <w:abstractNumId w:val="21"/>
  </w:num>
  <w:num w:numId="34">
    <w:abstractNumId w:val="13"/>
  </w:num>
  <w:num w:numId="35">
    <w:abstractNumId w:val="22"/>
  </w:num>
  <w:num w:numId="36">
    <w:abstractNumId w:val="22"/>
  </w:num>
  <w:num w:numId="37">
    <w:abstractNumId w:val="22"/>
  </w:num>
  <w:num w:numId="3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C43F9A"/>
    <w:rsid w:val="000034F7"/>
    <w:rsid w:val="00004828"/>
    <w:rsid w:val="00011E5A"/>
    <w:rsid w:val="00013046"/>
    <w:rsid w:val="000136F5"/>
    <w:rsid w:val="00016AB5"/>
    <w:rsid w:val="00023BC5"/>
    <w:rsid w:val="000251C7"/>
    <w:rsid w:val="00032386"/>
    <w:rsid w:val="00034803"/>
    <w:rsid w:val="00042155"/>
    <w:rsid w:val="00042AA8"/>
    <w:rsid w:val="000438C5"/>
    <w:rsid w:val="0005254E"/>
    <w:rsid w:val="00056426"/>
    <w:rsid w:val="00063911"/>
    <w:rsid w:val="000643EA"/>
    <w:rsid w:val="00077350"/>
    <w:rsid w:val="000818CF"/>
    <w:rsid w:val="00090FDB"/>
    <w:rsid w:val="000B1BB4"/>
    <w:rsid w:val="000B2271"/>
    <w:rsid w:val="000D6385"/>
    <w:rsid w:val="000D679D"/>
    <w:rsid w:val="000E3488"/>
    <w:rsid w:val="000F19C9"/>
    <w:rsid w:val="000F567E"/>
    <w:rsid w:val="000F627C"/>
    <w:rsid w:val="001105BE"/>
    <w:rsid w:val="00115E28"/>
    <w:rsid w:val="00126A1A"/>
    <w:rsid w:val="001271BB"/>
    <w:rsid w:val="001364BB"/>
    <w:rsid w:val="00150427"/>
    <w:rsid w:val="00151305"/>
    <w:rsid w:val="001517A5"/>
    <w:rsid w:val="001566C6"/>
    <w:rsid w:val="00162660"/>
    <w:rsid w:val="00182FCB"/>
    <w:rsid w:val="00184B00"/>
    <w:rsid w:val="001909BB"/>
    <w:rsid w:val="001A4693"/>
    <w:rsid w:val="001A490A"/>
    <w:rsid w:val="001A6F2C"/>
    <w:rsid w:val="001B1C67"/>
    <w:rsid w:val="001B321B"/>
    <w:rsid w:val="001B75AE"/>
    <w:rsid w:val="001C6708"/>
    <w:rsid w:val="001D0656"/>
    <w:rsid w:val="001D31D4"/>
    <w:rsid w:val="001D5C92"/>
    <w:rsid w:val="00206C85"/>
    <w:rsid w:val="002101DC"/>
    <w:rsid w:val="002101EF"/>
    <w:rsid w:val="002109A0"/>
    <w:rsid w:val="00211C3C"/>
    <w:rsid w:val="0021463C"/>
    <w:rsid w:val="002305C1"/>
    <w:rsid w:val="00230D79"/>
    <w:rsid w:val="00230E73"/>
    <w:rsid w:val="002362C8"/>
    <w:rsid w:val="002425A1"/>
    <w:rsid w:val="00242850"/>
    <w:rsid w:val="00243811"/>
    <w:rsid w:val="00247D20"/>
    <w:rsid w:val="002623F6"/>
    <w:rsid w:val="00266D53"/>
    <w:rsid w:val="0026766D"/>
    <w:rsid w:val="0029538C"/>
    <w:rsid w:val="002A349D"/>
    <w:rsid w:val="002A4F50"/>
    <w:rsid w:val="002C2467"/>
    <w:rsid w:val="002D18C3"/>
    <w:rsid w:val="002D62E8"/>
    <w:rsid w:val="002F1D34"/>
    <w:rsid w:val="00301717"/>
    <w:rsid w:val="00311BE6"/>
    <w:rsid w:val="00320572"/>
    <w:rsid w:val="00334225"/>
    <w:rsid w:val="003347E2"/>
    <w:rsid w:val="0034319F"/>
    <w:rsid w:val="003502A7"/>
    <w:rsid w:val="00350A4E"/>
    <w:rsid w:val="00352038"/>
    <w:rsid w:val="0035485C"/>
    <w:rsid w:val="00355DBB"/>
    <w:rsid w:val="00364850"/>
    <w:rsid w:val="00365958"/>
    <w:rsid w:val="003659BE"/>
    <w:rsid w:val="003709CE"/>
    <w:rsid w:val="00373285"/>
    <w:rsid w:val="00382E01"/>
    <w:rsid w:val="00385AA2"/>
    <w:rsid w:val="00387482"/>
    <w:rsid w:val="003A3A38"/>
    <w:rsid w:val="003A5078"/>
    <w:rsid w:val="003A7EB7"/>
    <w:rsid w:val="003C2C4E"/>
    <w:rsid w:val="003D47E1"/>
    <w:rsid w:val="003E03C9"/>
    <w:rsid w:val="003E3F36"/>
    <w:rsid w:val="003E51D4"/>
    <w:rsid w:val="003F174A"/>
    <w:rsid w:val="003F181D"/>
    <w:rsid w:val="003F4D8B"/>
    <w:rsid w:val="003F6779"/>
    <w:rsid w:val="003F6BA7"/>
    <w:rsid w:val="003F78F3"/>
    <w:rsid w:val="00401AAB"/>
    <w:rsid w:val="00405756"/>
    <w:rsid w:val="00413073"/>
    <w:rsid w:val="00431950"/>
    <w:rsid w:val="004327CD"/>
    <w:rsid w:val="004361AD"/>
    <w:rsid w:val="00441964"/>
    <w:rsid w:val="00443B16"/>
    <w:rsid w:val="00447AEA"/>
    <w:rsid w:val="004500B4"/>
    <w:rsid w:val="00451034"/>
    <w:rsid w:val="004517D9"/>
    <w:rsid w:val="00451EDB"/>
    <w:rsid w:val="00455A6A"/>
    <w:rsid w:val="00467278"/>
    <w:rsid w:val="004701F4"/>
    <w:rsid w:val="0047348C"/>
    <w:rsid w:val="00487F7B"/>
    <w:rsid w:val="00497654"/>
    <w:rsid w:val="004A7F99"/>
    <w:rsid w:val="004C0262"/>
    <w:rsid w:val="004D00D4"/>
    <w:rsid w:val="004D24E7"/>
    <w:rsid w:val="004D6F36"/>
    <w:rsid w:val="004D758C"/>
    <w:rsid w:val="004E3775"/>
    <w:rsid w:val="004E47AC"/>
    <w:rsid w:val="004E5B86"/>
    <w:rsid w:val="004E71AE"/>
    <w:rsid w:val="004F3E2F"/>
    <w:rsid w:val="005062FF"/>
    <w:rsid w:val="00506A02"/>
    <w:rsid w:val="00511782"/>
    <w:rsid w:val="00515309"/>
    <w:rsid w:val="00520775"/>
    <w:rsid w:val="00533272"/>
    <w:rsid w:val="00542BF0"/>
    <w:rsid w:val="0054727F"/>
    <w:rsid w:val="00550DB9"/>
    <w:rsid w:val="0055683D"/>
    <w:rsid w:val="00560341"/>
    <w:rsid w:val="00586BCB"/>
    <w:rsid w:val="005918C0"/>
    <w:rsid w:val="005A7918"/>
    <w:rsid w:val="005B2A0F"/>
    <w:rsid w:val="005B2E97"/>
    <w:rsid w:val="005B4447"/>
    <w:rsid w:val="005B5388"/>
    <w:rsid w:val="005C2251"/>
    <w:rsid w:val="005D198E"/>
    <w:rsid w:val="005E39CB"/>
    <w:rsid w:val="005F1513"/>
    <w:rsid w:val="005F2C15"/>
    <w:rsid w:val="005F2E73"/>
    <w:rsid w:val="005F491D"/>
    <w:rsid w:val="005F7B22"/>
    <w:rsid w:val="00602C09"/>
    <w:rsid w:val="00610AB4"/>
    <w:rsid w:val="0061520E"/>
    <w:rsid w:val="006245FA"/>
    <w:rsid w:val="006266B7"/>
    <w:rsid w:val="00635CC8"/>
    <w:rsid w:val="006367F4"/>
    <w:rsid w:val="00640F60"/>
    <w:rsid w:val="00644608"/>
    <w:rsid w:val="00650535"/>
    <w:rsid w:val="00663612"/>
    <w:rsid w:val="00663781"/>
    <w:rsid w:val="00667752"/>
    <w:rsid w:val="00683C25"/>
    <w:rsid w:val="0068562B"/>
    <w:rsid w:val="00687ADA"/>
    <w:rsid w:val="00697BC8"/>
    <w:rsid w:val="006A0289"/>
    <w:rsid w:val="006B2CC8"/>
    <w:rsid w:val="006B2D10"/>
    <w:rsid w:val="006D5A82"/>
    <w:rsid w:val="006D71DA"/>
    <w:rsid w:val="006E034D"/>
    <w:rsid w:val="006E569D"/>
    <w:rsid w:val="006E6087"/>
    <w:rsid w:val="006F07DF"/>
    <w:rsid w:val="006F0AB8"/>
    <w:rsid w:val="006F3CDB"/>
    <w:rsid w:val="007006AB"/>
    <w:rsid w:val="00714983"/>
    <w:rsid w:val="00714DAD"/>
    <w:rsid w:val="007179CC"/>
    <w:rsid w:val="0072476A"/>
    <w:rsid w:val="00746FC0"/>
    <w:rsid w:val="0075111B"/>
    <w:rsid w:val="00752EEF"/>
    <w:rsid w:val="00764C81"/>
    <w:rsid w:val="007650F5"/>
    <w:rsid w:val="00770CFE"/>
    <w:rsid w:val="00772FDA"/>
    <w:rsid w:val="00782130"/>
    <w:rsid w:val="00783609"/>
    <w:rsid w:val="00784390"/>
    <w:rsid w:val="00790297"/>
    <w:rsid w:val="007A22C3"/>
    <w:rsid w:val="007A2FD1"/>
    <w:rsid w:val="007A3C32"/>
    <w:rsid w:val="007A634D"/>
    <w:rsid w:val="007A7113"/>
    <w:rsid w:val="007B69C2"/>
    <w:rsid w:val="007C62D5"/>
    <w:rsid w:val="007C72E6"/>
    <w:rsid w:val="007D3A42"/>
    <w:rsid w:val="007E5268"/>
    <w:rsid w:val="007E7776"/>
    <w:rsid w:val="007F3BEA"/>
    <w:rsid w:val="007F48F5"/>
    <w:rsid w:val="007F5F64"/>
    <w:rsid w:val="00802102"/>
    <w:rsid w:val="0080281F"/>
    <w:rsid w:val="00807A5C"/>
    <w:rsid w:val="00812D10"/>
    <w:rsid w:val="00817F9E"/>
    <w:rsid w:val="00820051"/>
    <w:rsid w:val="00821BB1"/>
    <w:rsid w:val="00821CF8"/>
    <w:rsid w:val="00833A2E"/>
    <w:rsid w:val="008352D1"/>
    <w:rsid w:val="00854A26"/>
    <w:rsid w:val="0085525D"/>
    <w:rsid w:val="008629B4"/>
    <w:rsid w:val="00866593"/>
    <w:rsid w:val="008806FB"/>
    <w:rsid w:val="008816F0"/>
    <w:rsid w:val="008830C8"/>
    <w:rsid w:val="00893BA2"/>
    <w:rsid w:val="008A2F70"/>
    <w:rsid w:val="008A3D65"/>
    <w:rsid w:val="008A6061"/>
    <w:rsid w:val="008A7B0B"/>
    <w:rsid w:val="008B6ECB"/>
    <w:rsid w:val="008C2E20"/>
    <w:rsid w:val="008C746C"/>
    <w:rsid w:val="008D6893"/>
    <w:rsid w:val="008F20CF"/>
    <w:rsid w:val="008F29AD"/>
    <w:rsid w:val="00905F48"/>
    <w:rsid w:val="00907C82"/>
    <w:rsid w:val="009112C0"/>
    <w:rsid w:val="009123AE"/>
    <w:rsid w:val="00913AFF"/>
    <w:rsid w:val="00913B0E"/>
    <w:rsid w:val="0092039B"/>
    <w:rsid w:val="00926666"/>
    <w:rsid w:val="00930CFD"/>
    <w:rsid w:val="009366C0"/>
    <w:rsid w:val="0094235F"/>
    <w:rsid w:val="0094489F"/>
    <w:rsid w:val="0094520A"/>
    <w:rsid w:val="0094631A"/>
    <w:rsid w:val="00947760"/>
    <w:rsid w:val="00950D5D"/>
    <w:rsid w:val="00955F76"/>
    <w:rsid w:val="00962197"/>
    <w:rsid w:val="00962542"/>
    <w:rsid w:val="009776BA"/>
    <w:rsid w:val="00980A2C"/>
    <w:rsid w:val="009859AB"/>
    <w:rsid w:val="00987D7C"/>
    <w:rsid w:val="0099254D"/>
    <w:rsid w:val="009B18EA"/>
    <w:rsid w:val="009C3B20"/>
    <w:rsid w:val="009C5154"/>
    <w:rsid w:val="009C58C6"/>
    <w:rsid w:val="009D23C3"/>
    <w:rsid w:val="009D66DF"/>
    <w:rsid w:val="009D797A"/>
    <w:rsid w:val="009E41B3"/>
    <w:rsid w:val="009F5911"/>
    <w:rsid w:val="009F714C"/>
    <w:rsid w:val="00A01B35"/>
    <w:rsid w:val="00A054F5"/>
    <w:rsid w:val="00A06C6B"/>
    <w:rsid w:val="00A11C95"/>
    <w:rsid w:val="00A136C2"/>
    <w:rsid w:val="00A1660B"/>
    <w:rsid w:val="00A34C85"/>
    <w:rsid w:val="00A376B0"/>
    <w:rsid w:val="00A42A08"/>
    <w:rsid w:val="00A52B86"/>
    <w:rsid w:val="00A569FA"/>
    <w:rsid w:val="00A60F22"/>
    <w:rsid w:val="00A717FF"/>
    <w:rsid w:val="00A724F2"/>
    <w:rsid w:val="00A8111D"/>
    <w:rsid w:val="00A82765"/>
    <w:rsid w:val="00A83AD2"/>
    <w:rsid w:val="00A8612D"/>
    <w:rsid w:val="00A875E9"/>
    <w:rsid w:val="00A90820"/>
    <w:rsid w:val="00A93BAD"/>
    <w:rsid w:val="00A94BD6"/>
    <w:rsid w:val="00A96502"/>
    <w:rsid w:val="00AB3354"/>
    <w:rsid w:val="00AB742A"/>
    <w:rsid w:val="00AC0258"/>
    <w:rsid w:val="00AC1DDE"/>
    <w:rsid w:val="00AC5B5E"/>
    <w:rsid w:val="00AD1E78"/>
    <w:rsid w:val="00AE2C22"/>
    <w:rsid w:val="00AE302C"/>
    <w:rsid w:val="00AE3044"/>
    <w:rsid w:val="00AF0D7C"/>
    <w:rsid w:val="00AF256C"/>
    <w:rsid w:val="00B00ED8"/>
    <w:rsid w:val="00B02EEA"/>
    <w:rsid w:val="00B23349"/>
    <w:rsid w:val="00B31885"/>
    <w:rsid w:val="00B32CD4"/>
    <w:rsid w:val="00B61C18"/>
    <w:rsid w:val="00B6338C"/>
    <w:rsid w:val="00B6769B"/>
    <w:rsid w:val="00B706BD"/>
    <w:rsid w:val="00B70904"/>
    <w:rsid w:val="00B73900"/>
    <w:rsid w:val="00B81298"/>
    <w:rsid w:val="00B81B6F"/>
    <w:rsid w:val="00B91EE6"/>
    <w:rsid w:val="00B94461"/>
    <w:rsid w:val="00BA3FD4"/>
    <w:rsid w:val="00BB22AC"/>
    <w:rsid w:val="00BB3168"/>
    <w:rsid w:val="00BB3257"/>
    <w:rsid w:val="00BB5562"/>
    <w:rsid w:val="00BC50DD"/>
    <w:rsid w:val="00BD0E6A"/>
    <w:rsid w:val="00BD4FB1"/>
    <w:rsid w:val="00BD5ADE"/>
    <w:rsid w:val="00BD696F"/>
    <w:rsid w:val="00BD6CA5"/>
    <w:rsid w:val="00BE3CF4"/>
    <w:rsid w:val="00BE4572"/>
    <w:rsid w:val="00BE68EE"/>
    <w:rsid w:val="00BF20FE"/>
    <w:rsid w:val="00BF2160"/>
    <w:rsid w:val="00C135FF"/>
    <w:rsid w:val="00C14F79"/>
    <w:rsid w:val="00C17A08"/>
    <w:rsid w:val="00C23685"/>
    <w:rsid w:val="00C30C16"/>
    <w:rsid w:val="00C30C71"/>
    <w:rsid w:val="00C342F2"/>
    <w:rsid w:val="00C35F30"/>
    <w:rsid w:val="00C40C5E"/>
    <w:rsid w:val="00C43F9A"/>
    <w:rsid w:val="00C43FEC"/>
    <w:rsid w:val="00C4610D"/>
    <w:rsid w:val="00C46EA9"/>
    <w:rsid w:val="00C47EB6"/>
    <w:rsid w:val="00C553B3"/>
    <w:rsid w:val="00C62CB6"/>
    <w:rsid w:val="00C65E31"/>
    <w:rsid w:val="00C67C47"/>
    <w:rsid w:val="00C72973"/>
    <w:rsid w:val="00C734AF"/>
    <w:rsid w:val="00C7664A"/>
    <w:rsid w:val="00C77256"/>
    <w:rsid w:val="00C81A14"/>
    <w:rsid w:val="00C81E89"/>
    <w:rsid w:val="00C8457C"/>
    <w:rsid w:val="00C92D27"/>
    <w:rsid w:val="00C93B32"/>
    <w:rsid w:val="00C952DD"/>
    <w:rsid w:val="00C9540C"/>
    <w:rsid w:val="00CA1819"/>
    <w:rsid w:val="00CB00D0"/>
    <w:rsid w:val="00CB11AD"/>
    <w:rsid w:val="00CB5444"/>
    <w:rsid w:val="00CB5B22"/>
    <w:rsid w:val="00CC5AC2"/>
    <w:rsid w:val="00CE0C66"/>
    <w:rsid w:val="00CE0E0B"/>
    <w:rsid w:val="00CE2D70"/>
    <w:rsid w:val="00CE3C26"/>
    <w:rsid w:val="00CE3C62"/>
    <w:rsid w:val="00CF13B4"/>
    <w:rsid w:val="00CF2A8A"/>
    <w:rsid w:val="00CF3407"/>
    <w:rsid w:val="00CF4214"/>
    <w:rsid w:val="00D1013A"/>
    <w:rsid w:val="00D107E5"/>
    <w:rsid w:val="00D148C0"/>
    <w:rsid w:val="00D20918"/>
    <w:rsid w:val="00D21E66"/>
    <w:rsid w:val="00D25C06"/>
    <w:rsid w:val="00D3052B"/>
    <w:rsid w:val="00D30916"/>
    <w:rsid w:val="00D33998"/>
    <w:rsid w:val="00D33DA6"/>
    <w:rsid w:val="00D37D68"/>
    <w:rsid w:val="00D471B3"/>
    <w:rsid w:val="00D47F3E"/>
    <w:rsid w:val="00D542A9"/>
    <w:rsid w:val="00D55CBA"/>
    <w:rsid w:val="00D81993"/>
    <w:rsid w:val="00D82C82"/>
    <w:rsid w:val="00D84906"/>
    <w:rsid w:val="00DA2013"/>
    <w:rsid w:val="00DA2516"/>
    <w:rsid w:val="00DA565F"/>
    <w:rsid w:val="00DC3252"/>
    <w:rsid w:val="00DF229B"/>
    <w:rsid w:val="00DF3248"/>
    <w:rsid w:val="00DF4AB7"/>
    <w:rsid w:val="00E02FAE"/>
    <w:rsid w:val="00E322C0"/>
    <w:rsid w:val="00E36140"/>
    <w:rsid w:val="00E40161"/>
    <w:rsid w:val="00E41E79"/>
    <w:rsid w:val="00E43137"/>
    <w:rsid w:val="00E43CE3"/>
    <w:rsid w:val="00E51D56"/>
    <w:rsid w:val="00E535C5"/>
    <w:rsid w:val="00E604D9"/>
    <w:rsid w:val="00E615F8"/>
    <w:rsid w:val="00E67CAF"/>
    <w:rsid w:val="00E723F1"/>
    <w:rsid w:val="00E738A5"/>
    <w:rsid w:val="00E7444C"/>
    <w:rsid w:val="00E771D2"/>
    <w:rsid w:val="00E7767C"/>
    <w:rsid w:val="00E93F3B"/>
    <w:rsid w:val="00EA4EBA"/>
    <w:rsid w:val="00EB0352"/>
    <w:rsid w:val="00EB19B4"/>
    <w:rsid w:val="00EB3815"/>
    <w:rsid w:val="00EB53A8"/>
    <w:rsid w:val="00EC1C3E"/>
    <w:rsid w:val="00EC3E7E"/>
    <w:rsid w:val="00EC4D70"/>
    <w:rsid w:val="00ED6F86"/>
    <w:rsid w:val="00EF2B20"/>
    <w:rsid w:val="00EF2F42"/>
    <w:rsid w:val="00EF3D93"/>
    <w:rsid w:val="00EF3DB4"/>
    <w:rsid w:val="00F00B65"/>
    <w:rsid w:val="00F04D3C"/>
    <w:rsid w:val="00F0642A"/>
    <w:rsid w:val="00F16B8A"/>
    <w:rsid w:val="00F204C8"/>
    <w:rsid w:val="00F23B53"/>
    <w:rsid w:val="00F257B1"/>
    <w:rsid w:val="00F30E48"/>
    <w:rsid w:val="00F368E5"/>
    <w:rsid w:val="00F4189D"/>
    <w:rsid w:val="00F430E2"/>
    <w:rsid w:val="00F50725"/>
    <w:rsid w:val="00F507E2"/>
    <w:rsid w:val="00F60C32"/>
    <w:rsid w:val="00F615C9"/>
    <w:rsid w:val="00F7534C"/>
    <w:rsid w:val="00F86E65"/>
    <w:rsid w:val="00F87A46"/>
    <w:rsid w:val="00F907B0"/>
    <w:rsid w:val="00F95FA1"/>
    <w:rsid w:val="00F96A7F"/>
    <w:rsid w:val="00FA55F1"/>
    <w:rsid w:val="00FA5BD8"/>
    <w:rsid w:val="00FB305A"/>
    <w:rsid w:val="00FB6A1E"/>
    <w:rsid w:val="00FC44BE"/>
    <w:rsid w:val="00FE1981"/>
    <w:rsid w:val="00FE71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3F9A"/>
    <w:pPr>
      <w:spacing w:after="0" w:line="240" w:lineRule="auto"/>
    </w:pPr>
    <w:rPr>
      <w:rFonts w:ascii="Times New Roman" w:hAnsi="Times New Roman" w:cs="Times New Roman"/>
      <w:sz w:val="24"/>
      <w:szCs w:val="24"/>
      <w:lang w:eastAsia="en-GB"/>
    </w:rPr>
  </w:style>
  <w:style w:type="paragraph" w:styleId="Heading1">
    <w:name w:val="heading 1"/>
    <w:aliases w:val="Appl Heading 1"/>
    <w:basedOn w:val="Header"/>
    <w:link w:val="Heading1Char"/>
    <w:autoRedefine/>
    <w:uiPriority w:val="99"/>
    <w:qFormat/>
    <w:rsid w:val="00CE3C26"/>
    <w:pPr>
      <w:keepNext/>
      <w:spacing w:before="240" w:after="360"/>
      <w:outlineLvl w:val="0"/>
    </w:pPr>
    <w:rPr>
      <w:rFonts w:ascii="Times New Roman Bold" w:hAnsi="Times New Roman Bold"/>
      <w:b/>
      <w:caps/>
      <w:spacing w:val="20"/>
      <w:kern w:val="28"/>
      <w:sz w:val="32"/>
      <w:szCs w:val="20"/>
      <w:lang w:eastAsia="en-US"/>
    </w:rPr>
  </w:style>
  <w:style w:type="paragraph" w:styleId="Heading2">
    <w:name w:val="heading 2"/>
    <w:aliases w:val="Apple Heading 2"/>
    <w:basedOn w:val="Normal"/>
    <w:next w:val="Normal"/>
    <w:link w:val="Heading2Char"/>
    <w:autoRedefine/>
    <w:uiPriority w:val="99"/>
    <w:qFormat/>
    <w:rsid w:val="00C17A08"/>
    <w:pPr>
      <w:numPr>
        <w:numId w:val="32"/>
      </w:numPr>
      <w:tabs>
        <w:tab w:val="left" w:pos="709"/>
      </w:tabs>
      <w:autoSpaceDN w:val="0"/>
      <w:adjustRightInd w:val="0"/>
      <w:spacing w:before="120"/>
      <w:ind w:hanging="720"/>
      <w:outlineLvl w:val="1"/>
    </w:pPr>
    <w:rPr>
      <w:b/>
      <w:bCs/>
      <w:spacing w:val="20"/>
      <w:sz w:val="28"/>
      <w:szCs w:val="20"/>
      <w:lang w:val="fr-FR" w:eastAsia="en-US"/>
    </w:rPr>
  </w:style>
  <w:style w:type="paragraph" w:styleId="Heading3">
    <w:name w:val="heading 3"/>
    <w:basedOn w:val="Normal"/>
    <w:next w:val="Normal"/>
    <w:link w:val="Heading3Char"/>
    <w:autoRedefine/>
    <w:uiPriority w:val="99"/>
    <w:qFormat/>
    <w:rsid w:val="00F507E2"/>
    <w:pPr>
      <w:keepNext/>
      <w:spacing w:after="60" w:line="360" w:lineRule="auto"/>
      <w:outlineLvl w:val="2"/>
    </w:pPr>
    <w:rPr>
      <w:b/>
      <w:bCs/>
      <w:szCs w:val="26"/>
    </w:rPr>
  </w:style>
  <w:style w:type="paragraph" w:styleId="Heading4">
    <w:name w:val="heading 4"/>
    <w:aliases w:val="Appl Heading 5"/>
    <w:basedOn w:val="Heading3"/>
    <w:next w:val="Heading5"/>
    <w:link w:val="Heading4Char"/>
    <w:autoRedefine/>
    <w:uiPriority w:val="99"/>
    <w:qFormat/>
    <w:rsid w:val="00C43F9A"/>
    <w:pPr>
      <w:jc w:val="both"/>
      <w:outlineLvl w:val="3"/>
    </w:pPr>
    <w:rPr>
      <w:bCs w:val="0"/>
    </w:rPr>
  </w:style>
  <w:style w:type="paragraph" w:styleId="Heading5">
    <w:name w:val="heading 5"/>
    <w:basedOn w:val="Normal"/>
    <w:next w:val="Normal"/>
    <w:link w:val="Heading5Char"/>
    <w:uiPriority w:val="99"/>
    <w:unhideWhenUsed/>
    <w:qFormat/>
    <w:rsid w:val="00C43F9A"/>
    <w:pPr>
      <w:keepNext/>
      <w:keepLines/>
      <w:spacing w:before="200"/>
      <w:outlineLvl w:val="4"/>
    </w:pPr>
    <w:rPr>
      <w:rFonts w:asciiTheme="majorHAnsi" w:eastAsiaTheme="majorEastAsia" w:hAnsiTheme="majorHAnsi"/>
      <w:color w:val="243F60"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Appl Heading 1 Char"/>
    <w:basedOn w:val="DefaultParagraphFont"/>
    <w:link w:val="Heading1"/>
    <w:uiPriority w:val="9"/>
    <w:locked/>
    <w:rsid w:val="00CE3C26"/>
    <w:rPr>
      <w:rFonts w:ascii="Times New Roman Bold" w:hAnsi="Times New Roman Bold" w:cs="Times New Roman"/>
      <w:b/>
      <w:caps/>
      <w:spacing w:val="20"/>
      <w:kern w:val="28"/>
      <w:sz w:val="20"/>
      <w:szCs w:val="20"/>
    </w:rPr>
  </w:style>
  <w:style w:type="character" w:customStyle="1" w:styleId="Heading2Char">
    <w:name w:val="Heading 2 Char"/>
    <w:aliases w:val="Apple Heading 2 Char"/>
    <w:basedOn w:val="DefaultParagraphFont"/>
    <w:link w:val="Heading2"/>
    <w:uiPriority w:val="99"/>
    <w:locked/>
    <w:rsid w:val="00C17A08"/>
    <w:rPr>
      <w:rFonts w:ascii="Times New Roman" w:hAnsi="Times New Roman" w:cs="Times New Roman"/>
      <w:b/>
      <w:bCs/>
      <w:spacing w:val="20"/>
      <w:sz w:val="20"/>
      <w:szCs w:val="20"/>
      <w:lang w:val="fr-FR" w:eastAsia="x-none"/>
    </w:rPr>
  </w:style>
  <w:style w:type="character" w:customStyle="1" w:styleId="Heading3Char">
    <w:name w:val="Heading 3 Char"/>
    <w:basedOn w:val="DefaultParagraphFont"/>
    <w:link w:val="Heading3"/>
    <w:uiPriority w:val="99"/>
    <w:locked/>
    <w:rsid w:val="00F507E2"/>
    <w:rPr>
      <w:rFonts w:ascii="Times New Roman" w:hAnsi="Times New Roman" w:cs="Times New Roman"/>
      <w:b/>
      <w:bCs/>
      <w:sz w:val="26"/>
      <w:szCs w:val="26"/>
      <w:lang w:val="x-none" w:eastAsia="en-GB"/>
    </w:rPr>
  </w:style>
  <w:style w:type="character" w:customStyle="1" w:styleId="Heading4Char">
    <w:name w:val="Heading 4 Char"/>
    <w:aliases w:val="Appl Heading 5 Char"/>
    <w:basedOn w:val="DefaultParagraphFont"/>
    <w:link w:val="Heading4"/>
    <w:uiPriority w:val="9"/>
    <w:locked/>
    <w:rsid w:val="00C43F9A"/>
    <w:rPr>
      <w:rFonts w:ascii="Times New Roman" w:hAnsi="Times New Roman" w:cs="Times New Roman"/>
      <w:b/>
      <w:sz w:val="26"/>
      <w:szCs w:val="26"/>
      <w:lang w:val="x-none" w:eastAsia="en-GB"/>
    </w:rPr>
  </w:style>
  <w:style w:type="character" w:customStyle="1" w:styleId="Heading5Char">
    <w:name w:val="Heading 5 Char"/>
    <w:basedOn w:val="DefaultParagraphFont"/>
    <w:link w:val="Heading5"/>
    <w:uiPriority w:val="99"/>
    <w:locked/>
    <w:rsid w:val="00C43F9A"/>
    <w:rPr>
      <w:rFonts w:asciiTheme="majorHAnsi" w:eastAsiaTheme="majorEastAsia" w:hAnsiTheme="majorHAnsi" w:cs="Times New Roman"/>
      <w:color w:val="243F60" w:themeColor="accent1" w:themeShade="7F"/>
      <w:sz w:val="24"/>
      <w:szCs w:val="24"/>
      <w:lang w:val="x-none" w:eastAsia="en-GB"/>
    </w:rPr>
  </w:style>
  <w:style w:type="paragraph" w:styleId="FootnoteText">
    <w:name w:val="footnote text"/>
    <w:basedOn w:val="Normal"/>
    <w:link w:val="FootnoteTextChar"/>
    <w:autoRedefine/>
    <w:uiPriority w:val="99"/>
    <w:qFormat/>
    <w:rsid w:val="00C43F9A"/>
    <w:pPr>
      <w:widowControl w:val="0"/>
      <w:tabs>
        <w:tab w:val="left" w:pos="284"/>
      </w:tabs>
      <w:spacing w:after="80"/>
      <w:ind w:left="284" w:hanging="142"/>
    </w:pPr>
    <w:rPr>
      <w:sz w:val="20"/>
      <w:szCs w:val="22"/>
      <w:lang w:eastAsia="en-US"/>
    </w:rPr>
  </w:style>
  <w:style w:type="character" w:customStyle="1" w:styleId="FootnoteTextChar">
    <w:name w:val="Footnote Text Char"/>
    <w:basedOn w:val="DefaultParagraphFont"/>
    <w:link w:val="FootnoteText"/>
    <w:uiPriority w:val="99"/>
    <w:locked/>
    <w:rsid w:val="00C43F9A"/>
    <w:rPr>
      <w:rFonts w:ascii="Times New Roman" w:hAnsi="Times New Roman" w:cs="Times New Roman"/>
      <w:sz w:val="20"/>
    </w:rPr>
  </w:style>
  <w:style w:type="character" w:styleId="FootnoteReference">
    <w:name w:val="footnote reference"/>
    <w:basedOn w:val="DefaultParagraphFont"/>
    <w:link w:val="Char2"/>
    <w:uiPriority w:val="99"/>
    <w:qFormat/>
    <w:locked/>
    <w:rsid w:val="00C43F9A"/>
    <w:rPr>
      <w:rFonts w:ascii="Times New Roman" w:hAnsi="Times New Roman" w:cs="Times New Roman"/>
      <w:sz w:val="16"/>
      <w:vertAlign w:val="superscript"/>
      <w:lang w:val="en-US" w:eastAsia="x-none"/>
    </w:rPr>
  </w:style>
  <w:style w:type="paragraph" w:customStyle="1" w:styleId="Char2">
    <w:name w:val="Char2"/>
    <w:basedOn w:val="Normal"/>
    <w:link w:val="FootnoteReference"/>
    <w:uiPriority w:val="99"/>
    <w:rsid w:val="00C43F9A"/>
    <w:pPr>
      <w:spacing w:after="160" w:line="240" w:lineRule="exact"/>
    </w:pPr>
    <w:rPr>
      <w:sz w:val="16"/>
      <w:szCs w:val="22"/>
      <w:vertAlign w:val="superscript"/>
      <w:lang w:val="en-US" w:eastAsia="en-US"/>
    </w:rPr>
  </w:style>
  <w:style w:type="character" w:styleId="Hyperlink">
    <w:name w:val="Hyperlink"/>
    <w:basedOn w:val="DefaultParagraphFont"/>
    <w:uiPriority w:val="99"/>
    <w:rsid w:val="00C43F9A"/>
    <w:rPr>
      <w:rFonts w:cs="Times New Roman"/>
      <w:color w:val="0000FF"/>
      <w:u w:val="single"/>
    </w:rPr>
  </w:style>
  <w:style w:type="table" w:styleId="TableWeb3">
    <w:name w:val="Table Web 3"/>
    <w:basedOn w:val="TableNormal"/>
    <w:uiPriority w:val="99"/>
    <w:rsid w:val="00C43F9A"/>
    <w:pPr>
      <w:spacing w:after="0" w:line="240" w:lineRule="auto"/>
    </w:pPr>
    <w:rPr>
      <w:rFonts w:ascii="Times New Roman" w:hAnsi="Times New Roman" w:cs="Times New Roman"/>
      <w:sz w:val="20"/>
      <w:szCs w:val="20"/>
      <w:lang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styleId="Header">
    <w:name w:val="header"/>
    <w:basedOn w:val="Normal"/>
    <w:link w:val="HeaderChar"/>
    <w:uiPriority w:val="99"/>
    <w:unhideWhenUsed/>
    <w:rsid w:val="00C43F9A"/>
    <w:pPr>
      <w:tabs>
        <w:tab w:val="center" w:pos="4536"/>
        <w:tab w:val="right" w:pos="9072"/>
      </w:tabs>
    </w:pPr>
  </w:style>
  <w:style w:type="character" w:customStyle="1" w:styleId="HeaderChar">
    <w:name w:val="Header Char"/>
    <w:basedOn w:val="DefaultParagraphFont"/>
    <w:link w:val="Header"/>
    <w:uiPriority w:val="99"/>
    <w:locked/>
    <w:rsid w:val="00C43F9A"/>
    <w:rPr>
      <w:rFonts w:ascii="Times New Roman" w:hAnsi="Times New Roman" w:cs="Times New Roman"/>
      <w:sz w:val="24"/>
      <w:szCs w:val="24"/>
      <w:lang w:val="x-none" w:eastAsia="en-GB"/>
    </w:rPr>
  </w:style>
  <w:style w:type="paragraph" w:styleId="Title">
    <w:name w:val="Title"/>
    <w:basedOn w:val="Normal"/>
    <w:link w:val="TitleChar"/>
    <w:uiPriority w:val="10"/>
    <w:qFormat/>
    <w:rsid w:val="00C43F9A"/>
    <w:pPr>
      <w:widowControl w:val="0"/>
      <w:tabs>
        <w:tab w:val="left" w:pos="-720"/>
      </w:tabs>
      <w:suppressAutoHyphens/>
      <w:jc w:val="center"/>
    </w:pPr>
    <w:rPr>
      <w:b/>
      <w:sz w:val="48"/>
      <w:szCs w:val="20"/>
      <w:lang w:val="en-US" w:eastAsia="en-US"/>
    </w:rPr>
  </w:style>
  <w:style w:type="character" w:customStyle="1" w:styleId="TitleChar">
    <w:name w:val="Title Char"/>
    <w:basedOn w:val="DefaultParagraphFont"/>
    <w:link w:val="Title"/>
    <w:uiPriority w:val="10"/>
    <w:locked/>
    <w:rsid w:val="00C43F9A"/>
    <w:rPr>
      <w:rFonts w:ascii="Times New Roman" w:hAnsi="Times New Roman" w:cs="Times New Roman"/>
      <w:b/>
      <w:sz w:val="20"/>
      <w:szCs w:val="20"/>
      <w:lang w:val="en-US" w:eastAsia="x-none"/>
    </w:rPr>
  </w:style>
  <w:style w:type="paragraph" w:customStyle="1" w:styleId="SubTitle1">
    <w:name w:val="SubTitle 1"/>
    <w:basedOn w:val="Normal"/>
    <w:next w:val="Normal"/>
    <w:rsid w:val="00C43F9A"/>
    <w:pPr>
      <w:spacing w:after="240"/>
      <w:jc w:val="center"/>
    </w:pPr>
    <w:rPr>
      <w:b/>
      <w:sz w:val="40"/>
      <w:szCs w:val="20"/>
      <w:lang w:val="fr-FR" w:eastAsia="en-US"/>
    </w:rPr>
  </w:style>
  <w:style w:type="paragraph" w:styleId="BalloonText">
    <w:name w:val="Balloon Text"/>
    <w:basedOn w:val="Normal"/>
    <w:link w:val="BalloonTextChar"/>
    <w:uiPriority w:val="99"/>
    <w:unhideWhenUsed/>
    <w:rsid w:val="00C43F9A"/>
    <w:rPr>
      <w:rFonts w:ascii="Tahoma" w:hAnsi="Tahoma" w:cs="Tahoma"/>
      <w:sz w:val="16"/>
      <w:szCs w:val="16"/>
    </w:rPr>
  </w:style>
  <w:style w:type="character" w:customStyle="1" w:styleId="BalloonTextChar">
    <w:name w:val="Balloon Text Char"/>
    <w:basedOn w:val="DefaultParagraphFont"/>
    <w:link w:val="BalloonText"/>
    <w:uiPriority w:val="99"/>
    <w:locked/>
    <w:rsid w:val="00C43F9A"/>
    <w:rPr>
      <w:rFonts w:ascii="Tahoma" w:hAnsi="Tahoma" w:cs="Tahoma"/>
      <w:sz w:val="16"/>
      <w:szCs w:val="16"/>
      <w:lang w:val="x-none" w:eastAsia="en-GB"/>
    </w:rPr>
  </w:style>
  <w:style w:type="paragraph" w:styleId="TOC3">
    <w:name w:val="toc 3"/>
    <w:basedOn w:val="Normal"/>
    <w:next w:val="Normal"/>
    <w:autoRedefine/>
    <w:uiPriority w:val="39"/>
    <w:qFormat/>
    <w:rsid w:val="00C43F9A"/>
    <w:pPr>
      <w:tabs>
        <w:tab w:val="left" w:pos="840"/>
        <w:tab w:val="right" w:leader="dot" w:pos="9345"/>
      </w:tabs>
      <w:ind w:left="840" w:hanging="480"/>
    </w:pPr>
    <w:rPr>
      <w:sz w:val="22"/>
      <w:szCs w:val="20"/>
    </w:rPr>
  </w:style>
  <w:style w:type="paragraph" w:styleId="TOC1">
    <w:name w:val="toc 1"/>
    <w:basedOn w:val="Normal"/>
    <w:next w:val="Normal"/>
    <w:autoRedefine/>
    <w:uiPriority w:val="39"/>
    <w:qFormat/>
    <w:rsid w:val="00DA2013"/>
    <w:pPr>
      <w:tabs>
        <w:tab w:val="right" w:leader="dot" w:pos="9345"/>
      </w:tabs>
      <w:spacing w:before="360"/>
    </w:pPr>
    <w:rPr>
      <w:rFonts w:cs="Arial"/>
      <w:b/>
      <w:bCs/>
      <w:caps/>
      <w:noProof/>
    </w:rPr>
  </w:style>
  <w:style w:type="paragraph" w:styleId="TOC2">
    <w:name w:val="toc 2"/>
    <w:basedOn w:val="Normal"/>
    <w:next w:val="Normal"/>
    <w:autoRedefine/>
    <w:uiPriority w:val="39"/>
    <w:qFormat/>
    <w:rsid w:val="00C43F9A"/>
    <w:pPr>
      <w:tabs>
        <w:tab w:val="left" w:pos="360"/>
        <w:tab w:val="right" w:leader="dot" w:pos="9345"/>
      </w:tabs>
      <w:spacing w:before="240"/>
    </w:pPr>
    <w:rPr>
      <w:b/>
      <w:bCs/>
      <w:szCs w:val="20"/>
    </w:rPr>
  </w:style>
  <w:style w:type="paragraph" w:styleId="Footer">
    <w:name w:val="footer"/>
    <w:basedOn w:val="Normal"/>
    <w:link w:val="FooterChar"/>
    <w:uiPriority w:val="99"/>
    <w:unhideWhenUsed/>
    <w:rsid w:val="00AF256C"/>
    <w:pPr>
      <w:tabs>
        <w:tab w:val="center" w:pos="4536"/>
        <w:tab w:val="right" w:pos="9072"/>
      </w:tabs>
    </w:pPr>
  </w:style>
  <w:style w:type="character" w:customStyle="1" w:styleId="FooterChar">
    <w:name w:val="Footer Char"/>
    <w:basedOn w:val="DefaultParagraphFont"/>
    <w:link w:val="Footer"/>
    <w:uiPriority w:val="99"/>
    <w:locked/>
    <w:rsid w:val="00AF256C"/>
    <w:rPr>
      <w:rFonts w:ascii="Times New Roman" w:hAnsi="Times New Roman" w:cs="Times New Roman"/>
      <w:sz w:val="24"/>
      <w:szCs w:val="24"/>
      <w:lang w:val="x-none" w:eastAsia="en-GB"/>
    </w:rPr>
  </w:style>
  <w:style w:type="paragraph" w:styleId="ListParagraph">
    <w:name w:val="List Paragraph"/>
    <w:basedOn w:val="Normal"/>
    <w:uiPriority w:val="99"/>
    <w:qFormat/>
    <w:rsid w:val="002362C8"/>
    <w:pPr>
      <w:ind w:left="720"/>
      <w:contextualSpacing/>
    </w:pPr>
  </w:style>
  <w:style w:type="paragraph" w:styleId="TOCHeading">
    <w:name w:val="TOC Heading"/>
    <w:basedOn w:val="Heading1"/>
    <w:next w:val="Normal"/>
    <w:uiPriority w:val="39"/>
    <w:semiHidden/>
    <w:unhideWhenUsed/>
    <w:qFormat/>
    <w:rsid w:val="00C4610D"/>
    <w:pPr>
      <w:keepLines/>
      <w:tabs>
        <w:tab w:val="clear" w:pos="4536"/>
        <w:tab w:val="clear" w:pos="9072"/>
      </w:tabs>
      <w:spacing w:before="480" w:after="0" w:line="276" w:lineRule="auto"/>
      <w:outlineLvl w:val="9"/>
    </w:pPr>
    <w:rPr>
      <w:rFonts w:asciiTheme="majorHAnsi" w:eastAsiaTheme="majorEastAsia" w:hAnsiTheme="majorHAnsi"/>
      <w:bCs/>
      <w:caps w:val="0"/>
      <w:color w:val="365F91" w:themeColor="accent1" w:themeShade="BF"/>
      <w:spacing w:val="0"/>
      <w:kern w:val="0"/>
      <w:sz w:val="28"/>
      <w:szCs w:val="28"/>
      <w:lang w:val="en-US" w:eastAsia="ja-JP"/>
    </w:rPr>
  </w:style>
  <w:style w:type="character" w:styleId="Strong">
    <w:name w:val="Strong"/>
    <w:basedOn w:val="DefaultParagraphFont"/>
    <w:uiPriority w:val="99"/>
    <w:qFormat/>
    <w:rsid w:val="005062FF"/>
    <w:rPr>
      <w:rFonts w:cs="Times New Roman"/>
      <w:b/>
      <w:bCs/>
    </w:rPr>
  </w:style>
  <w:style w:type="character" w:styleId="CommentReference">
    <w:name w:val="annotation reference"/>
    <w:basedOn w:val="DefaultParagraphFont"/>
    <w:uiPriority w:val="99"/>
    <w:unhideWhenUsed/>
    <w:rsid w:val="00C47EB6"/>
    <w:rPr>
      <w:rFonts w:cs="Times New Roman"/>
      <w:sz w:val="16"/>
      <w:szCs w:val="16"/>
    </w:rPr>
  </w:style>
  <w:style w:type="paragraph" w:styleId="CommentText">
    <w:name w:val="annotation text"/>
    <w:basedOn w:val="Normal"/>
    <w:link w:val="CommentTextChar"/>
    <w:uiPriority w:val="99"/>
    <w:unhideWhenUsed/>
    <w:rsid w:val="00C47EB6"/>
    <w:rPr>
      <w:sz w:val="20"/>
      <w:szCs w:val="20"/>
    </w:rPr>
  </w:style>
  <w:style w:type="character" w:customStyle="1" w:styleId="CommentTextChar">
    <w:name w:val="Comment Text Char"/>
    <w:basedOn w:val="DefaultParagraphFont"/>
    <w:link w:val="CommentText"/>
    <w:uiPriority w:val="99"/>
    <w:locked/>
    <w:rsid w:val="00C47EB6"/>
    <w:rPr>
      <w:rFonts w:ascii="Times New Roman" w:hAnsi="Times New Roman" w:cs="Times New Roman"/>
      <w:sz w:val="20"/>
      <w:szCs w:val="20"/>
      <w:lang w:val="x-none" w:eastAsia="en-GB"/>
    </w:rPr>
  </w:style>
  <w:style w:type="paragraph" w:styleId="CommentSubject">
    <w:name w:val="annotation subject"/>
    <w:basedOn w:val="CommentText"/>
    <w:next w:val="CommentText"/>
    <w:link w:val="CommentSubjectChar"/>
    <w:uiPriority w:val="99"/>
    <w:unhideWhenUsed/>
    <w:rsid w:val="00C47EB6"/>
    <w:rPr>
      <w:b/>
      <w:bCs/>
    </w:rPr>
  </w:style>
  <w:style w:type="character" w:customStyle="1" w:styleId="CommentSubjectChar">
    <w:name w:val="Comment Subject Char"/>
    <w:basedOn w:val="CommentTextChar"/>
    <w:link w:val="CommentSubject"/>
    <w:uiPriority w:val="99"/>
    <w:locked/>
    <w:rsid w:val="00C47EB6"/>
    <w:rPr>
      <w:rFonts w:ascii="Times New Roman" w:hAnsi="Times New Roman" w:cs="Times New Roman"/>
      <w:b/>
      <w:bCs/>
      <w:sz w:val="20"/>
      <w:szCs w:val="20"/>
      <w:lang w:val="x-none" w:eastAsia="en-GB"/>
    </w:rPr>
  </w:style>
  <w:style w:type="paragraph" w:styleId="Revision">
    <w:name w:val="Revision"/>
    <w:hidden/>
    <w:uiPriority w:val="99"/>
    <w:rsid w:val="00C47EB6"/>
    <w:pPr>
      <w:spacing w:after="0" w:line="240" w:lineRule="auto"/>
    </w:pPr>
    <w:rPr>
      <w:rFonts w:ascii="Times New Roman" w:hAnsi="Times New Roman" w:cs="Times New Roman"/>
      <w:sz w:val="24"/>
      <w:szCs w:val="24"/>
      <w:lang w:eastAsia="en-GB"/>
    </w:rPr>
  </w:style>
  <w:style w:type="character" w:styleId="PageNumber">
    <w:name w:val="page number"/>
    <w:basedOn w:val="DefaultParagraphFont"/>
    <w:uiPriority w:val="99"/>
    <w:rsid w:val="003A7EB7"/>
    <w:rPr>
      <w:rFonts w:cs="Times New Roman"/>
    </w:rPr>
  </w:style>
  <w:style w:type="paragraph" w:styleId="TOC4">
    <w:name w:val="toc 4"/>
    <w:basedOn w:val="Normal"/>
    <w:next w:val="Normal"/>
    <w:autoRedefine/>
    <w:uiPriority w:val="39"/>
    <w:unhideWhenUsed/>
    <w:rsid w:val="00DA2013"/>
    <w:pPr>
      <w:spacing w:after="100"/>
      <w:ind w:left="720"/>
    </w:pPr>
    <w:rPr>
      <w:sz w:val="20"/>
    </w:rPr>
  </w:style>
  <w:style w:type="character" w:customStyle="1" w:styleId="InternetLink">
    <w:name w:val="Internet Link"/>
    <w:uiPriority w:val="99"/>
    <w:rsid w:val="00802102"/>
    <w:rPr>
      <w:rFonts w:eastAsia="Times New Roman"/>
      <w:color w:val="0000FF"/>
      <w:u w:val="single"/>
    </w:rPr>
  </w:style>
  <w:style w:type="character" w:customStyle="1" w:styleId="ListLabel1">
    <w:name w:val="ListLabel 1"/>
    <w:uiPriority w:val="99"/>
    <w:rsid w:val="00802102"/>
  </w:style>
  <w:style w:type="character" w:customStyle="1" w:styleId="ListLabel2">
    <w:name w:val="ListLabel 2"/>
    <w:uiPriority w:val="99"/>
    <w:rsid w:val="00802102"/>
    <w:rPr>
      <w:rFonts w:eastAsia="Times New Roman"/>
    </w:rPr>
  </w:style>
  <w:style w:type="character" w:customStyle="1" w:styleId="FootnoteCharacters">
    <w:name w:val="Footnote Characters"/>
    <w:uiPriority w:val="99"/>
    <w:rsid w:val="00802102"/>
  </w:style>
  <w:style w:type="character" w:customStyle="1" w:styleId="FootnoteAnchor">
    <w:name w:val="Footnote Anchor"/>
    <w:uiPriority w:val="99"/>
    <w:rsid w:val="00802102"/>
    <w:rPr>
      <w:vertAlign w:val="superscript"/>
    </w:rPr>
  </w:style>
  <w:style w:type="character" w:customStyle="1" w:styleId="IndexLink">
    <w:name w:val="Index Link"/>
    <w:uiPriority w:val="99"/>
    <w:rsid w:val="00802102"/>
  </w:style>
  <w:style w:type="character" w:customStyle="1" w:styleId="EndnoteAnchor">
    <w:name w:val="Endnote Anchor"/>
    <w:uiPriority w:val="99"/>
    <w:rsid w:val="00802102"/>
    <w:rPr>
      <w:vertAlign w:val="superscript"/>
    </w:rPr>
  </w:style>
  <w:style w:type="character" w:customStyle="1" w:styleId="EndnoteCharacters">
    <w:name w:val="Endnote Characters"/>
    <w:uiPriority w:val="99"/>
    <w:rsid w:val="00802102"/>
  </w:style>
  <w:style w:type="paragraph" w:customStyle="1" w:styleId="Heading">
    <w:name w:val="Heading"/>
    <w:basedOn w:val="Normal"/>
    <w:next w:val="TextBody"/>
    <w:uiPriority w:val="99"/>
    <w:rsid w:val="00802102"/>
    <w:pPr>
      <w:keepNext/>
      <w:widowControl w:val="0"/>
      <w:autoSpaceDE w:val="0"/>
      <w:autoSpaceDN w:val="0"/>
      <w:adjustRightInd w:val="0"/>
      <w:spacing w:before="240" w:after="120"/>
    </w:pPr>
    <w:rPr>
      <w:rFonts w:ascii="Liberation Sans" w:hAnsi="Liberation Serif" w:cs="Liberation Sans"/>
      <w:sz w:val="28"/>
      <w:szCs w:val="28"/>
    </w:rPr>
  </w:style>
  <w:style w:type="paragraph" w:customStyle="1" w:styleId="TextBody">
    <w:name w:val="Text Body"/>
    <w:basedOn w:val="Normal"/>
    <w:uiPriority w:val="99"/>
    <w:rsid w:val="00802102"/>
    <w:pPr>
      <w:widowControl w:val="0"/>
      <w:autoSpaceDE w:val="0"/>
      <w:autoSpaceDN w:val="0"/>
      <w:adjustRightInd w:val="0"/>
      <w:spacing w:after="140" w:line="288" w:lineRule="auto"/>
    </w:pPr>
    <w:rPr>
      <w:rFonts w:ascii="Liberation Serif" w:hAnsi="Liberation Serif"/>
    </w:rPr>
  </w:style>
  <w:style w:type="paragraph" w:styleId="List">
    <w:name w:val="List"/>
    <w:basedOn w:val="TextBody"/>
    <w:uiPriority w:val="99"/>
    <w:rsid w:val="00802102"/>
  </w:style>
  <w:style w:type="paragraph" w:styleId="Caption">
    <w:name w:val="caption"/>
    <w:basedOn w:val="Normal"/>
    <w:uiPriority w:val="99"/>
    <w:qFormat/>
    <w:rsid w:val="00802102"/>
    <w:pPr>
      <w:widowControl w:val="0"/>
      <w:suppressLineNumbers/>
      <w:autoSpaceDE w:val="0"/>
      <w:autoSpaceDN w:val="0"/>
      <w:adjustRightInd w:val="0"/>
      <w:spacing w:before="120" w:after="120"/>
    </w:pPr>
    <w:rPr>
      <w:rFonts w:ascii="Liberation Serif" w:hAnsi="Liberation Serif"/>
      <w:i/>
      <w:iCs/>
    </w:rPr>
  </w:style>
  <w:style w:type="paragraph" w:customStyle="1" w:styleId="Index">
    <w:name w:val="Index"/>
    <w:basedOn w:val="Normal"/>
    <w:uiPriority w:val="99"/>
    <w:rsid w:val="00802102"/>
    <w:pPr>
      <w:widowControl w:val="0"/>
      <w:suppressLineNumbers/>
      <w:autoSpaceDE w:val="0"/>
      <w:autoSpaceDN w:val="0"/>
      <w:adjustRightInd w:val="0"/>
    </w:pPr>
    <w:rPr>
      <w:rFonts w:ascii="Liberation Serif" w:hAnsi="Liberation Serif"/>
    </w:rPr>
  </w:style>
  <w:style w:type="character" w:customStyle="1" w:styleId="HeaderChar1">
    <w:name w:val="Header Char1"/>
    <w:basedOn w:val="DefaultParagraphFont"/>
    <w:uiPriority w:val="99"/>
    <w:semiHidden/>
    <w:locked/>
    <w:rsid w:val="00802102"/>
    <w:rPr>
      <w:rFonts w:ascii="Liberation Serif" w:hAnsi="Liberation Serif" w:cs="Times New Roman"/>
      <w:kern w:val="1"/>
      <w:sz w:val="21"/>
      <w:lang w:val="x-none" w:eastAsia="zh-CN"/>
    </w:rPr>
  </w:style>
  <w:style w:type="character" w:customStyle="1" w:styleId="TitleChar1">
    <w:name w:val="Title Char1"/>
    <w:basedOn w:val="DefaultParagraphFont"/>
    <w:uiPriority w:val="10"/>
    <w:locked/>
    <w:rsid w:val="00802102"/>
    <w:rPr>
      <w:rFonts w:ascii="Cambria" w:hAnsi="Cambria" w:cs="Times New Roman"/>
      <w:b/>
      <w:kern w:val="28"/>
      <w:sz w:val="29"/>
      <w:lang w:val="x-none" w:eastAsia="zh-CN"/>
    </w:rPr>
  </w:style>
  <w:style w:type="character" w:customStyle="1" w:styleId="BalloonTextChar1">
    <w:name w:val="Balloon Text Char1"/>
    <w:basedOn w:val="DefaultParagraphFont"/>
    <w:uiPriority w:val="99"/>
    <w:semiHidden/>
    <w:locked/>
    <w:rsid w:val="00802102"/>
    <w:rPr>
      <w:rFonts w:ascii="Tahoma" w:hAnsi="Tahoma" w:cs="Times New Roman"/>
      <w:kern w:val="1"/>
      <w:sz w:val="14"/>
      <w:lang w:val="x-none" w:eastAsia="zh-CN"/>
    </w:rPr>
  </w:style>
  <w:style w:type="paragraph" w:customStyle="1" w:styleId="Contents3">
    <w:name w:val="Contents 3"/>
    <w:basedOn w:val="Index"/>
    <w:uiPriority w:val="99"/>
    <w:rsid w:val="00802102"/>
    <w:pPr>
      <w:widowControl/>
      <w:tabs>
        <w:tab w:val="left" w:pos="1680"/>
        <w:tab w:val="right" w:leader="dot" w:pos="10185"/>
      </w:tabs>
      <w:ind w:left="840" w:hanging="480"/>
    </w:pPr>
    <w:rPr>
      <w:sz w:val="22"/>
      <w:szCs w:val="22"/>
    </w:rPr>
  </w:style>
  <w:style w:type="paragraph" w:customStyle="1" w:styleId="Contents1">
    <w:name w:val="Contents 1"/>
    <w:basedOn w:val="Index"/>
    <w:uiPriority w:val="99"/>
    <w:rsid w:val="00802102"/>
    <w:pPr>
      <w:widowControl/>
      <w:tabs>
        <w:tab w:val="right" w:leader="dot" w:pos="9345"/>
      </w:tabs>
      <w:spacing w:before="360"/>
    </w:pPr>
    <w:rPr>
      <w:b/>
      <w:bCs/>
      <w:caps/>
      <w:sz w:val="22"/>
      <w:szCs w:val="22"/>
    </w:rPr>
  </w:style>
  <w:style w:type="paragraph" w:customStyle="1" w:styleId="Contents2">
    <w:name w:val="Contents 2"/>
    <w:basedOn w:val="Index"/>
    <w:uiPriority w:val="99"/>
    <w:rsid w:val="00802102"/>
    <w:pPr>
      <w:widowControl/>
      <w:tabs>
        <w:tab w:val="left" w:pos="360"/>
        <w:tab w:val="right" w:leader="dot" w:pos="9345"/>
      </w:tabs>
      <w:spacing w:before="240"/>
    </w:pPr>
    <w:rPr>
      <w:b/>
      <w:bCs/>
    </w:rPr>
  </w:style>
  <w:style w:type="character" w:customStyle="1" w:styleId="FooterChar1">
    <w:name w:val="Footer Char1"/>
    <w:basedOn w:val="DefaultParagraphFont"/>
    <w:uiPriority w:val="99"/>
    <w:semiHidden/>
    <w:locked/>
    <w:rsid w:val="00802102"/>
    <w:rPr>
      <w:rFonts w:ascii="Liberation Serif" w:hAnsi="Liberation Serif" w:cs="Times New Roman"/>
      <w:kern w:val="1"/>
      <w:sz w:val="21"/>
      <w:lang w:val="x-none" w:eastAsia="zh-CN"/>
    </w:rPr>
  </w:style>
  <w:style w:type="paragraph" w:customStyle="1" w:styleId="ContentsHeading">
    <w:name w:val="Contents Heading"/>
    <w:basedOn w:val="Heading1"/>
    <w:uiPriority w:val="99"/>
    <w:rsid w:val="00802102"/>
    <w:pPr>
      <w:keepLines/>
      <w:autoSpaceDE w:val="0"/>
      <w:autoSpaceDN w:val="0"/>
      <w:adjustRightInd w:val="0"/>
      <w:spacing w:before="480"/>
      <w:outlineLvl w:val="9"/>
    </w:pPr>
    <w:rPr>
      <w:rFonts w:ascii="Cambria" w:hAnsi="Liberation Serif" w:cs="Cambria"/>
      <w:bCs/>
      <w:color w:val="365F91"/>
      <w:kern w:val="1"/>
      <w:sz w:val="28"/>
      <w:szCs w:val="28"/>
      <w:lang w:val="en-US" w:eastAsia="ja-JP"/>
    </w:rPr>
  </w:style>
  <w:style w:type="character" w:customStyle="1" w:styleId="CommentTextChar1">
    <w:name w:val="Comment Text Char1"/>
    <w:basedOn w:val="DefaultParagraphFont"/>
    <w:uiPriority w:val="99"/>
    <w:semiHidden/>
    <w:locked/>
    <w:rsid w:val="00802102"/>
    <w:rPr>
      <w:rFonts w:ascii="Liberation Serif" w:hAnsi="Liberation Serif" w:cs="Times New Roman"/>
      <w:kern w:val="1"/>
      <w:sz w:val="18"/>
      <w:lang w:val="x-none" w:eastAsia="zh-CN"/>
    </w:rPr>
  </w:style>
  <w:style w:type="character" w:customStyle="1" w:styleId="CommentSubjectChar1">
    <w:name w:val="Comment Subject Char1"/>
    <w:basedOn w:val="CommentTextChar1"/>
    <w:uiPriority w:val="99"/>
    <w:semiHidden/>
    <w:locked/>
    <w:rsid w:val="00802102"/>
    <w:rPr>
      <w:rFonts w:ascii="Liberation Serif" w:hAnsi="Liberation Serif" w:cs="Times New Roman"/>
      <w:b/>
      <w:kern w:val="1"/>
      <w:sz w:val="18"/>
      <w:lang w:val="x-none" w:eastAsia="zh-CN"/>
    </w:rPr>
  </w:style>
  <w:style w:type="paragraph" w:customStyle="1" w:styleId="Footnote">
    <w:name w:val="Footnote"/>
    <w:basedOn w:val="Normal"/>
    <w:uiPriority w:val="99"/>
    <w:rsid w:val="00802102"/>
    <w:pPr>
      <w:widowControl w:val="0"/>
      <w:autoSpaceDE w:val="0"/>
      <w:autoSpaceDN w:val="0"/>
      <w:adjustRightInd w:val="0"/>
    </w:pPr>
    <w:rPr>
      <w:rFonts w:ascii="Liberation Serif" w:hAnsi="Liberation Serif"/>
    </w:rPr>
  </w:style>
  <w:style w:type="paragraph" w:customStyle="1" w:styleId="FrameContents">
    <w:name w:val="Frame Contents"/>
    <w:basedOn w:val="Normal"/>
    <w:uiPriority w:val="99"/>
    <w:rsid w:val="00802102"/>
    <w:pPr>
      <w:widowControl w:val="0"/>
      <w:autoSpaceDE w:val="0"/>
      <w:autoSpaceDN w:val="0"/>
      <w:adjustRightInd w:val="0"/>
    </w:pPr>
    <w:rPr>
      <w:rFonts w:ascii="Liberation Serif" w:hAnsi="Liberation Serif"/>
    </w:rPr>
  </w:style>
  <w:style w:type="paragraph" w:customStyle="1" w:styleId="TableContents">
    <w:name w:val="Table Contents"/>
    <w:basedOn w:val="Normal"/>
    <w:uiPriority w:val="99"/>
    <w:rsid w:val="00802102"/>
    <w:pPr>
      <w:widowControl w:val="0"/>
      <w:autoSpaceDE w:val="0"/>
      <w:autoSpaceDN w:val="0"/>
      <w:adjustRightInd w:val="0"/>
    </w:pPr>
    <w:rPr>
      <w:rFonts w:ascii="Liberation Serif" w:hAnsi="Liberation Serif"/>
    </w:rPr>
  </w:style>
  <w:style w:type="character" w:styleId="EndnoteReference">
    <w:name w:val="endnote reference"/>
    <w:basedOn w:val="DefaultParagraphFont"/>
    <w:uiPriority w:val="99"/>
    <w:semiHidden/>
    <w:unhideWhenUsed/>
    <w:rsid w:val="00802102"/>
    <w:rPr>
      <w:rFonts w:cs="Times New Roman"/>
      <w:vertAlign w:val="superscript"/>
    </w:rPr>
  </w:style>
  <w:style w:type="paragraph" w:styleId="Subtitle">
    <w:name w:val="Subtitle"/>
    <w:basedOn w:val="Normal"/>
    <w:next w:val="Normal"/>
    <w:link w:val="SubtitleChar"/>
    <w:uiPriority w:val="11"/>
    <w:qFormat/>
    <w:rsid w:val="00802102"/>
    <w:pPr>
      <w:widowControl w:val="0"/>
      <w:autoSpaceDN w:val="0"/>
      <w:adjustRightInd w:val="0"/>
      <w:spacing w:after="60"/>
      <w:jc w:val="center"/>
      <w:outlineLvl w:val="1"/>
    </w:pPr>
    <w:rPr>
      <w:rFonts w:ascii="Cambria" w:hAnsi="Cambria" w:cs="Mangal"/>
      <w:kern w:val="1"/>
      <w:szCs w:val="21"/>
      <w:lang w:eastAsia="zh-CN" w:bidi="hi-IN"/>
    </w:rPr>
  </w:style>
  <w:style w:type="character" w:customStyle="1" w:styleId="SubtitleChar">
    <w:name w:val="Subtitle Char"/>
    <w:basedOn w:val="DefaultParagraphFont"/>
    <w:link w:val="Subtitle"/>
    <w:uiPriority w:val="11"/>
    <w:locked/>
    <w:rsid w:val="00802102"/>
    <w:rPr>
      <w:rFonts w:ascii="Cambria" w:hAnsi="Cambria" w:cs="Mangal"/>
      <w:kern w:val="1"/>
      <w:sz w:val="21"/>
      <w:szCs w:val="21"/>
      <w:lang w:val="x-none" w:eastAsia="zh-CN" w:bidi="hi-IN"/>
    </w:rPr>
  </w:style>
  <w:style w:type="paragraph" w:styleId="TOC5">
    <w:name w:val="toc 5"/>
    <w:basedOn w:val="Normal"/>
    <w:next w:val="Normal"/>
    <w:autoRedefine/>
    <w:uiPriority w:val="39"/>
    <w:unhideWhenUsed/>
    <w:rsid w:val="00802102"/>
    <w:pPr>
      <w:widowControl w:val="0"/>
      <w:autoSpaceDN w:val="0"/>
      <w:adjustRightInd w:val="0"/>
      <w:ind w:left="960"/>
    </w:pPr>
    <w:rPr>
      <w:rFonts w:ascii="Calibri" w:hAnsi="Calibri" w:cs="Calibri"/>
      <w:kern w:val="1"/>
      <w:sz w:val="20"/>
      <w:szCs w:val="20"/>
      <w:lang w:eastAsia="zh-CN" w:bidi="hi-IN"/>
    </w:rPr>
  </w:style>
  <w:style w:type="paragraph" w:styleId="TOC6">
    <w:name w:val="toc 6"/>
    <w:basedOn w:val="Normal"/>
    <w:next w:val="Normal"/>
    <w:autoRedefine/>
    <w:uiPriority w:val="39"/>
    <w:unhideWhenUsed/>
    <w:rsid w:val="00802102"/>
    <w:pPr>
      <w:widowControl w:val="0"/>
      <w:autoSpaceDN w:val="0"/>
      <w:adjustRightInd w:val="0"/>
      <w:ind w:left="1200"/>
    </w:pPr>
    <w:rPr>
      <w:rFonts w:ascii="Calibri" w:hAnsi="Calibri" w:cs="Calibri"/>
      <w:kern w:val="1"/>
      <w:sz w:val="20"/>
      <w:szCs w:val="20"/>
      <w:lang w:eastAsia="zh-CN" w:bidi="hi-IN"/>
    </w:rPr>
  </w:style>
  <w:style w:type="paragraph" w:styleId="TOC7">
    <w:name w:val="toc 7"/>
    <w:basedOn w:val="Normal"/>
    <w:next w:val="Normal"/>
    <w:autoRedefine/>
    <w:uiPriority w:val="39"/>
    <w:unhideWhenUsed/>
    <w:rsid w:val="00802102"/>
    <w:pPr>
      <w:widowControl w:val="0"/>
      <w:autoSpaceDN w:val="0"/>
      <w:adjustRightInd w:val="0"/>
      <w:ind w:left="1440"/>
    </w:pPr>
    <w:rPr>
      <w:rFonts w:ascii="Calibri" w:hAnsi="Calibri" w:cs="Calibri"/>
      <w:kern w:val="1"/>
      <w:sz w:val="20"/>
      <w:szCs w:val="20"/>
      <w:lang w:eastAsia="zh-CN" w:bidi="hi-IN"/>
    </w:rPr>
  </w:style>
  <w:style w:type="paragraph" w:styleId="TOC8">
    <w:name w:val="toc 8"/>
    <w:basedOn w:val="Normal"/>
    <w:next w:val="Normal"/>
    <w:autoRedefine/>
    <w:uiPriority w:val="39"/>
    <w:unhideWhenUsed/>
    <w:rsid w:val="00802102"/>
    <w:pPr>
      <w:widowControl w:val="0"/>
      <w:autoSpaceDN w:val="0"/>
      <w:adjustRightInd w:val="0"/>
      <w:ind w:left="1680"/>
    </w:pPr>
    <w:rPr>
      <w:rFonts w:ascii="Calibri" w:hAnsi="Calibri" w:cs="Calibri"/>
      <w:kern w:val="1"/>
      <w:sz w:val="20"/>
      <w:szCs w:val="20"/>
      <w:lang w:eastAsia="zh-CN" w:bidi="hi-IN"/>
    </w:rPr>
  </w:style>
  <w:style w:type="paragraph" w:styleId="TOC9">
    <w:name w:val="toc 9"/>
    <w:basedOn w:val="Normal"/>
    <w:next w:val="Normal"/>
    <w:autoRedefine/>
    <w:uiPriority w:val="39"/>
    <w:unhideWhenUsed/>
    <w:rsid w:val="00802102"/>
    <w:pPr>
      <w:widowControl w:val="0"/>
      <w:autoSpaceDN w:val="0"/>
      <w:adjustRightInd w:val="0"/>
      <w:ind w:left="1920"/>
    </w:pPr>
    <w:rPr>
      <w:rFonts w:ascii="Calibri" w:hAnsi="Calibri" w:cs="Calibri"/>
      <w:kern w:val="1"/>
      <w:sz w:val="20"/>
      <w:szCs w:val="20"/>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3F9A"/>
    <w:pPr>
      <w:spacing w:after="0" w:line="240" w:lineRule="auto"/>
    </w:pPr>
    <w:rPr>
      <w:rFonts w:ascii="Times New Roman" w:hAnsi="Times New Roman" w:cs="Times New Roman"/>
      <w:sz w:val="24"/>
      <w:szCs w:val="24"/>
      <w:lang w:eastAsia="en-GB"/>
    </w:rPr>
  </w:style>
  <w:style w:type="paragraph" w:styleId="Heading1">
    <w:name w:val="heading 1"/>
    <w:aliases w:val="Appl Heading 1"/>
    <w:basedOn w:val="Header"/>
    <w:link w:val="Heading1Char"/>
    <w:autoRedefine/>
    <w:uiPriority w:val="99"/>
    <w:qFormat/>
    <w:rsid w:val="00CE3C26"/>
    <w:pPr>
      <w:keepNext/>
      <w:spacing w:before="240" w:after="360"/>
      <w:outlineLvl w:val="0"/>
    </w:pPr>
    <w:rPr>
      <w:rFonts w:ascii="Times New Roman Bold" w:hAnsi="Times New Roman Bold"/>
      <w:b/>
      <w:caps/>
      <w:spacing w:val="20"/>
      <w:kern w:val="28"/>
      <w:sz w:val="32"/>
      <w:szCs w:val="20"/>
      <w:lang w:eastAsia="en-US"/>
    </w:rPr>
  </w:style>
  <w:style w:type="paragraph" w:styleId="Heading2">
    <w:name w:val="heading 2"/>
    <w:aliases w:val="Apple Heading 2"/>
    <w:basedOn w:val="Normal"/>
    <w:next w:val="Normal"/>
    <w:link w:val="Heading2Char"/>
    <w:autoRedefine/>
    <w:uiPriority w:val="99"/>
    <w:qFormat/>
    <w:rsid w:val="00C17A08"/>
    <w:pPr>
      <w:numPr>
        <w:numId w:val="32"/>
      </w:numPr>
      <w:tabs>
        <w:tab w:val="left" w:pos="709"/>
      </w:tabs>
      <w:autoSpaceDN w:val="0"/>
      <w:adjustRightInd w:val="0"/>
      <w:spacing w:before="120"/>
      <w:ind w:hanging="720"/>
      <w:outlineLvl w:val="1"/>
    </w:pPr>
    <w:rPr>
      <w:b/>
      <w:bCs/>
      <w:spacing w:val="20"/>
      <w:sz w:val="28"/>
      <w:szCs w:val="20"/>
      <w:lang w:val="fr-FR" w:eastAsia="en-US"/>
    </w:rPr>
  </w:style>
  <w:style w:type="paragraph" w:styleId="Heading3">
    <w:name w:val="heading 3"/>
    <w:basedOn w:val="Normal"/>
    <w:next w:val="Normal"/>
    <w:link w:val="Heading3Char"/>
    <w:autoRedefine/>
    <w:uiPriority w:val="99"/>
    <w:qFormat/>
    <w:rsid w:val="00F507E2"/>
    <w:pPr>
      <w:keepNext/>
      <w:spacing w:after="60" w:line="360" w:lineRule="auto"/>
      <w:outlineLvl w:val="2"/>
    </w:pPr>
    <w:rPr>
      <w:b/>
      <w:bCs/>
      <w:szCs w:val="26"/>
    </w:rPr>
  </w:style>
  <w:style w:type="paragraph" w:styleId="Heading4">
    <w:name w:val="heading 4"/>
    <w:aliases w:val="Appl Heading 5"/>
    <w:basedOn w:val="Heading3"/>
    <w:next w:val="Heading5"/>
    <w:link w:val="Heading4Char"/>
    <w:autoRedefine/>
    <w:uiPriority w:val="99"/>
    <w:qFormat/>
    <w:rsid w:val="00C43F9A"/>
    <w:pPr>
      <w:jc w:val="both"/>
      <w:outlineLvl w:val="3"/>
    </w:pPr>
    <w:rPr>
      <w:bCs w:val="0"/>
    </w:rPr>
  </w:style>
  <w:style w:type="paragraph" w:styleId="Heading5">
    <w:name w:val="heading 5"/>
    <w:basedOn w:val="Normal"/>
    <w:next w:val="Normal"/>
    <w:link w:val="Heading5Char"/>
    <w:uiPriority w:val="99"/>
    <w:unhideWhenUsed/>
    <w:qFormat/>
    <w:rsid w:val="00C43F9A"/>
    <w:pPr>
      <w:keepNext/>
      <w:keepLines/>
      <w:spacing w:before="200"/>
      <w:outlineLvl w:val="4"/>
    </w:pPr>
    <w:rPr>
      <w:rFonts w:asciiTheme="majorHAnsi" w:eastAsiaTheme="majorEastAsia" w:hAnsiTheme="majorHAnsi"/>
      <w:color w:val="243F60"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Appl Heading 1 Char"/>
    <w:basedOn w:val="DefaultParagraphFont"/>
    <w:link w:val="Heading1"/>
    <w:uiPriority w:val="9"/>
    <w:locked/>
    <w:rsid w:val="00CE3C26"/>
    <w:rPr>
      <w:rFonts w:ascii="Times New Roman Bold" w:hAnsi="Times New Roman Bold" w:cs="Times New Roman"/>
      <w:b/>
      <w:caps/>
      <w:spacing w:val="20"/>
      <w:kern w:val="28"/>
      <w:sz w:val="20"/>
      <w:szCs w:val="20"/>
    </w:rPr>
  </w:style>
  <w:style w:type="character" w:customStyle="1" w:styleId="Heading2Char">
    <w:name w:val="Heading 2 Char"/>
    <w:aliases w:val="Apple Heading 2 Char"/>
    <w:basedOn w:val="DefaultParagraphFont"/>
    <w:link w:val="Heading2"/>
    <w:uiPriority w:val="99"/>
    <w:locked/>
    <w:rsid w:val="00C17A08"/>
    <w:rPr>
      <w:rFonts w:ascii="Times New Roman" w:hAnsi="Times New Roman" w:cs="Times New Roman"/>
      <w:b/>
      <w:bCs/>
      <w:spacing w:val="20"/>
      <w:sz w:val="20"/>
      <w:szCs w:val="20"/>
      <w:lang w:val="fr-FR" w:eastAsia="x-none"/>
    </w:rPr>
  </w:style>
  <w:style w:type="character" w:customStyle="1" w:styleId="Heading3Char">
    <w:name w:val="Heading 3 Char"/>
    <w:basedOn w:val="DefaultParagraphFont"/>
    <w:link w:val="Heading3"/>
    <w:uiPriority w:val="99"/>
    <w:locked/>
    <w:rsid w:val="00F507E2"/>
    <w:rPr>
      <w:rFonts w:ascii="Times New Roman" w:hAnsi="Times New Roman" w:cs="Times New Roman"/>
      <w:b/>
      <w:bCs/>
      <w:sz w:val="26"/>
      <w:szCs w:val="26"/>
      <w:lang w:val="x-none" w:eastAsia="en-GB"/>
    </w:rPr>
  </w:style>
  <w:style w:type="character" w:customStyle="1" w:styleId="Heading4Char">
    <w:name w:val="Heading 4 Char"/>
    <w:aliases w:val="Appl Heading 5 Char"/>
    <w:basedOn w:val="DefaultParagraphFont"/>
    <w:link w:val="Heading4"/>
    <w:uiPriority w:val="9"/>
    <w:locked/>
    <w:rsid w:val="00C43F9A"/>
    <w:rPr>
      <w:rFonts w:ascii="Times New Roman" w:hAnsi="Times New Roman" w:cs="Times New Roman"/>
      <w:b/>
      <w:sz w:val="26"/>
      <w:szCs w:val="26"/>
      <w:lang w:val="x-none" w:eastAsia="en-GB"/>
    </w:rPr>
  </w:style>
  <w:style w:type="character" w:customStyle="1" w:styleId="Heading5Char">
    <w:name w:val="Heading 5 Char"/>
    <w:basedOn w:val="DefaultParagraphFont"/>
    <w:link w:val="Heading5"/>
    <w:uiPriority w:val="99"/>
    <w:locked/>
    <w:rsid w:val="00C43F9A"/>
    <w:rPr>
      <w:rFonts w:asciiTheme="majorHAnsi" w:eastAsiaTheme="majorEastAsia" w:hAnsiTheme="majorHAnsi" w:cs="Times New Roman"/>
      <w:color w:val="243F60" w:themeColor="accent1" w:themeShade="7F"/>
      <w:sz w:val="24"/>
      <w:szCs w:val="24"/>
      <w:lang w:val="x-none" w:eastAsia="en-GB"/>
    </w:rPr>
  </w:style>
  <w:style w:type="paragraph" w:styleId="FootnoteText">
    <w:name w:val="footnote text"/>
    <w:basedOn w:val="Normal"/>
    <w:link w:val="FootnoteTextChar"/>
    <w:autoRedefine/>
    <w:uiPriority w:val="99"/>
    <w:qFormat/>
    <w:rsid w:val="00C43F9A"/>
    <w:pPr>
      <w:widowControl w:val="0"/>
      <w:tabs>
        <w:tab w:val="left" w:pos="284"/>
      </w:tabs>
      <w:spacing w:after="80"/>
      <w:ind w:left="284" w:hanging="142"/>
    </w:pPr>
    <w:rPr>
      <w:sz w:val="20"/>
      <w:szCs w:val="22"/>
      <w:lang w:eastAsia="en-US"/>
    </w:rPr>
  </w:style>
  <w:style w:type="character" w:customStyle="1" w:styleId="FootnoteTextChar">
    <w:name w:val="Footnote Text Char"/>
    <w:basedOn w:val="DefaultParagraphFont"/>
    <w:link w:val="FootnoteText"/>
    <w:uiPriority w:val="99"/>
    <w:locked/>
    <w:rsid w:val="00C43F9A"/>
    <w:rPr>
      <w:rFonts w:ascii="Times New Roman" w:hAnsi="Times New Roman" w:cs="Times New Roman"/>
      <w:sz w:val="20"/>
    </w:rPr>
  </w:style>
  <w:style w:type="character" w:styleId="FootnoteReference">
    <w:name w:val="footnote reference"/>
    <w:basedOn w:val="DefaultParagraphFont"/>
    <w:link w:val="Char2"/>
    <w:uiPriority w:val="99"/>
    <w:qFormat/>
    <w:locked/>
    <w:rsid w:val="00C43F9A"/>
    <w:rPr>
      <w:rFonts w:ascii="Times New Roman" w:hAnsi="Times New Roman" w:cs="Times New Roman"/>
      <w:sz w:val="16"/>
      <w:vertAlign w:val="superscript"/>
      <w:lang w:val="en-US" w:eastAsia="x-none"/>
    </w:rPr>
  </w:style>
  <w:style w:type="paragraph" w:customStyle="1" w:styleId="Char2">
    <w:name w:val="Char2"/>
    <w:basedOn w:val="Normal"/>
    <w:link w:val="FootnoteReference"/>
    <w:uiPriority w:val="99"/>
    <w:rsid w:val="00C43F9A"/>
    <w:pPr>
      <w:spacing w:after="160" w:line="240" w:lineRule="exact"/>
    </w:pPr>
    <w:rPr>
      <w:sz w:val="16"/>
      <w:szCs w:val="22"/>
      <w:vertAlign w:val="superscript"/>
      <w:lang w:val="en-US" w:eastAsia="en-US"/>
    </w:rPr>
  </w:style>
  <w:style w:type="character" w:styleId="Hyperlink">
    <w:name w:val="Hyperlink"/>
    <w:basedOn w:val="DefaultParagraphFont"/>
    <w:uiPriority w:val="99"/>
    <w:rsid w:val="00C43F9A"/>
    <w:rPr>
      <w:rFonts w:cs="Times New Roman"/>
      <w:color w:val="0000FF"/>
      <w:u w:val="single"/>
    </w:rPr>
  </w:style>
  <w:style w:type="table" w:styleId="TableWeb3">
    <w:name w:val="Table Web 3"/>
    <w:basedOn w:val="TableNormal"/>
    <w:uiPriority w:val="99"/>
    <w:rsid w:val="00C43F9A"/>
    <w:pPr>
      <w:spacing w:after="0" w:line="240" w:lineRule="auto"/>
    </w:pPr>
    <w:rPr>
      <w:rFonts w:ascii="Times New Roman" w:hAnsi="Times New Roman" w:cs="Times New Roman"/>
      <w:sz w:val="20"/>
      <w:szCs w:val="20"/>
      <w:lang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styleId="Header">
    <w:name w:val="header"/>
    <w:basedOn w:val="Normal"/>
    <w:link w:val="HeaderChar"/>
    <w:uiPriority w:val="99"/>
    <w:unhideWhenUsed/>
    <w:rsid w:val="00C43F9A"/>
    <w:pPr>
      <w:tabs>
        <w:tab w:val="center" w:pos="4536"/>
        <w:tab w:val="right" w:pos="9072"/>
      </w:tabs>
    </w:pPr>
  </w:style>
  <w:style w:type="character" w:customStyle="1" w:styleId="HeaderChar">
    <w:name w:val="Header Char"/>
    <w:basedOn w:val="DefaultParagraphFont"/>
    <w:link w:val="Header"/>
    <w:uiPriority w:val="99"/>
    <w:locked/>
    <w:rsid w:val="00C43F9A"/>
    <w:rPr>
      <w:rFonts w:ascii="Times New Roman" w:hAnsi="Times New Roman" w:cs="Times New Roman"/>
      <w:sz w:val="24"/>
      <w:szCs w:val="24"/>
      <w:lang w:val="x-none" w:eastAsia="en-GB"/>
    </w:rPr>
  </w:style>
  <w:style w:type="paragraph" w:styleId="Title">
    <w:name w:val="Title"/>
    <w:basedOn w:val="Normal"/>
    <w:link w:val="TitleChar"/>
    <w:uiPriority w:val="10"/>
    <w:qFormat/>
    <w:rsid w:val="00C43F9A"/>
    <w:pPr>
      <w:widowControl w:val="0"/>
      <w:tabs>
        <w:tab w:val="left" w:pos="-720"/>
      </w:tabs>
      <w:suppressAutoHyphens/>
      <w:jc w:val="center"/>
    </w:pPr>
    <w:rPr>
      <w:b/>
      <w:sz w:val="48"/>
      <w:szCs w:val="20"/>
      <w:lang w:val="en-US" w:eastAsia="en-US"/>
    </w:rPr>
  </w:style>
  <w:style w:type="character" w:customStyle="1" w:styleId="TitleChar">
    <w:name w:val="Title Char"/>
    <w:basedOn w:val="DefaultParagraphFont"/>
    <w:link w:val="Title"/>
    <w:uiPriority w:val="10"/>
    <w:locked/>
    <w:rsid w:val="00C43F9A"/>
    <w:rPr>
      <w:rFonts w:ascii="Times New Roman" w:hAnsi="Times New Roman" w:cs="Times New Roman"/>
      <w:b/>
      <w:sz w:val="20"/>
      <w:szCs w:val="20"/>
      <w:lang w:val="en-US" w:eastAsia="x-none"/>
    </w:rPr>
  </w:style>
  <w:style w:type="paragraph" w:customStyle="1" w:styleId="SubTitle1">
    <w:name w:val="SubTitle 1"/>
    <w:basedOn w:val="Normal"/>
    <w:next w:val="Normal"/>
    <w:rsid w:val="00C43F9A"/>
    <w:pPr>
      <w:spacing w:after="240"/>
      <w:jc w:val="center"/>
    </w:pPr>
    <w:rPr>
      <w:b/>
      <w:sz w:val="40"/>
      <w:szCs w:val="20"/>
      <w:lang w:val="fr-FR" w:eastAsia="en-US"/>
    </w:rPr>
  </w:style>
  <w:style w:type="paragraph" w:styleId="BalloonText">
    <w:name w:val="Balloon Text"/>
    <w:basedOn w:val="Normal"/>
    <w:link w:val="BalloonTextChar"/>
    <w:uiPriority w:val="99"/>
    <w:unhideWhenUsed/>
    <w:rsid w:val="00C43F9A"/>
    <w:rPr>
      <w:rFonts w:ascii="Tahoma" w:hAnsi="Tahoma" w:cs="Tahoma"/>
      <w:sz w:val="16"/>
      <w:szCs w:val="16"/>
    </w:rPr>
  </w:style>
  <w:style w:type="character" w:customStyle="1" w:styleId="BalloonTextChar">
    <w:name w:val="Balloon Text Char"/>
    <w:basedOn w:val="DefaultParagraphFont"/>
    <w:link w:val="BalloonText"/>
    <w:uiPriority w:val="99"/>
    <w:locked/>
    <w:rsid w:val="00C43F9A"/>
    <w:rPr>
      <w:rFonts w:ascii="Tahoma" w:hAnsi="Tahoma" w:cs="Tahoma"/>
      <w:sz w:val="16"/>
      <w:szCs w:val="16"/>
      <w:lang w:val="x-none" w:eastAsia="en-GB"/>
    </w:rPr>
  </w:style>
  <w:style w:type="paragraph" w:styleId="TOC3">
    <w:name w:val="toc 3"/>
    <w:basedOn w:val="Normal"/>
    <w:next w:val="Normal"/>
    <w:autoRedefine/>
    <w:uiPriority w:val="39"/>
    <w:qFormat/>
    <w:rsid w:val="00C43F9A"/>
    <w:pPr>
      <w:tabs>
        <w:tab w:val="left" w:pos="840"/>
        <w:tab w:val="right" w:leader="dot" w:pos="9345"/>
      </w:tabs>
      <w:ind w:left="840" w:hanging="480"/>
    </w:pPr>
    <w:rPr>
      <w:sz w:val="22"/>
      <w:szCs w:val="20"/>
    </w:rPr>
  </w:style>
  <w:style w:type="paragraph" w:styleId="TOC1">
    <w:name w:val="toc 1"/>
    <w:basedOn w:val="Normal"/>
    <w:next w:val="Normal"/>
    <w:autoRedefine/>
    <w:uiPriority w:val="39"/>
    <w:qFormat/>
    <w:rsid w:val="00DA2013"/>
    <w:pPr>
      <w:tabs>
        <w:tab w:val="right" w:leader="dot" w:pos="9345"/>
      </w:tabs>
      <w:spacing w:before="360"/>
    </w:pPr>
    <w:rPr>
      <w:rFonts w:cs="Arial"/>
      <w:b/>
      <w:bCs/>
      <w:caps/>
      <w:noProof/>
    </w:rPr>
  </w:style>
  <w:style w:type="paragraph" w:styleId="TOC2">
    <w:name w:val="toc 2"/>
    <w:basedOn w:val="Normal"/>
    <w:next w:val="Normal"/>
    <w:autoRedefine/>
    <w:uiPriority w:val="39"/>
    <w:qFormat/>
    <w:rsid w:val="00C43F9A"/>
    <w:pPr>
      <w:tabs>
        <w:tab w:val="left" w:pos="360"/>
        <w:tab w:val="right" w:leader="dot" w:pos="9345"/>
      </w:tabs>
      <w:spacing w:before="240"/>
    </w:pPr>
    <w:rPr>
      <w:b/>
      <w:bCs/>
      <w:szCs w:val="20"/>
    </w:rPr>
  </w:style>
  <w:style w:type="paragraph" w:styleId="Footer">
    <w:name w:val="footer"/>
    <w:basedOn w:val="Normal"/>
    <w:link w:val="FooterChar"/>
    <w:uiPriority w:val="99"/>
    <w:unhideWhenUsed/>
    <w:rsid w:val="00AF256C"/>
    <w:pPr>
      <w:tabs>
        <w:tab w:val="center" w:pos="4536"/>
        <w:tab w:val="right" w:pos="9072"/>
      </w:tabs>
    </w:pPr>
  </w:style>
  <w:style w:type="character" w:customStyle="1" w:styleId="FooterChar">
    <w:name w:val="Footer Char"/>
    <w:basedOn w:val="DefaultParagraphFont"/>
    <w:link w:val="Footer"/>
    <w:uiPriority w:val="99"/>
    <w:locked/>
    <w:rsid w:val="00AF256C"/>
    <w:rPr>
      <w:rFonts w:ascii="Times New Roman" w:hAnsi="Times New Roman" w:cs="Times New Roman"/>
      <w:sz w:val="24"/>
      <w:szCs w:val="24"/>
      <w:lang w:val="x-none" w:eastAsia="en-GB"/>
    </w:rPr>
  </w:style>
  <w:style w:type="paragraph" w:styleId="ListParagraph">
    <w:name w:val="List Paragraph"/>
    <w:basedOn w:val="Normal"/>
    <w:uiPriority w:val="99"/>
    <w:qFormat/>
    <w:rsid w:val="002362C8"/>
    <w:pPr>
      <w:ind w:left="720"/>
      <w:contextualSpacing/>
    </w:pPr>
  </w:style>
  <w:style w:type="paragraph" w:styleId="TOCHeading">
    <w:name w:val="TOC Heading"/>
    <w:basedOn w:val="Heading1"/>
    <w:next w:val="Normal"/>
    <w:uiPriority w:val="39"/>
    <w:semiHidden/>
    <w:unhideWhenUsed/>
    <w:qFormat/>
    <w:rsid w:val="00C4610D"/>
    <w:pPr>
      <w:keepLines/>
      <w:tabs>
        <w:tab w:val="clear" w:pos="4536"/>
        <w:tab w:val="clear" w:pos="9072"/>
      </w:tabs>
      <w:spacing w:before="480" w:after="0" w:line="276" w:lineRule="auto"/>
      <w:outlineLvl w:val="9"/>
    </w:pPr>
    <w:rPr>
      <w:rFonts w:asciiTheme="majorHAnsi" w:eastAsiaTheme="majorEastAsia" w:hAnsiTheme="majorHAnsi"/>
      <w:bCs/>
      <w:caps w:val="0"/>
      <w:color w:val="365F91" w:themeColor="accent1" w:themeShade="BF"/>
      <w:spacing w:val="0"/>
      <w:kern w:val="0"/>
      <w:sz w:val="28"/>
      <w:szCs w:val="28"/>
      <w:lang w:val="en-US" w:eastAsia="ja-JP"/>
    </w:rPr>
  </w:style>
  <w:style w:type="character" w:styleId="Strong">
    <w:name w:val="Strong"/>
    <w:basedOn w:val="DefaultParagraphFont"/>
    <w:uiPriority w:val="99"/>
    <w:qFormat/>
    <w:rsid w:val="005062FF"/>
    <w:rPr>
      <w:rFonts w:cs="Times New Roman"/>
      <w:b/>
      <w:bCs/>
    </w:rPr>
  </w:style>
  <w:style w:type="character" w:styleId="CommentReference">
    <w:name w:val="annotation reference"/>
    <w:basedOn w:val="DefaultParagraphFont"/>
    <w:uiPriority w:val="99"/>
    <w:unhideWhenUsed/>
    <w:rsid w:val="00C47EB6"/>
    <w:rPr>
      <w:rFonts w:cs="Times New Roman"/>
      <w:sz w:val="16"/>
      <w:szCs w:val="16"/>
    </w:rPr>
  </w:style>
  <w:style w:type="paragraph" w:styleId="CommentText">
    <w:name w:val="annotation text"/>
    <w:basedOn w:val="Normal"/>
    <w:link w:val="CommentTextChar"/>
    <w:uiPriority w:val="99"/>
    <w:unhideWhenUsed/>
    <w:rsid w:val="00C47EB6"/>
    <w:rPr>
      <w:sz w:val="20"/>
      <w:szCs w:val="20"/>
    </w:rPr>
  </w:style>
  <w:style w:type="character" w:customStyle="1" w:styleId="CommentTextChar">
    <w:name w:val="Comment Text Char"/>
    <w:basedOn w:val="DefaultParagraphFont"/>
    <w:link w:val="CommentText"/>
    <w:uiPriority w:val="99"/>
    <w:locked/>
    <w:rsid w:val="00C47EB6"/>
    <w:rPr>
      <w:rFonts w:ascii="Times New Roman" w:hAnsi="Times New Roman" w:cs="Times New Roman"/>
      <w:sz w:val="20"/>
      <w:szCs w:val="20"/>
      <w:lang w:val="x-none" w:eastAsia="en-GB"/>
    </w:rPr>
  </w:style>
  <w:style w:type="paragraph" w:styleId="CommentSubject">
    <w:name w:val="annotation subject"/>
    <w:basedOn w:val="CommentText"/>
    <w:next w:val="CommentText"/>
    <w:link w:val="CommentSubjectChar"/>
    <w:uiPriority w:val="99"/>
    <w:unhideWhenUsed/>
    <w:rsid w:val="00C47EB6"/>
    <w:rPr>
      <w:b/>
      <w:bCs/>
    </w:rPr>
  </w:style>
  <w:style w:type="character" w:customStyle="1" w:styleId="CommentSubjectChar">
    <w:name w:val="Comment Subject Char"/>
    <w:basedOn w:val="CommentTextChar"/>
    <w:link w:val="CommentSubject"/>
    <w:uiPriority w:val="99"/>
    <w:locked/>
    <w:rsid w:val="00C47EB6"/>
    <w:rPr>
      <w:rFonts w:ascii="Times New Roman" w:hAnsi="Times New Roman" w:cs="Times New Roman"/>
      <w:b/>
      <w:bCs/>
      <w:sz w:val="20"/>
      <w:szCs w:val="20"/>
      <w:lang w:val="x-none" w:eastAsia="en-GB"/>
    </w:rPr>
  </w:style>
  <w:style w:type="paragraph" w:styleId="Revision">
    <w:name w:val="Revision"/>
    <w:hidden/>
    <w:uiPriority w:val="99"/>
    <w:rsid w:val="00C47EB6"/>
    <w:pPr>
      <w:spacing w:after="0" w:line="240" w:lineRule="auto"/>
    </w:pPr>
    <w:rPr>
      <w:rFonts w:ascii="Times New Roman" w:hAnsi="Times New Roman" w:cs="Times New Roman"/>
      <w:sz w:val="24"/>
      <w:szCs w:val="24"/>
      <w:lang w:eastAsia="en-GB"/>
    </w:rPr>
  </w:style>
  <w:style w:type="character" w:styleId="PageNumber">
    <w:name w:val="page number"/>
    <w:basedOn w:val="DefaultParagraphFont"/>
    <w:uiPriority w:val="99"/>
    <w:rsid w:val="003A7EB7"/>
    <w:rPr>
      <w:rFonts w:cs="Times New Roman"/>
    </w:rPr>
  </w:style>
  <w:style w:type="paragraph" w:styleId="TOC4">
    <w:name w:val="toc 4"/>
    <w:basedOn w:val="Normal"/>
    <w:next w:val="Normal"/>
    <w:autoRedefine/>
    <w:uiPriority w:val="39"/>
    <w:unhideWhenUsed/>
    <w:rsid w:val="00DA2013"/>
    <w:pPr>
      <w:spacing w:after="100"/>
      <w:ind w:left="720"/>
    </w:pPr>
    <w:rPr>
      <w:sz w:val="20"/>
    </w:rPr>
  </w:style>
  <w:style w:type="character" w:customStyle="1" w:styleId="InternetLink">
    <w:name w:val="Internet Link"/>
    <w:uiPriority w:val="99"/>
    <w:rsid w:val="00802102"/>
    <w:rPr>
      <w:rFonts w:eastAsia="Times New Roman"/>
      <w:color w:val="0000FF"/>
      <w:u w:val="single"/>
    </w:rPr>
  </w:style>
  <w:style w:type="character" w:customStyle="1" w:styleId="ListLabel1">
    <w:name w:val="ListLabel 1"/>
    <w:uiPriority w:val="99"/>
    <w:rsid w:val="00802102"/>
  </w:style>
  <w:style w:type="character" w:customStyle="1" w:styleId="ListLabel2">
    <w:name w:val="ListLabel 2"/>
    <w:uiPriority w:val="99"/>
    <w:rsid w:val="00802102"/>
    <w:rPr>
      <w:rFonts w:eastAsia="Times New Roman"/>
    </w:rPr>
  </w:style>
  <w:style w:type="character" w:customStyle="1" w:styleId="FootnoteCharacters">
    <w:name w:val="Footnote Characters"/>
    <w:uiPriority w:val="99"/>
    <w:rsid w:val="00802102"/>
  </w:style>
  <w:style w:type="character" w:customStyle="1" w:styleId="FootnoteAnchor">
    <w:name w:val="Footnote Anchor"/>
    <w:uiPriority w:val="99"/>
    <w:rsid w:val="00802102"/>
    <w:rPr>
      <w:vertAlign w:val="superscript"/>
    </w:rPr>
  </w:style>
  <w:style w:type="character" w:customStyle="1" w:styleId="IndexLink">
    <w:name w:val="Index Link"/>
    <w:uiPriority w:val="99"/>
    <w:rsid w:val="00802102"/>
  </w:style>
  <w:style w:type="character" w:customStyle="1" w:styleId="EndnoteAnchor">
    <w:name w:val="Endnote Anchor"/>
    <w:uiPriority w:val="99"/>
    <w:rsid w:val="00802102"/>
    <w:rPr>
      <w:vertAlign w:val="superscript"/>
    </w:rPr>
  </w:style>
  <w:style w:type="character" w:customStyle="1" w:styleId="EndnoteCharacters">
    <w:name w:val="Endnote Characters"/>
    <w:uiPriority w:val="99"/>
    <w:rsid w:val="00802102"/>
  </w:style>
  <w:style w:type="paragraph" w:customStyle="1" w:styleId="Heading">
    <w:name w:val="Heading"/>
    <w:basedOn w:val="Normal"/>
    <w:next w:val="TextBody"/>
    <w:uiPriority w:val="99"/>
    <w:rsid w:val="00802102"/>
    <w:pPr>
      <w:keepNext/>
      <w:widowControl w:val="0"/>
      <w:autoSpaceDE w:val="0"/>
      <w:autoSpaceDN w:val="0"/>
      <w:adjustRightInd w:val="0"/>
      <w:spacing w:before="240" w:after="120"/>
    </w:pPr>
    <w:rPr>
      <w:rFonts w:ascii="Liberation Sans" w:hAnsi="Liberation Serif" w:cs="Liberation Sans"/>
      <w:sz w:val="28"/>
      <w:szCs w:val="28"/>
    </w:rPr>
  </w:style>
  <w:style w:type="paragraph" w:customStyle="1" w:styleId="TextBody">
    <w:name w:val="Text Body"/>
    <w:basedOn w:val="Normal"/>
    <w:uiPriority w:val="99"/>
    <w:rsid w:val="00802102"/>
    <w:pPr>
      <w:widowControl w:val="0"/>
      <w:autoSpaceDE w:val="0"/>
      <w:autoSpaceDN w:val="0"/>
      <w:adjustRightInd w:val="0"/>
      <w:spacing w:after="140" w:line="288" w:lineRule="auto"/>
    </w:pPr>
    <w:rPr>
      <w:rFonts w:ascii="Liberation Serif" w:hAnsi="Liberation Serif"/>
    </w:rPr>
  </w:style>
  <w:style w:type="paragraph" w:styleId="List">
    <w:name w:val="List"/>
    <w:basedOn w:val="TextBody"/>
    <w:uiPriority w:val="99"/>
    <w:rsid w:val="00802102"/>
  </w:style>
  <w:style w:type="paragraph" w:styleId="Caption">
    <w:name w:val="caption"/>
    <w:basedOn w:val="Normal"/>
    <w:uiPriority w:val="99"/>
    <w:qFormat/>
    <w:rsid w:val="00802102"/>
    <w:pPr>
      <w:widowControl w:val="0"/>
      <w:suppressLineNumbers/>
      <w:autoSpaceDE w:val="0"/>
      <w:autoSpaceDN w:val="0"/>
      <w:adjustRightInd w:val="0"/>
      <w:spacing w:before="120" w:after="120"/>
    </w:pPr>
    <w:rPr>
      <w:rFonts w:ascii="Liberation Serif" w:hAnsi="Liberation Serif"/>
      <w:i/>
      <w:iCs/>
    </w:rPr>
  </w:style>
  <w:style w:type="paragraph" w:customStyle="1" w:styleId="Index">
    <w:name w:val="Index"/>
    <w:basedOn w:val="Normal"/>
    <w:uiPriority w:val="99"/>
    <w:rsid w:val="00802102"/>
    <w:pPr>
      <w:widowControl w:val="0"/>
      <w:suppressLineNumbers/>
      <w:autoSpaceDE w:val="0"/>
      <w:autoSpaceDN w:val="0"/>
      <w:adjustRightInd w:val="0"/>
    </w:pPr>
    <w:rPr>
      <w:rFonts w:ascii="Liberation Serif" w:hAnsi="Liberation Serif"/>
    </w:rPr>
  </w:style>
  <w:style w:type="character" w:customStyle="1" w:styleId="HeaderChar1">
    <w:name w:val="Header Char1"/>
    <w:basedOn w:val="DefaultParagraphFont"/>
    <w:uiPriority w:val="99"/>
    <w:semiHidden/>
    <w:locked/>
    <w:rsid w:val="00802102"/>
    <w:rPr>
      <w:rFonts w:ascii="Liberation Serif" w:hAnsi="Liberation Serif" w:cs="Times New Roman"/>
      <w:kern w:val="1"/>
      <w:sz w:val="21"/>
      <w:lang w:val="x-none" w:eastAsia="zh-CN"/>
    </w:rPr>
  </w:style>
  <w:style w:type="character" w:customStyle="1" w:styleId="TitleChar1">
    <w:name w:val="Title Char1"/>
    <w:basedOn w:val="DefaultParagraphFont"/>
    <w:uiPriority w:val="10"/>
    <w:locked/>
    <w:rsid w:val="00802102"/>
    <w:rPr>
      <w:rFonts w:ascii="Cambria" w:hAnsi="Cambria" w:cs="Times New Roman"/>
      <w:b/>
      <w:kern w:val="28"/>
      <w:sz w:val="29"/>
      <w:lang w:val="x-none" w:eastAsia="zh-CN"/>
    </w:rPr>
  </w:style>
  <w:style w:type="character" w:customStyle="1" w:styleId="BalloonTextChar1">
    <w:name w:val="Balloon Text Char1"/>
    <w:basedOn w:val="DefaultParagraphFont"/>
    <w:uiPriority w:val="99"/>
    <w:semiHidden/>
    <w:locked/>
    <w:rsid w:val="00802102"/>
    <w:rPr>
      <w:rFonts w:ascii="Tahoma" w:hAnsi="Tahoma" w:cs="Times New Roman"/>
      <w:kern w:val="1"/>
      <w:sz w:val="14"/>
      <w:lang w:val="x-none" w:eastAsia="zh-CN"/>
    </w:rPr>
  </w:style>
  <w:style w:type="paragraph" w:customStyle="1" w:styleId="Contents3">
    <w:name w:val="Contents 3"/>
    <w:basedOn w:val="Index"/>
    <w:uiPriority w:val="99"/>
    <w:rsid w:val="00802102"/>
    <w:pPr>
      <w:widowControl/>
      <w:tabs>
        <w:tab w:val="left" w:pos="1680"/>
        <w:tab w:val="right" w:leader="dot" w:pos="10185"/>
      </w:tabs>
      <w:ind w:left="840" w:hanging="480"/>
    </w:pPr>
    <w:rPr>
      <w:sz w:val="22"/>
      <w:szCs w:val="22"/>
    </w:rPr>
  </w:style>
  <w:style w:type="paragraph" w:customStyle="1" w:styleId="Contents1">
    <w:name w:val="Contents 1"/>
    <w:basedOn w:val="Index"/>
    <w:uiPriority w:val="99"/>
    <w:rsid w:val="00802102"/>
    <w:pPr>
      <w:widowControl/>
      <w:tabs>
        <w:tab w:val="right" w:leader="dot" w:pos="9345"/>
      </w:tabs>
      <w:spacing w:before="360"/>
    </w:pPr>
    <w:rPr>
      <w:b/>
      <w:bCs/>
      <w:caps/>
      <w:sz w:val="22"/>
      <w:szCs w:val="22"/>
    </w:rPr>
  </w:style>
  <w:style w:type="paragraph" w:customStyle="1" w:styleId="Contents2">
    <w:name w:val="Contents 2"/>
    <w:basedOn w:val="Index"/>
    <w:uiPriority w:val="99"/>
    <w:rsid w:val="00802102"/>
    <w:pPr>
      <w:widowControl/>
      <w:tabs>
        <w:tab w:val="left" w:pos="360"/>
        <w:tab w:val="right" w:leader="dot" w:pos="9345"/>
      </w:tabs>
      <w:spacing w:before="240"/>
    </w:pPr>
    <w:rPr>
      <w:b/>
      <w:bCs/>
    </w:rPr>
  </w:style>
  <w:style w:type="character" w:customStyle="1" w:styleId="FooterChar1">
    <w:name w:val="Footer Char1"/>
    <w:basedOn w:val="DefaultParagraphFont"/>
    <w:uiPriority w:val="99"/>
    <w:semiHidden/>
    <w:locked/>
    <w:rsid w:val="00802102"/>
    <w:rPr>
      <w:rFonts w:ascii="Liberation Serif" w:hAnsi="Liberation Serif" w:cs="Times New Roman"/>
      <w:kern w:val="1"/>
      <w:sz w:val="21"/>
      <w:lang w:val="x-none" w:eastAsia="zh-CN"/>
    </w:rPr>
  </w:style>
  <w:style w:type="paragraph" w:customStyle="1" w:styleId="ContentsHeading">
    <w:name w:val="Contents Heading"/>
    <w:basedOn w:val="Heading1"/>
    <w:uiPriority w:val="99"/>
    <w:rsid w:val="00802102"/>
    <w:pPr>
      <w:keepLines/>
      <w:autoSpaceDE w:val="0"/>
      <w:autoSpaceDN w:val="0"/>
      <w:adjustRightInd w:val="0"/>
      <w:spacing w:before="480"/>
      <w:outlineLvl w:val="9"/>
    </w:pPr>
    <w:rPr>
      <w:rFonts w:ascii="Cambria" w:hAnsi="Liberation Serif" w:cs="Cambria"/>
      <w:bCs/>
      <w:color w:val="365F91"/>
      <w:kern w:val="1"/>
      <w:sz w:val="28"/>
      <w:szCs w:val="28"/>
      <w:lang w:val="en-US" w:eastAsia="ja-JP"/>
    </w:rPr>
  </w:style>
  <w:style w:type="character" w:customStyle="1" w:styleId="CommentTextChar1">
    <w:name w:val="Comment Text Char1"/>
    <w:basedOn w:val="DefaultParagraphFont"/>
    <w:uiPriority w:val="99"/>
    <w:semiHidden/>
    <w:locked/>
    <w:rsid w:val="00802102"/>
    <w:rPr>
      <w:rFonts w:ascii="Liberation Serif" w:hAnsi="Liberation Serif" w:cs="Times New Roman"/>
      <w:kern w:val="1"/>
      <w:sz w:val="18"/>
      <w:lang w:val="x-none" w:eastAsia="zh-CN"/>
    </w:rPr>
  </w:style>
  <w:style w:type="character" w:customStyle="1" w:styleId="CommentSubjectChar1">
    <w:name w:val="Comment Subject Char1"/>
    <w:basedOn w:val="CommentTextChar1"/>
    <w:uiPriority w:val="99"/>
    <w:semiHidden/>
    <w:locked/>
    <w:rsid w:val="00802102"/>
    <w:rPr>
      <w:rFonts w:ascii="Liberation Serif" w:hAnsi="Liberation Serif" w:cs="Times New Roman"/>
      <w:b/>
      <w:kern w:val="1"/>
      <w:sz w:val="18"/>
      <w:lang w:val="x-none" w:eastAsia="zh-CN"/>
    </w:rPr>
  </w:style>
  <w:style w:type="paragraph" w:customStyle="1" w:styleId="Footnote">
    <w:name w:val="Footnote"/>
    <w:basedOn w:val="Normal"/>
    <w:uiPriority w:val="99"/>
    <w:rsid w:val="00802102"/>
    <w:pPr>
      <w:widowControl w:val="0"/>
      <w:autoSpaceDE w:val="0"/>
      <w:autoSpaceDN w:val="0"/>
      <w:adjustRightInd w:val="0"/>
    </w:pPr>
    <w:rPr>
      <w:rFonts w:ascii="Liberation Serif" w:hAnsi="Liberation Serif"/>
    </w:rPr>
  </w:style>
  <w:style w:type="paragraph" w:customStyle="1" w:styleId="FrameContents">
    <w:name w:val="Frame Contents"/>
    <w:basedOn w:val="Normal"/>
    <w:uiPriority w:val="99"/>
    <w:rsid w:val="00802102"/>
    <w:pPr>
      <w:widowControl w:val="0"/>
      <w:autoSpaceDE w:val="0"/>
      <w:autoSpaceDN w:val="0"/>
      <w:adjustRightInd w:val="0"/>
    </w:pPr>
    <w:rPr>
      <w:rFonts w:ascii="Liberation Serif" w:hAnsi="Liberation Serif"/>
    </w:rPr>
  </w:style>
  <w:style w:type="paragraph" w:customStyle="1" w:styleId="TableContents">
    <w:name w:val="Table Contents"/>
    <w:basedOn w:val="Normal"/>
    <w:uiPriority w:val="99"/>
    <w:rsid w:val="00802102"/>
    <w:pPr>
      <w:widowControl w:val="0"/>
      <w:autoSpaceDE w:val="0"/>
      <w:autoSpaceDN w:val="0"/>
      <w:adjustRightInd w:val="0"/>
    </w:pPr>
    <w:rPr>
      <w:rFonts w:ascii="Liberation Serif" w:hAnsi="Liberation Serif"/>
    </w:rPr>
  </w:style>
  <w:style w:type="character" w:styleId="EndnoteReference">
    <w:name w:val="endnote reference"/>
    <w:basedOn w:val="DefaultParagraphFont"/>
    <w:uiPriority w:val="99"/>
    <w:semiHidden/>
    <w:unhideWhenUsed/>
    <w:rsid w:val="00802102"/>
    <w:rPr>
      <w:rFonts w:cs="Times New Roman"/>
      <w:vertAlign w:val="superscript"/>
    </w:rPr>
  </w:style>
  <w:style w:type="paragraph" w:styleId="Subtitle">
    <w:name w:val="Subtitle"/>
    <w:basedOn w:val="Normal"/>
    <w:next w:val="Normal"/>
    <w:link w:val="SubtitleChar"/>
    <w:uiPriority w:val="11"/>
    <w:qFormat/>
    <w:rsid w:val="00802102"/>
    <w:pPr>
      <w:widowControl w:val="0"/>
      <w:autoSpaceDN w:val="0"/>
      <w:adjustRightInd w:val="0"/>
      <w:spacing w:after="60"/>
      <w:jc w:val="center"/>
      <w:outlineLvl w:val="1"/>
    </w:pPr>
    <w:rPr>
      <w:rFonts w:ascii="Cambria" w:hAnsi="Cambria" w:cs="Mangal"/>
      <w:kern w:val="1"/>
      <w:szCs w:val="21"/>
      <w:lang w:eastAsia="zh-CN" w:bidi="hi-IN"/>
    </w:rPr>
  </w:style>
  <w:style w:type="character" w:customStyle="1" w:styleId="SubtitleChar">
    <w:name w:val="Subtitle Char"/>
    <w:basedOn w:val="DefaultParagraphFont"/>
    <w:link w:val="Subtitle"/>
    <w:uiPriority w:val="11"/>
    <w:locked/>
    <w:rsid w:val="00802102"/>
    <w:rPr>
      <w:rFonts w:ascii="Cambria" w:hAnsi="Cambria" w:cs="Mangal"/>
      <w:kern w:val="1"/>
      <w:sz w:val="21"/>
      <w:szCs w:val="21"/>
      <w:lang w:val="x-none" w:eastAsia="zh-CN" w:bidi="hi-IN"/>
    </w:rPr>
  </w:style>
  <w:style w:type="paragraph" w:styleId="TOC5">
    <w:name w:val="toc 5"/>
    <w:basedOn w:val="Normal"/>
    <w:next w:val="Normal"/>
    <w:autoRedefine/>
    <w:uiPriority w:val="39"/>
    <w:unhideWhenUsed/>
    <w:rsid w:val="00802102"/>
    <w:pPr>
      <w:widowControl w:val="0"/>
      <w:autoSpaceDN w:val="0"/>
      <w:adjustRightInd w:val="0"/>
      <w:ind w:left="960"/>
    </w:pPr>
    <w:rPr>
      <w:rFonts w:ascii="Calibri" w:hAnsi="Calibri" w:cs="Calibri"/>
      <w:kern w:val="1"/>
      <w:sz w:val="20"/>
      <w:szCs w:val="20"/>
      <w:lang w:eastAsia="zh-CN" w:bidi="hi-IN"/>
    </w:rPr>
  </w:style>
  <w:style w:type="paragraph" w:styleId="TOC6">
    <w:name w:val="toc 6"/>
    <w:basedOn w:val="Normal"/>
    <w:next w:val="Normal"/>
    <w:autoRedefine/>
    <w:uiPriority w:val="39"/>
    <w:unhideWhenUsed/>
    <w:rsid w:val="00802102"/>
    <w:pPr>
      <w:widowControl w:val="0"/>
      <w:autoSpaceDN w:val="0"/>
      <w:adjustRightInd w:val="0"/>
      <w:ind w:left="1200"/>
    </w:pPr>
    <w:rPr>
      <w:rFonts w:ascii="Calibri" w:hAnsi="Calibri" w:cs="Calibri"/>
      <w:kern w:val="1"/>
      <w:sz w:val="20"/>
      <w:szCs w:val="20"/>
      <w:lang w:eastAsia="zh-CN" w:bidi="hi-IN"/>
    </w:rPr>
  </w:style>
  <w:style w:type="paragraph" w:styleId="TOC7">
    <w:name w:val="toc 7"/>
    <w:basedOn w:val="Normal"/>
    <w:next w:val="Normal"/>
    <w:autoRedefine/>
    <w:uiPriority w:val="39"/>
    <w:unhideWhenUsed/>
    <w:rsid w:val="00802102"/>
    <w:pPr>
      <w:widowControl w:val="0"/>
      <w:autoSpaceDN w:val="0"/>
      <w:adjustRightInd w:val="0"/>
      <w:ind w:left="1440"/>
    </w:pPr>
    <w:rPr>
      <w:rFonts w:ascii="Calibri" w:hAnsi="Calibri" w:cs="Calibri"/>
      <w:kern w:val="1"/>
      <w:sz w:val="20"/>
      <w:szCs w:val="20"/>
      <w:lang w:eastAsia="zh-CN" w:bidi="hi-IN"/>
    </w:rPr>
  </w:style>
  <w:style w:type="paragraph" w:styleId="TOC8">
    <w:name w:val="toc 8"/>
    <w:basedOn w:val="Normal"/>
    <w:next w:val="Normal"/>
    <w:autoRedefine/>
    <w:uiPriority w:val="39"/>
    <w:unhideWhenUsed/>
    <w:rsid w:val="00802102"/>
    <w:pPr>
      <w:widowControl w:val="0"/>
      <w:autoSpaceDN w:val="0"/>
      <w:adjustRightInd w:val="0"/>
      <w:ind w:left="1680"/>
    </w:pPr>
    <w:rPr>
      <w:rFonts w:ascii="Calibri" w:hAnsi="Calibri" w:cs="Calibri"/>
      <w:kern w:val="1"/>
      <w:sz w:val="20"/>
      <w:szCs w:val="20"/>
      <w:lang w:eastAsia="zh-CN" w:bidi="hi-IN"/>
    </w:rPr>
  </w:style>
  <w:style w:type="paragraph" w:styleId="TOC9">
    <w:name w:val="toc 9"/>
    <w:basedOn w:val="Normal"/>
    <w:next w:val="Normal"/>
    <w:autoRedefine/>
    <w:uiPriority w:val="39"/>
    <w:unhideWhenUsed/>
    <w:rsid w:val="00802102"/>
    <w:pPr>
      <w:widowControl w:val="0"/>
      <w:autoSpaceDN w:val="0"/>
      <w:adjustRightInd w:val="0"/>
      <w:ind w:left="1920"/>
    </w:pPr>
    <w:rPr>
      <w:rFonts w:ascii="Calibri" w:hAnsi="Calibri" w:cs="Calibri"/>
      <w:kern w:val="1"/>
      <w:sz w:val="20"/>
      <w:szCs w:val="20"/>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c.europa.eu/europeaid/prag/document.do?locale=fr"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5.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B8E3A7-F043-49CC-8A3B-CF4EC88E7F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4333</Words>
  <Characters>27106</Characters>
  <Application>Microsoft Office Word</Application>
  <DocSecurity>0</DocSecurity>
  <Lines>225</Lines>
  <Paragraphs>62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31377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SANTANA LOPES Diogo (DEVCO)</dc:creator>
  <cp:lastModifiedBy>AGLIETTA Adelaide (DEVCO)</cp:lastModifiedBy>
  <cp:revision>3</cp:revision>
  <cp:lastPrinted>2015-05-11T08:51:00Z</cp:lastPrinted>
  <dcterms:created xsi:type="dcterms:W3CDTF">2017-01-03T17:06:00Z</dcterms:created>
  <dcterms:modified xsi:type="dcterms:W3CDTF">2017-07-06T14:13:00Z</dcterms:modified>
</cp:coreProperties>
</file>